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4FCB" w:rsidRDefault="00D74FCB" w:rsidP="00D74FCB">
      <w:pPr>
        <w:autoSpaceDE w:val="0"/>
        <w:autoSpaceDN w:val="0"/>
        <w:adjustRightInd w:val="0"/>
        <w:spacing w:after="0" w:line="252" w:lineRule="auto"/>
        <w:jc w:val="center"/>
        <w:rPr>
          <w:rFonts w:ascii="Times New Roman" w:hAnsi="Times New Roman"/>
          <w:bCs/>
          <w:sz w:val="28"/>
          <w:szCs w:val="28"/>
        </w:rPr>
      </w:pPr>
    </w:p>
    <w:p w:rsidR="00D74FCB" w:rsidRDefault="00D74FCB" w:rsidP="00D74FCB">
      <w:pPr>
        <w:spacing w:after="0" w:line="240" w:lineRule="auto"/>
        <w:rPr>
          <w:rFonts w:ascii="Arial" w:hAnsi="Arial" w:cs="Arial"/>
          <w:b/>
          <w:bCs/>
        </w:rPr>
      </w:pPr>
      <w:r>
        <w:rPr>
          <w:noProof/>
        </w:rPr>
        <w:drawing>
          <wp:anchor distT="0" distB="0" distL="114300" distR="114300" simplePos="0" relativeHeight="251658240" behindDoc="0" locked="0" layoutInCell="1" allowOverlap="1">
            <wp:simplePos x="0" y="0"/>
            <wp:positionH relativeFrom="column">
              <wp:posOffset>3175</wp:posOffset>
            </wp:positionH>
            <wp:positionV relativeFrom="paragraph">
              <wp:posOffset>-165735</wp:posOffset>
            </wp:positionV>
            <wp:extent cx="565150" cy="688975"/>
            <wp:effectExtent l="0" t="0" r="0" b="0"/>
            <wp:wrapSquare wrapText="right"/>
            <wp:docPr id="1" name="Рисунок 1" descr="Gerb-kar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karg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5150" cy="688975"/>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b/>
          <w:bCs/>
        </w:rPr>
        <w:t xml:space="preserve">                      </w:t>
      </w:r>
      <w:r>
        <w:rPr>
          <w:rFonts w:ascii="Arial" w:hAnsi="Arial" w:cs="Arial"/>
          <w:b/>
          <w:bCs/>
          <w:sz w:val="28"/>
          <w:szCs w:val="30"/>
        </w:rPr>
        <w:t>Совет депутатов города Каргата</w:t>
      </w:r>
    </w:p>
    <w:p w:rsidR="00D74FCB" w:rsidRDefault="00D74FCB" w:rsidP="00D74FCB">
      <w:pPr>
        <w:spacing w:after="0" w:line="240" w:lineRule="auto"/>
        <w:ind w:left="-720"/>
        <w:rPr>
          <w:rFonts w:ascii="Arial" w:hAnsi="Arial" w:cs="Arial"/>
          <w:b/>
          <w:sz w:val="28"/>
          <w:szCs w:val="30"/>
        </w:rPr>
      </w:pPr>
      <w:r>
        <w:rPr>
          <w:rFonts w:ascii="Arial" w:hAnsi="Arial" w:cs="Arial"/>
          <w:b/>
          <w:bCs/>
          <w:sz w:val="28"/>
          <w:szCs w:val="30"/>
        </w:rPr>
        <w:t xml:space="preserve">        Каргатского района Новосибирской области</w:t>
      </w:r>
    </w:p>
    <w:tbl>
      <w:tblPr>
        <w:tblpPr w:leftFromText="180" w:rightFromText="180" w:bottomFromText="200" w:vertAnchor="text" w:horzAnchor="margin" w:tblpY="193"/>
        <w:tblW w:w="5000" w:type="pct"/>
        <w:tblBorders>
          <w:top w:val="thinThickSmallGap" w:sz="24" w:space="0" w:color="auto"/>
        </w:tblBorders>
        <w:tblLook w:val="04A0" w:firstRow="1" w:lastRow="0" w:firstColumn="1" w:lastColumn="0" w:noHBand="0" w:noVBand="1"/>
      </w:tblPr>
      <w:tblGrid>
        <w:gridCol w:w="10423"/>
      </w:tblGrid>
      <w:tr w:rsidR="00D74FCB" w:rsidTr="00D74FCB">
        <w:trPr>
          <w:trHeight w:val="83"/>
        </w:trPr>
        <w:tc>
          <w:tcPr>
            <w:tcW w:w="5000" w:type="pct"/>
            <w:tcBorders>
              <w:top w:val="thinThickSmallGap" w:sz="24" w:space="0" w:color="auto"/>
              <w:left w:val="nil"/>
              <w:bottom w:val="nil"/>
              <w:right w:val="nil"/>
            </w:tcBorders>
          </w:tcPr>
          <w:p w:rsidR="00D74FCB" w:rsidRDefault="00D74FCB">
            <w:pPr>
              <w:spacing w:after="0" w:line="240" w:lineRule="auto"/>
              <w:rPr>
                <w:sz w:val="16"/>
                <w:szCs w:val="16"/>
                <w:lang w:eastAsia="en-US"/>
              </w:rPr>
            </w:pPr>
          </w:p>
        </w:tc>
      </w:tr>
    </w:tbl>
    <w:p w:rsidR="00D74FCB" w:rsidRDefault="00D74FCB" w:rsidP="00D74FCB">
      <w:pPr>
        <w:tabs>
          <w:tab w:val="left" w:pos="3960"/>
        </w:tabs>
        <w:spacing w:after="0" w:line="240" w:lineRule="auto"/>
        <w:jc w:val="center"/>
        <w:rPr>
          <w:rFonts w:ascii="Arial" w:hAnsi="Arial" w:cs="Arial"/>
          <w:b/>
          <w:bCs/>
          <w:sz w:val="32"/>
          <w:szCs w:val="32"/>
        </w:rPr>
      </w:pPr>
      <w:r>
        <w:rPr>
          <w:rFonts w:ascii="Arial" w:hAnsi="Arial" w:cs="Arial"/>
          <w:b/>
          <w:bCs/>
          <w:sz w:val="32"/>
          <w:szCs w:val="32"/>
        </w:rPr>
        <w:t xml:space="preserve">ПРОЕКТ РЕШЕНИЯ № </w:t>
      </w:r>
    </w:p>
    <w:p w:rsidR="00D74FCB" w:rsidRDefault="00D74FCB" w:rsidP="00D74FCB">
      <w:pPr>
        <w:tabs>
          <w:tab w:val="left" w:pos="3960"/>
        </w:tabs>
        <w:spacing w:after="0" w:line="240" w:lineRule="auto"/>
        <w:jc w:val="center"/>
        <w:rPr>
          <w:rFonts w:ascii="Arial" w:hAnsi="Arial" w:cs="Arial"/>
          <w:b/>
          <w:bCs/>
          <w:sz w:val="32"/>
          <w:szCs w:val="32"/>
          <w:lang w:eastAsia="en-US"/>
        </w:rPr>
      </w:pPr>
    </w:p>
    <w:tbl>
      <w:tblPr>
        <w:tblW w:w="0" w:type="auto"/>
        <w:tblBorders>
          <w:bottom w:val="single" w:sz="4" w:space="0" w:color="auto"/>
        </w:tblBorders>
        <w:tblLook w:val="04A0" w:firstRow="1" w:lastRow="0" w:firstColumn="1" w:lastColumn="0" w:noHBand="0" w:noVBand="1"/>
      </w:tblPr>
      <w:tblGrid>
        <w:gridCol w:w="3369"/>
        <w:gridCol w:w="3260"/>
        <w:gridCol w:w="2942"/>
      </w:tblGrid>
      <w:tr w:rsidR="00D74FCB" w:rsidTr="00D74FCB">
        <w:trPr>
          <w:trHeight w:val="85"/>
        </w:trPr>
        <w:tc>
          <w:tcPr>
            <w:tcW w:w="3369" w:type="dxa"/>
            <w:tcBorders>
              <w:top w:val="nil"/>
              <w:left w:val="nil"/>
              <w:bottom w:val="single" w:sz="4" w:space="0" w:color="auto"/>
              <w:right w:val="nil"/>
            </w:tcBorders>
          </w:tcPr>
          <w:p w:rsidR="00D74FCB" w:rsidRDefault="00D74FCB">
            <w:pPr>
              <w:tabs>
                <w:tab w:val="left" w:pos="3960"/>
              </w:tabs>
              <w:spacing w:after="0" w:line="240" w:lineRule="auto"/>
              <w:rPr>
                <w:rFonts w:ascii="Times New Roman" w:hAnsi="Times New Roman" w:cs="Times New Roman"/>
                <w:sz w:val="24"/>
                <w:szCs w:val="24"/>
              </w:rPr>
            </w:pPr>
          </w:p>
          <w:p w:rsidR="00D74FCB" w:rsidRDefault="00D74FCB">
            <w:pPr>
              <w:tabs>
                <w:tab w:val="left" w:pos="3960"/>
              </w:tabs>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rPr>
              <w:t xml:space="preserve">-й сессии </w:t>
            </w:r>
            <w:proofErr w:type="gramStart"/>
            <w:r>
              <w:rPr>
                <w:rFonts w:ascii="Times New Roman" w:hAnsi="Times New Roman" w:cs="Times New Roman"/>
                <w:sz w:val="24"/>
                <w:szCs w:val="24"/>
              </w:rPr>
              <w:t>от</w:t>
            </w:r>
            <w:proofErr w:type="gramEnd"/>
            <w:r>
              <w:rPr>
                <w:rFonts w:ascii="Times New Roman" w:hAnsi="Times New Roman" w:cs="Times New Roman"/>
                <w:sz w:val="24"/>
                <w:szCs w:val="24"/>
              </w:rPr>
              <w:t xml:space="preserve"> </w:t>
            </w:r>
          </w:p>
        </w:tc>
        <w:tc>
          <w:tcPr>
            <w:tcW w:w="3260" w:type="dxa"/>
            <w:tcBorders>
              <w:top w:val="nil"/>
              <w:left w:val="nil"/>
              <w:bottom w:val="nil"/>
              <w:right w:val="nil"/>
            </w:tcBorders>
          </w:tcPr>
          <w:p w:rsidR="00D74FCB" w:rsidRDefault="00D74FCB">
            <w:pPr>
              <w:tabs>
                <w:tab w:val="left" w:pos="396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г. Каргат</w:t>
            </w:r>
          </w:p>
          <w:p w:rsidR="00D74FCB" w:rsidRDefault="00D74FCB">
            <w:pPr>
              <w:tabs>
                <w:tab w:val="left" w:pos="3960"/>
              </w:tabs>
              <w:spacing w:after="0" w:line="240" w:lineRule="auto"/>
              <w:rPr>
                <w:rFonts w:ascii="Times New Roman" w:hAnsi="Times New Roman" w:cs="Times New Roman"/>
                <w:sz w:val="24"/>
                <w:szCs w:val="24"/>
                <w:u w:val="single"/>
                <w:lang w:eastAsia="en-US"/>
              </w:rPr>
            </w:pPr>
          </w:p>
        </w:tc>
        <w:tc>
          <w:tcPr>
            <w:tcW w:w="2942" w:type="dxa"/>
            <w:tcBorders>
              <w:top w:val="nil"/>
              <w:left w:val="nil"/>
              <w:bottom w:val="single" w:sz="4" w:space="0" w:color="auto"/>
              <w:right w:val="nil"/>
            </w:tcBorders>
          </w:tcPr>
          <w:p w:rsidR="00D74FCB" w:rsidRDefault="00D74FCB">
            <w:pPr>
              <w:tabs>
                <w:tab w:val="left" w:pos="3960"/>
              </w:tabs>
              <w:spacing w:after="0" w:line="240" w:lineRule="auto"/>
              <w:jc w:val="center"/>
              <w:rPr>
                <w:rFonts w:ascii="Times New Roman" w:hAnsi="Times New Roman" w:cs="Times New Roman"/>
                <w:sz w:val="24"/>
                <w:szCs w:val="24"/>
              </w:rPr>
            </w:pPr>
          </w:p>
          <w:p w:rsidR="00D74FCB" w:rsidRDefault="00D74FCB">
            <w:pPr>
              <w:tabs>
                <w:tab w:val="left" w:pos="3960"/>
              </w:tabs>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rPr>
              <w:t>5-го созыва</w:t>
            </w:r>
          </w:p>
        </w:tc>
      </w:tr>
    </w:tbl>
    <w:p w:rsidR="00D74FCB" w:rsidRDefault="00D74FCB" w:rsidP="00D74FCB">
      <w:pPr>
        <w:widowControl w:val="0"/>
        <w:autoSpaceDE w:val="0"/>
        <w:autoSpaceDN w:val="0"/>
        <w:adjustRightInd w:val="0"/>
        <w:spacing w:after="0" w:line="240" w:lineRule="auto"/>
        <w:rPr>
          <w:rFonts w:ascii="Times New Roman" w:hAnsi="Times New Roman" w:cs="Times New Roman"/>
          <w:color w:val="000000"/>
          <w:sz w:val="24"/>
          <w:szCs w:val="24"/>
        </w:rPr>
      </w:pPr>
    </w:p>
    <w:p w:rsidR="00D74FCB" w:rsidRDefault="00D74FCB" w:rsidP="00D74FCB">
      <w:pPr>
        <w:widowControl w:val="0"/>
        <w:autoSpaceDE w:val="0"/>
        <w:autoSpaceDN w:val="0"/>
        <w:adjustRightInd w:val="0"/>
        <w:spacing w:after="0" w:line="240" w:lineRule="auto"/>
        <w:rPr>
          <w:rFonts w:ascii="Times New Roman" w:hAnsi="Times New Roman" w:cs="Times New Roman"/>
          <w:color w:val="000000"/>
          <w:sz w:val="24"/>
          <w:szCs w:val="24"/>
        </w:rPr>
      </w:pPr>
    </w:p>
    <w:p w:rsidR="00D74FCB" w:rsidRDefault="00D74FCB" w:rsidP="00D74FCB">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Об утверждении программы </w:t>
      </w:r>
    </w:p>
    <w:p w:rsidR="00D74FCB" w:rsidRDefault="00D74FCB" w:rsidP="00D74FCB">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«Комплексное развитие систем транспортной инфраструктуры города Каргата Каргатского района Новосибирской области на 2019 -2023 гг. и с перспективой до 2032 года»</w:t>
      </w:r>
    </w:p>
    <w:p w:rsidR="00D74FCB" w:rsidRDefault="00D74FCB" w:rsidP="00D74FCB">
      <w:pPr>
        <w:widowControl w:val="0"/>
        <w:autoSpaceDE w:val="0"/>
        <w:autoSpaceDN w:val="0"/>
        <w:adjustRightInd w:val="0"/>
        <w:spacing w:after="0" w:line="240" w:lineRule="auto"/>
        <w:rPr>
          <w:rFonts w:ascii="Times New Roman" w:hAnsi="Times New Roman" w:cs="Times New Roman"/>
          <w:color w:val="000000"/>
          <w:sz w:val="24"/>
          <w:szCs w:val="24"/>
        </w:rPr>
      </w:pPr>
    </w:p>
    <w:p w:rsidR="00D74FCB" w:rsidRDefault="00D74FCB" w:rsidP="00D74FCB">
      <w:pPr>
        <w:widowControl w:val="0"/>
        <w:autoSpaceDE w:val="0"/>
        <w:autoSpaceDN w:val="0"/>
        <w:adjustRightInd w:val="0"/>
        <w:spacing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 xml:space="preserve">В целях регулирования вопросов в сфере транспортной инфраструктуры города Каргата, руководствуясь  статьей 14 Федерального Закона от 06.10.2003 № 131-ФЗ «Об общих принципах организации местного самоуправления в Российской Федерации», </w:t>
      </w:r>
      <w:r>
        <w:rPr>
          <w:rFonts w:ascii="Times New Roman" w:hAnsi="Times New Roman" w:cs="Times New Roman"/>
          <w:sz w:val="24"/>
          <w:szCs w:val="24"/>
        </w:rPr>
        <w:t xml:space="preserve">Градостроительным кодексом РФ, Постановлением Правительства РФ от 25 декабря 2015 г. N 1440 "Об утверждении требований к программам комплексного развития транспортной инфраструктуры поселений, городских округов", Совет депутатов города Каргата Каргатского района Новосибирской области </w:t>
      </w:r>
      <w:proofErr w:type="gramEnd"/>
    </w:p>
    <w:p w:rsidR="00D74FCB" w:rsidRDefault="00D74FCB" w:rsidP="00D74FCB">
      <w:pPr>
        <w:pStyle w:val="ConsPlusNormal"/>
        <w:spacing w:before="220"/>
        <w:jc w:val="both"/>
        <w:rPr>
          <w:rFonts w:ascii="Times New Roman" w:hAnsi="Times New Roman" w:cs="Times New Roman"/>
          <w:color w:val="000000"/>
          <w:sz w:val="24"/>
          <w:szCs w:val="24"/>
        </w:rPr>
      </w:pPr>
      <w:r>
        <w:rPr>
          <w:rFonts w:ascii="Times New Roman" w:hAnsi="Times New Roman" w:cs="Times New Roman"/>
          <w:color w:val="000000"/>
          <w:sz w:val="24"/>
          <w:szCs w:val="24"/>
        </w:rPr>
        <w:t>РЕШИЛ:</w:t>
      </w:r>
    </w:p>
    <w:p w:rsidR="00D74FCB" w:rsidRDefault="00D74FCB" w:rsidP="00D74FCB">
      <w:pPr>
        <w:pStyle w:val="ConsPlusNormal"/>
        <w:jc w:val="both"/>
        <w:rPr>
          <w:rFonts w:ascii="Times New Roman" w:hAnsi="Times New Roman" w:cs="Times New Roman"/>
          <w:sz w:val="24"/>
          <w:szCs w:val="24"/>
        </w:rPr>
      </w:pPr>
      <w:r>
        <w:rPr>
          <w:rFonts w:ascii="Times New Roman" w:hAnsi="Times New Roman" w:cs="Times New Roman"/>
          <w:color w:val="000000"/>
          <w:sz w:val="24"/>
          <w:szCs w:val="24"/>
        </w:rPr>
        <w:br/>
        <w:t xml:space="preserve">1. </w:t>
      </w:r>
      <w:r>
        <w:rPr>
          <w:rFonts w:ascii="Times New Roman" w:hAnsi="Times New Roman" w:cs="Times New Roman"/>
          <w:sz w:val="24"/>
          <w:szCs w:val="24"/>
        </w:rPr>
        <w:t xml:space="preserve">Утвердить муниципальную программу "Комплексное развитие систем транспортной  инфраструктуры города Каргата Каргатского района Новосибирской области на 2019 - 2023 </w:t>
      </w:r>
      <w:proofErr w:type="spellStart"/>
      <w:r>
        <w:rPr>
          <w:rFonts w:ascii="Times New Roman" w:hAnsi="Times New Roman" w:cs="Times New Roman"/>
          <w:sz w:val="24"/>
          <w:szCs w:val="24"/>
        </w:rPr>
        <w:t>г.г</w:t>
      </w:r>
      <w:proofErr w:type="spellEnd"/>
      <w:r>
        <w:rPr>
          <w:rFonts w:ascii="Times New Roman" w:hAnsi="Times New Roman" w:cs="Times New Roman"/>
          <w:sz w:val="24"/>
          <w:szCs w:val="24"/>
        </w:rPr>
        <w:t>. и  с перспективой до 2032» в соответствии с приложением.</w:t>
      </w:r>
    </w:p>
    <w:p w:rsidR="00D74FCB" w:rsidRDefault="00D74FCB" w:rsidP="00D74FCB">
      <w:pPr>
        <w:widowControl w:val="0"/>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color w:val="000000"/>
          <w:sz w:val="24"/>
          <w:szCs w:val="24"/>
        </w:rPr>
        <w:t xml:space="preserve">2. </w:t>
      </w:r>
      <w:r>
        <w:rPr>
          <w:rFonts w:ascii="Times New Roman" w:eastAsia="Times New Roman" w:hAnsi="Times New Roman" w:cs="Times New Roman"/>
          <w:sz w:val="24"/>
          <w:szCs w:val="24"/>
        </w:rPr>
        <w:t xml:space="preserve"> Опубликовать решение  в средствах массовой информации  и разместить  на официальном сайте администрации города Каргата    в    информационно-телекоммуникационной сети «Интернет».</w:t>
      </w:r>
    </w:p>
    <w:p w:rsidR="00D74FCB" w:rsidRDefault="00D74FCB" w:rsidP="00D74FCB">
      <w:pPr>
        <w:widowControl w:val="0"/>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Решение вступает  в силу после официального опубликования. </w:t>
      </w:r>
    </w:p>
    <w:p w:rsidR="00D74FCB" w:rsidRDefault="00D74FCB" w:rsidP="00D74FCB">
      <w:pPr>
        <w:widowControl w:val="0"/>
        <w:autoSpaceDE w:val="0"/>
        <w:autoSpaceDN w:val="0"/>
        <w:adjustRightInd w:val="0"/>
        <w:spacing w:after="0" w:line="240" w:lineRule="auto"/>
        <w:jc w:val="both"/>
        <w:rPr>
          <w:rFonts w:ascii="Times New Roman" w:eastAsia="Times New Roman" w:hAnsi="Times New Roman" w:cs="Times New Roman"/>
          <w:sz w:val="24"/>
          <w:szCs w:val="24"/>
        </w:rPr>
      </w:pPr>
    </w:p>
    <w:p w:rsidR="00D74FCB" w:rsidRDefault="00D74FCB" w:rsidP="00D74FCB">
      <w:pPr>
        <w:spacing w:after="0" w:line="240" w:lineRule="auto"/>
        <w:jc w:val="both"/>
        <w:rPr>
          <w:rFonts w:ascii="Times New Roman" w:hAnsi="Times New Roman"/>
          <w:sz w:val="24"/>
          <w:szCs w:val="24"/>
        </w:rPr>
      </w:pPr>
      <w:r>
        <w:rPr>
          <w:rFonts w:ascii="Times New Roman" w:hAnsi="Times New Roman"/>
          <w:sz w:val="24"/>
          <w:szCs w:val="24"/>
        </w:rPr>
        <w:t>Глава  Города Каргата                                            Председатель Совета депутатов</w:t>
      </w:r>
    </w:p>
    <w:p w:rsidR="00D74FCB" w:rsidRDefault="00D74FCB" w:rsidP="00D74FCB">
      <w:pPr>
        <w:spacing w:after="0" w:line="240" w:lineRule="auto"/>
        <w:jc w:val="both"/>
        <w:rPr>
          <w:rFonts w:ascii="Times New Roman" w:hAnsi="Times New Roman"/>
          <w:sz w:val="24"/>
          <w:szCs w:val="24"/>
        </w:rPr>
      </w:pPr>
      <w:r>
        <w:rPr>
          <w:rFonts w:ascii="Times New Roman" w:hAnsi="Times New Roman"/>
          <w:sz w:val="24"/>
          <w:szCs w:val="24"/>
        </w:rPr>
        <w:t>Каргатского района                                                Города Каргата</w:t>
      </w:r>
    </w:p>
    <w:p w:rsidR="00D74FCB" w:rsidRDefault="00D74FCB" w:rsidP="00D74FCB">
      <w:pPr>
        <w:spacing w:after="0" w:line="240" w:lineRule="auto"/>
        <w:jc w:val="both"/>
        <w:rPr>
          <w:rFonts w:ascii="Times New Roman" w:hAnsi="Times New Roman"/>
          <w:sz w:val="24"/>
          <w:szCs w:val="24"/>
        </w:rPr>
      </w:pPr>
      <w:r>
        <w:rPr>
          <w:rFonts w:ascii="Times New Roman" w:hAnsi="Times New Roman"/>
          <w:sz w:val="24"/>
          <w:szCs w:val="24"/>
        </w:rPr>
        <w:t>Новосибирской области                                         Каргатского района</w:t>
      </w:r>
    </w:p>
    <w:p w:rsidR="00D74FCB" w:rsidRDefault="00D74FCB" w:rsidP="00D74FCB">
      <w:pPr>
        <w:spacing w:after="0" w:line="240" w:lineRule="auto"/>
        <w:jc w:val="both"/>
        <w:rPr>
          <w:rFonts w:ascii="Times New Roman" w:hAnsi="Times New Roman"/>
          <w:sz w:val="24"/>
          <w:szCs w:val="24"/>
        </w:rPr>
      </w:pPr>
      <w:r>
        <w:rPr>
          <w:rFonts w:ascii="Times New Roman" w:hAnsi="Times New Roman"/>
          <w:sz w:val="24"/>
          <w:szCs w:val="24"/>
        </w:rPr>
        <w:t xml:space="preserve">                                                                                   Новосибирской области</w:t>
      </w:r>
    </w:p>
    <w:p w:rsidR="00D74FCB" w:rsidRDefault="00D74FCB" w:rsidP="00D74FCB">
      <w:pPr>
        <w:spacing w:after="0" w:line="240" w:lineRule="auto"/>
        <w:jc w:val="right"/>
        <w:rPr>
          <w:rFonts w:ascii="Times New Roman" w:hAnsi="Times New Roman"/>
          <w:sz w:val="24"/>
          <w:szCs w:val="24"/>
        </w:rPr>
      </w:pPr>
    </w:p>
    <w:p w:rsidR="00D74FCB" w:rsidRDefault="00D74FCB" w:rsidP="00D74FCB">
      <w:pPr>
        <w:spacing w:after="0" w:line="240" w:lineRule="auto"/>
        <w:jc w:val="right"/>
        <w:rPr>
          <w:rFonts w:ascii="Times New Roman" w:hAnsi="Times New Roman"/>
          <w:sz w:val="24"/>
          <w:szCs w:val="24"/>
        </w:rPr>
      </w:pPr>
    </w:p>
    <w:p w:rsidR="00D74FCB" w:rsidRDefault="00D74FCB" w:rsidP="00D74FCB">
      <w:pPr>
        <w:spacing w:after="0" w:line="240" w:lineRule="auto"/>
        <w:rPr>
          <w:rFonts w:ascii="Times New Roman" w:hAnsi="Times New Roman"/>
          <w:sz w:val="24"/>
          <w:szCs w:val="24"/>
        </w:rPr>
      </w:pPr>
      <w:proofErr w:type="spellStart"/>
      <w:r>
        <w:rPr>
          <w:rFonts w:ascii="Times New Roman" w:hAnsi="Times New Roman"/>
          <w:sz w:val="24"/>
          <w:szCs w:val="24"/>
        </w:rPr>
        <w:t>В.В.Пономаренко</w:t>
      </w:r>
      <w:proofErr w:type="spellEnd"/>
      <w:r>
        <w:rPr>
          <w:rFonts w:ascii="Times New Roman" w:hAnsi="Times New Roman"/>
          <w:sz w:val="24"/>
          <w:szCs w:val="24"/>
        </w:rPr>
        <w:t xml:space="preserve">                                                                              А.Г. </w:t>
      </w:r>
      <w:proofErr w:type="spellStart"/>
      <w:r>
        <w:rPr>
          <w:rFonts w:ascii="Times New Roman" w:hAnsi="Times New Roman"/>
          <w:sz w:val="24"/>
          <w:szCs w:val="24"/>
        </w:rPr>
        <w:t>Чубко</w:t>
      </w:r>
      <w:proofErr w:type="spellEnd"/>
    </w:p>
    <w:p w:rsidR="00D74FCB" w:rsidRDefault="00D74FCB" w:rsidP="00D74FCB">
      <w:pPr>
        <w:widowControl w:val="0"/>
        <w:autoSpaceDE w:val="0"/>
        <w:autoSpaceDN w:val="0"/>
        <w:adjustRightInd w:val="0"/>
        <w:spacing w:after="0" w:line="240" w:lineRule="auto"/>
        <w:jc w:val="both"/>
        <w:rPr>
          <w:rFonts w:ascii="Times New Roman" w:eastAsia="Times New Roman" w:hAnsi="Times New Roman" w:cs="Times New Roman"/>
          <w:sz w:val="24"/>
          <w:szCs w:val="24"/>
        </w:rPr>
      </w:pPr>
    </w:p>
    <w:p w:rsidR="00D74FCB" w:rsidRDefault="00D74FCB" w:rsidP="00D74FCB">
      <w:pPr>
        <w:pStyle w:val="a4"/>
        <w:spacing w:before="0" w:beforeAutospacing="0" w:after="0" w:afterAutospacing="0"/>
        <w:jc w:val="both"/>
        <w:rPr>
          <w:color w:val="000000"/>
        </w:rPr>
      </w:pPr>
    </w:p>
    <w:p w:rsidR="00D74FCB" w:rsidRDefault="00D74FCB" w:rsidP="00D74FCB">
      <w:pPr>
        <w:pStyle w:val="a4"/>
        <w:spacing w:before="0" w:beforeAutospacing="0" w:after="0" w:afterAutospacing="0"/>
        <w:jc w:val="both"/>
        <w:rPr>
          <w:color w:val="000000"/>
        </w:rPr>
      </w:pPr>
    </w:p>
    <w:p w:rsidR="00D74FCB" w:rsidRDefault="00D74FCB" w:rsidP="00D74FCB"/>
    <w:p w:rsidR="00D74FCB" w:rsidRDefault="00D74FCB" w:rsidP="00D74FCB"/>
    <w:p w:rsidR="00D74FCB" w:rsidRDefault="00D74FCB" w:rsidP="00D74FCB"/>
    <w:p w:rsidR="00D74FCB" w:rsidRDefault="00D74FCB" w:rsidP="00D74FCB"/>
    <w:p w:rsidR="00D74FCB" w:rsidRDefault="00D74FCB" w:rsidP="00D74FCB"/>
    <w:p w:rsidR="00D74FCB" w:rsidRDefault="00D74FCB" w:rsidP="00D74FCB"/>
    <w:p w:rsidR="00D74FCB" w:rsidRDefault="00D74FCB" w:rsidP="00D74FCB"/>
    <w:p w:rsidR="00AD0067" w:rsidRDefault="00AD0067" w:rsidP="001325B8">
      <w:pPr>
        <w:pStyle w:val="a4"/>
        <w:spacing w:before="0" w:beforeAutospacing="0" w:after="0" w:afterAutospacing="0"/>
        <w:jc w:val="both"/>
        <w:rPr>
          <w:color w:val="000000"/>
          <w:sz w:val="22"/>
          <w:szCs w:val="22"/>
        </w:rPr>
      </w:pPr>
    </w:p>
    <w:p w:rsidR="00AD0067" w:rsidRDefault="00AD0067" w:rsidP="001325B8">
      <w:pPr>
        <w:pStyle w:val="a4"/>
        <w:spacing w:before="0" w:beforeAutospacing="0" w:after="0" w:afterAutospacing="0"/>
        <w:jc w:val="both"/>
        <w:rPr>
          <w:color w:val="000000"/>
          <w:sz w:val="22"/>
          <w:szCs w:val="22"/>
        </w:rPr>
      </w:pPr>
    </w:p>
    <w:p w:rsidR="001325B8" w:rsidRDefault="001325B8" w:rsidP="005D7814">
      <w:pPr>
        <w:autoSpaceDE w:val="0"/>
        <w:autoSpaceDN w:val="0"/>
        <w:adjustRightInd w:val="0"/>
        <w:spacing w:after="0" w:line="240" w:lineRule="auto"/>
        <w:jc w:val="both"/>
        <w:rPr>
          <w:rFonts w:ascii="Arial" w:hAnsi="Arial" w:cs="Arial"/>
          <w:sz w:val="20"/>
          <w:szCs w:val="20"/>
        </w:rPr>
      </w:pPr>
    </w:p>
    <w:p w:rsidR="001325B8" w:rsidRDefault="001325B8" w:rsidP="005D7814">
      <w:pPr>
        <w:autoSpaceDE w:val="0"/>
        <w:autoSpaceDN w:val="0"/>
        <w:adjustRightInd w:val="0"/>
        <w:spacing w:after="0" w:line="240" w:lineRule="auto"/>
        <w:jc w:val="both"/>
        <w:rPr>
          <w:rFonts w:ascii="Arial" w:hAnsi="Arial" w:cs="Arial"/>
          <w:sz w:val="20"/>
          <w:szCs w:val="20"/>
        </w:rPr>
      </w:pPr>
    </w:p>
    <w:p w:rsidR="00AD0067" w:rsidRPr="00AD0067" w:rsidRDefault="00AD0067" w:rsidP="00AD0067">
      <w:pPr>
        <w:shd w:val="clear" w:color="auto" w:fill="FFFFFF"/>
        <w:jc w:val="right"/>
        <w:outlineLvl w:val="2"/>
        <w:rPr>
          <w:rFonts w:ascii="Times New Roman" w:hAnsi="Times New Roman" w:cs="Times New Roman"/>
          <w:bCs/>
          <w:color w:val="000000"/>
        </w:rPr>
      </w:pPr>
      <w:r w:rsidRPr="00AD0067">
        <w:rPr>
          <w:rFonts w:ascii="Times New Roman" w:hAnsi="Times New Roman" w:cs="Times New Roman"/>
          <w:bCs/>
          <w:color w:val="000000"/>
        </w:rPr>
        <w:t xml:space="preserve">Приложение №1 </w:t>
      </w:r>
    </w:p>
    <w:p w:rsidR="00AD0067" w:rsidRPr="00AD0067" w:rsidRDefault="00AD0067" w:rsidP="00AD0067">
      <w:pPr>
        <w:shd w:val="clear" w:color="auto" w:fill="FFFFFF"/>
        <w:jc w:val="right"/>
        <w:outlineLvl w:val="2"/>
        <w:rPr>
          <w:rFonts w:ascii="Times New Roman" w:hAnsi="Times New Roman" w:cs="Times New Roman"/>
          <w:bCs/>
          <w:color w:val="000000"/>
        </w:rPr>
      </w:pPr>
      <w:r w:rsidRPr="00AD0067">
        <w:rPr>
          <w:rFonts w:ascii="Times New Roman" w:hAnsi="Times New Roman" w:cs="Times New Roman"/>
          <w:bCs/>
          <w:color w:val="000000"/>
        </w:rPr>
        <w:t xml:space="preserve">к </w:t>
      </w:r>
      <w:r w:rsidR="00D74FCB">
        <w:rPr>
          <w:rFonts w:ascii="Times New Roman" w:hAnsi="Times New Roman" w:cs="Times New Roman"/>
          <w:bCs/>
          <w:color w:val="000000"/>
        </w:rPr>
        <w:t xml:space="preserve">решению Совета депутатов </w:t>
      </w:r>
      <w:bookmarkStart w:id="0" w:name="_GoBack"/>
      <w:bookmarkEnd w:id="0"/>
      <w:r w:rsidRPr="00AD0067">
        <w:rPr>
          <w:rFonts w:ascii="Times New Roman" w:hAnsi="Times New Roman" w:cs="Times New Roman"/>
          <w:bCs/>
          <w:color w:val="000000"/>
        </w:rPr>
        <w:t xml:space="preserve"> города Каргата</w:t>
      </w:r>
    </w:p>
    <w:p w:rsidR="00AD0067" w:rsidRPr="00AD0067" w:rsidRDefault="00AD0067" w:rsidP="00AD0067">
      <w:pPr>
        <w:shd w:val="clear" w:color="auto" w:fill="FFFFFF"/>
        <w:jc w:val="right"/>
        <w:outlineLvl w:val="2"/>
        <w:rPr>
          <w:rFonts w:ascii="Times New Roman" w:hAnsi="Times New Roman" w:cs="Times New Roman"/>
          <w:bCs/>
          <w:color w:val="000000"/>
        </w:rPr>
      </w:pPr>
      <w:r w:rsidRPr="00AD0067">
        <w:rPr>
          <w:rFonts w:ascii="Times New Roman" w:hAnsi="Times New Roman" w:cs="Times New Roman"/>
          <w:bCs/>
          <w:color w:val="000000"/>
        </w:rPr>
        <w:t>Каргатского района Новосибирской области</w:t>
      </w:r>
    </w:p>
    <w:p w:rsidR="00AD0067" w:rsidRPr="00AD0067" w:rsidRDefault="00AD0067" w:rsidP="00AD0067">
      <w:pPr>
        <w:shd w:val="clear" w:color="auto" w:fill="FFFFFF"/>
        <w:jc w:val="right"/>
        <w:outlineLvl w:val="2"/>
        <w:rPr>
          <w:rFonts w:ascii="Times New Roman" w:hAnsi="Times New Roman" w:cs="Times New Roman"/>
          <w:bCs/>
          <w:color w:val="000000"/>
        </w:rPr>
      </w:pPr>
      <w:r w:rsidRPr="00AD0067">
        <w:rPr>
          <w:rFonts w:ascii="Times New Roman" w:hAnsi="Times New Roman" w:cs="Times New Roman"/>
          <w:bCs/>
          <w:color w:val="000000"/>
        </w:rPr>
        <w:t>от «___» ___________ 2019г. № ______</w:t>
      </w:r>
    </w:p>
    <w:p w:rsidR="00AD0067" w:rsidRPr="00AD0067" w:rsidRDefault="00AD0067" w:rsidP="00AD0067">
      <w:pPr>
        <w:shd w:val="clear" w:color="auto" w:fill="FFFFFF"/>
        <w:spacing w:line="240" w:lineRule="atLeast"/>
        <w:jc w:val="center"/>
        <w:rPr>
          <w:rFonts w:ascii="Times New Roman" w:hAnsi="Times New Roman" w:cs="Times New Roman"/>
          <w:b/>
          <w:color w:val="000000"/>
        </w:rPr>
      </w:pPr>
    </w:p>
    <w:p w:rsidR="00AD0067" w:rsidRPr="00AD0067" w:rsidRDefault="00AD0067" w:rsidP="00AD0067">
      <w:pPr>
        <w:shd w:val="clear" w:color="auto" w:fill="FFFFFF"/>
        <w:spacing w:line="240" w:lineRule="atLeast"/>
        <w:jc w:val="center"/>
        <w:rPr>
          <w:rFonts w:ascii="Times New Roman" w:hAnsi="Times New Roman" w:cs="Times New Roman"/>
          <w:b/>
          <w:color w:val="000000"/>
        </w:rPr>
      </w:pPr>
    </w:p>
    <w:p w:rsidR="00AD0067" w:rsidRPr="00AD0067" w:rsidRDefault="00AD0067" w:rsidP="00AD0067">
      <w:pPr>
        <w:shd w:val="clear" w:color="auto" w:fill="FFFFFF"/>
        <w:spacing w:line="240" w:lineRule="atLeast"/>
        <w:jc w:val="center"/>
        <w:rPr>
          <w:rFonts w:ascii="Times New Roman" w:hAnsi="Times New Roman" w:cs="Times New Roman"/>
          <w:b/>
          <w:color w:val="000000"/>
        </w:rPr>
      </w:pPr>
    </w:p>
    <w:p w:rsidR="00AD0067" w:rsidRPr="00AD0067" w:rsidRDefault="00AD0067" w:rsidP="00AD0067">
      <w:pPr>
        <w:shd w:val="clear" w:color="auto" w:fill="FFFFFF"/>
        <w:spacing w:line="240" w:lineRule="atLeast"/>
        <w:jc w:val="center"/>
        <w:rPr>
          <w:rFonts w:ascii="Times New Roman" w:hAnsi="Times New Roman" w:cs="Times New Roman"/>
          <w:b/>
          <w:color w:val="000000"/>
        </w:rPr>
      </w:pPr>
    </w:p>
    <w:p w:rsidR="00AD0067" w:rsidRPr="00AD0067" w:rsidRDefault="00AD0067" w:rsidP="00AD0067">
      <w:pPr>
        <w:shd w:val="clear" w:color="auto" w:fill="FFFFFF"/>
        <w:spacing w:line="240" w:lineRule="atLeast"/>
        <w:jc w:val="center"/>
        <w:rPr>
          <w:rFonts w:ascii="Times New Roman" w:hAnsi="Times New Roman" w:cs="Times New Roman"/>
          <w:b/>
          <w:color w:val="000000"/>
        </w:rPr>
      </w:pPr>
    </w:p>
    <w:p w:rsidR="00AD0067" w:rsidRPr="00AD0067" w:rsidRDefault="00AD0067" w:rsidP="00AD0067">
      <w:pPr>
        <w:shd w:val="clear" w:color="auto" w:fill="FFFFFF"/>
        <w:spacing w:line="240" w:lineRule="atLeast"/>
        <w:jc w:val="center"/>
        <w:rPr>
          <w:rFonts w:ascii="Times New Roman" w:hAnsi="Times New Roman" w:cs="Times New Roman"/>
          <w:b/>
          <w:color w:val="000000"/>
        </w:rPr>
      </w:pPr>
    </w:p>
    <w:p w:rsidR="00AD0067" w:rsidRPr="00AD0067" w:rsidRDefault="00AD0067" w:rsidP="00AD0067">
      <w:pPr>
        <w:shd w:val="clear" w:color="auto" w:fill="FFFFFF"/>
        <w:spacing w:line="240" w:lineRule="atLeast"/>
        <w:jc w:val="center"/>
        <w:rPr>
          <w:rFonts w:ascii="Times New Roman" w:hAnsi="Times New Roman" w:cs="Times New Roman"/>
          <w:b/>
          <w:color w:val="000000"/>
          <w:sz w:val="32"/>
          <w:szCs w:val="32"/>
        </w:rPr>
      </w:pPr>
      <w:r w:rsidRPr="00AD0067">
        <w:rPr>
          <w:rFonts w:ascii="Times New Roman" w:hAnsi="Times New Roman" w:cs="Times New Roman"/>
          <w:b/>
          <w:color w:val="000000"/>
          <w:sz w:val="32"/>
          <w:szCs w:val="32"/>
        </w:rPr>
        <w:t>ПРОГРАММА</w:t>
      </w:r>
    </w:p>
    <w:p w:rsidR="00AD0067" w:rsidRPr="00AD0067" w:rsidRDefault="00AD0067" w:rsidP="00AD0067">
      <w:pPr>
        <w:shd w:val="clear" w:color="auto" w:fill="FFFFFF"/>
        <w:spacing w:line="240" w:lineRule="atLeast"/>
        <w:ind w:hanging="180"/>
        <w:jc w:val="center"/>
        <w:rPr>
          <w:rFonts w:ascii="Times New Roman" w:hAnsi="Times New Roman" w:cs="Times New Roman"/>
          <w:b/>
          <w:sz w:val="32"/>
          <w:szCs w:val="32"/>
        </w:rPr>
      </w:pPr>
      <w:r w:rsidRPr="00AD0067">
        <w:rPr>
          <w:rFonts w:ascii="Times New Roman" w:hAnsi="Times New Roman" w:cs="Times New Roman"/>
          <w:b/>
          <w:color w:val="000000"/>
          <w:sz w:val="32"/>
          <w:szCs w:val="32"/>
        </w:rPr>
        <w:t xml:space="preserve"> «</w:t>
      </w:r>
      <w:r w:rsidRPr="00AD0067">
        <w:rPr>
          <w:rFonts w:ascii="Times New Roman" w:hAnsi="Times New Roman" w:cs="Times New Roman"/>
          <w:b/>
          <w:sz w:val="32"/>
          <w:szCs w:val="32"/>
        </w:rPr>
        <w:t xml:space="preserve">Комплексное развитие систем транспортной  инфраструктуры </w:t>
      </w:r>
    </w:p>
    <w:p w:rsidR="00AD0067" w:rsidRPr="00AD0067" w:rsidRDefault="00AD0067" w:rsidP="00AD0067">
      <w:pPr>
        <w:shd w:val="clear" w:color="auto" w:fill="FFFFFF"/>
        <w:spacing w:line="240" w:lineRule="atLeast"/>
        <w:ind w:hanging="180"/>
        <w:jc w:val="center"/>
        <w:rPr>
          <w:rFonts w:ascii="Times New Roman" w:hAnsi="Times New Roman" w:cs="Times New Roman"/>
          <w:b/>
          <w:color w:val="000000"/>
          <w:sz w:val="32"/>
          <w:szCs w:val="32"/>
        </w:rPr>
      </w:pPr>
      <w:r w:rsidRPr="00AD0067">
        <w:rPr>
          <w:rFonts w:ascii="Times New Roman" w:hAnsi="Times New Roman" w:cs="Times New Roman"/>
          <w:b/>
          <w:sz w:val="32"/>
          <w:szCs w:val="32"/>
        </w:rPr>
        <w:t>города Каргата Каргатского района Новосибирской области на 2019 - 2023 гг. и с перспективой до  2032 года</w:t>
      </w:r>
      <w:r w:rsidRPr="00AD0067">
        <w:rPr>
          <w:rFonts w:ascii="Times New Roman" w:hAnsi="Times New Roman" w:cs="Times New Roman"/>
          <w:b/>
          <w:color w:val="000000"/>
          <w:sz w:val="32"/>
          <w:szCs w:val="32"/>
        </w:rPr>
        <w:t>»</w:t>
      </w:r>
    </w:p>
    <w:p w:rsidR="00AD0067" w:rsidRDefault="00AD0067" w:rsidP="00AD0067">
      <w:pPr>
        <w:rPr>
          <w:rFonts w:ascii="Times New Roman" w:hAnsi="Times New Roman" w:cs="Times New Roman"/>
        </w:rPr>
      </w:pPr>
    </w:p>
    <w:p w:rsidR="00AD0067" w:rsidRDefault="00AD0067" w:rsidP="00AD0067">
      <w:pPr>
        <w:rPr>
          <w:rFonts w:ascii="Times New Roman" w:hAnsi="Times New Roman" w:cs="Times New Roman"/>
        </w:rPr>
      </w:pPr>
    </w:p>
    <w:p w:rsidR="00AD0067" w:rsidRDefault="00AD0067" w:rsidP="00AD0067">
      <w:pPr>
        <w:rPr>
          <w:rFonts w:ascii="Times New Roman" w:hAnsi="Times New Roman" w:cs="Times New Roman"/>
        </w:rPr>
      </w:pPr>
    </w:p>
    <w:p w:rsidR="00AD0067" w:rsidRDefault="00AD0067" w:rsidP="00AD0067">
      <w:pPr>
        <w:rPr>
          <w:rFonts w:ascii="Times New Roman" w:hAnsi="Times New Roman" w:cs="Times New Roman"/>
        </w:rPr>
      </w:pPr>
    </w:p>
    <w:p w:rsidR="00AD0067" w:rsidRDefault="00AD0067" w:rsidP="00AD0067">
      <w:pPr>
        <w:rPr>
          <w:rFonts w:ascii="Times New Roman" w:hAnsi="Times New Roman" w:cs="Times New Roman"/>
        </w:rPr>
      </w:pPr>
    </w:p>
    <w:p w:rsidR="00AD0067" w:rsidRDefault="00AD0067" w:rsidP="00AD0067">
      <w:pPr>
        <w:rPr>
          <w:rFonts w:ascii="Times New Roman" w:hAnsi="Times New Roman" w:cs="Times New Roman"/>
        </w:rPr>
      </w:pPr>
    </w:p>
    <w:p w:rsidR="00AD0067" w:rsidRDefault="00AD0067" w:rsidP="00AD0067">
      <w:pPr>
        <w:rPr>
          <w:rFonts w:ascii="Times New Roman" w:hAnsi="Times New Roman" w:cs="Times New Roman"/>
        </w:rPr>
      </w:pPr>
    </w:p>
    <w:p w:rsidR="00AD0067" w:rsidRDefault="00AD0067" w:rsidP="00AD0067">
      <w:pPr>
        <w:rPr>
          <w:rFonts w:ascii="Times New Roman" w:hAnsi="Times New Roman" w:cs="Times New Roman"/>
        </w:rPr>
      </w:pPr>
    </w:p>
    <w:p w:rsidR="00AD0067" w:rsidRDefault="00AD0067" w:rsidP="00AD0067">
      <w:pPr>
        <w:rPr>
          <w:rFonts w:ascii="Times New Roman" w:hAnsi="Times New Roman" w:cs="Times New Roman"/>
        </w:rPr>
      </w:pPr>
    </w:p>
    <w:p w:rsidR="00AD0067" w:rsidRDefault="00AD0067" w:rsidP="00AD0067">
      <w:pPr>
        <w:rPr>
          <w:rFonts w:ascii="Times New Roman" w:hAnsi="Times New Roman" w:cs="Times New Roman"/>
        </w:rPr>
      </w:pPr>
    </w:p>
    <w:p w:rsidR="00AD0067" w:rsidRDefault="00AD0067" w:rsidP="00AD0067">
      <w:pPr>
        <w:rPr>
          <w:rFonts w:ascii="Times New Roman" w:hAnsi="Times New Roman" w:cs="Times New Roman"/>
        </w:rPr>
      </w:pPr>
    </w:p>
    <w:p w:rsidR="00AD0067" w:rsidRDefault="00AD0067" w:rsidP="00AD0067">
      <w:pPr>
        <w:rPr>
          <w:rFonts w:ascii="Times New Roman" w:hAnsi="Times New Roman" w:cs="Times New Roman"/>
        </w:rPr>
      </w:pPr>
    </w:p>
    <w:p w:rsidR="00AD0067" w:rsidRDefault="00AD0067" w:rsidP="00AD0067">
      <w:pPr>
        <w:rPr>
          <w:rFonts w:ascii="Times New Roman" w:hAnsi="Times New Roman" w:cs="Times New Roman"/>
        </w:rPr>
      </w:pPr>
    </w:p>
    <w:p w:rsidR="00AD0067" w:rsidRDefault="00AD0067" w:rsidP="00AD0067">
      <w:pPr>
        <w:rPr>
          <w:rFonts w:ascii="Times New Roman" w:hAnsi="Times New Roman" w:cs="Times New Roman"/>
        </w:rPr>
      </w:pPr>
    </w:p>
    <w:p w:rsidR="00AD0067" w:rsidRDefault="00AD0067" w:rsidP="00AD0067">
      <w:pPr>
        <w:rPr>
          <w:rFonts w:ascii="Times New Roman" w:hAnsi="Times New Roman" w:cs="Times New Roman"/>
        </w:rPr>
      </w:pPr>
    </w:p>
    <w:p w:rsidR="00AD0067" w:rsidRDefault="00AD0067" w:rsidP="00AD0067">
      <w:pPr>
        <w:rPr>
          <w:rFonts w:ascii="Times New Roman" w:hAnsi="Times New Roman" w:cs="Times New Roman"/>
        </w:rPr>
      </w:pPr>
    </w:p>
    <w:p w:rsidR="00AD0067" w:rsidRDefault="00AD0067" w:rsidP="00AD0067">
      <w:pPr>
        <w:rPr>
          <w:rFonts w:ascii="Times New Roman" w:hAnsi="Times New Roman" w:cs="Times New Roman"/>
        </w:rPr>
      </w:pPr>
    </w:p>
    <w:p w:rsidR="00AD0067" w:rsidRDefault="00AD0067" w:rsidP="00AD0067">
      <w:pPr>
        <w:rPr>
          <w:rFonts w:ascii="Times New Roman" w:hAnsi="Times New Roman" w:cs="Times New Roman"/>
        </w:rPr>
      </w:pPr>
    </w:p>
    <w:p w:rsidR="00AD0067" w:rsidRPr="00AD0067" w:rsidRDefault="00AD0067" w:rsidP="00AD0067">
      <w:pPr>
        <w:rPr>
          <w:rFonts w:ascii="Times New Roman" w:hAnsi="Times New Roman" w:cs="Times New Roman"/>
        </w:rPr>
      </w:pPr>
    </w:p>
    <w:p w:rsidR="00AD0067" w:rsidRPr="00AD0067" w:rsidRDefault="00AD0067" w:rsidP="00AD0067">
      <w:pPr>
        <w:tabs>
          <w:tab w:val="left" w:pos="3945"/>
        </w:tabs>
        <w:rPr>
          <w:rFonts w:ascii="Times New Roman" w:hAnsi="Times New Roman" w:cs="Times New Roman"/>
        </w:rPr>
      </w:pPr>
      <w:r w:rsidRPr="00AD0067">
        <w:rPr>
          <w:rFonts w:ascii="Times New Roman" w:hAnsi="Times New Roman" w:cs="Times New Roman"/>
        </w:rPr>
        <w:tab/>
      </w:r>
    </w:p>
    <w:p w:rsidR="00AD0067" w:rsidRPr="00AD0067" w:rsidRDefault="00AD0067" w:rsidP="00AD0067">
      <w:pPr>
        <w:pStyle w:val="a4"/>
        <w:spacing w:before="0" w:beforeAutospacing="0" w:after="150" w:afterAutospacing="0" w:line="238" w:lineRule="atLeast"/>
        <w:jc w:val="center"/>
        <w:rPr>
          <w:b/>
          <w:bCs/>
          <w:color w:val="242424"/>
          <w:sz w:val="22"/>
          <w:szCs w:val="22"/>
        </w:rPr>
      </w:pPr>
      <w:r w:rsidRPr="00AD0067">
        <w:rPr>
          <w:b/>
          <w:bCs/>
          <w:color w:val="242424"/>
          <w:sz w:val="22"/>
          <w:szCs w:val="22"/>
        </w:rPr>
        <w:t>СОДЕРЖАНИЕ</w:t>
      </w:r>
    </w:p>
    <w:p w:rsidR="00AD0067" w:rsidRPr="00AD0067" w:rsidRDefault="00AD0067" w:rsidP="00AD0067">
      <w:pPr>
        <w:pStyle w:val="a4"/>
        <w:spacing w:before="0" w:beforeAutospacing="0" w:after="150" w:afterAutospacing="0" w:line="238" w:lineRule="atLeast"/>
        <w:rPr>
          <w:b/>
          <w:bCs/>
          <w:color w:val="242424"/>
          <w:sz w:val="22"/>
          <w:szCs w:val="22"/>
        </w:rPr>
      </w:pPr>
      <w:r w:rsidRPr="00AD0067">
        <w:rPr>
          <w:b/>
          <w:bCs/>
          <w:color w:val="242424"/>
          <w:sz w:val="22"/>
          <w:szCs w:val="22"/>
        </w:rPr>
        <w:t xml:space="preserve">Введение </w:t>
      </w:r>
    </w:p>
    <w:p w:rsidR="00AD0067" w:rsidRPr="00AD0067" w:rsidRDefault="00AD0067" w:rsidP="00AD0067">
      <w:pPr>
        <w:pStyle w:val="a4"/>
        <w:spacing w:before="0" w:beforeAutospacing="0" w:after="150" w:afterAutospacing="0" w:line="238" w:lineRule="atLeast"/>
        <w:rPr>
          <w:color w:val="242424"/>
          <w:sz w:val="22"/>
          <w:szCs w:val="22"/>
        </w:rPr>
      </w:pPr>
      <w:r w:rsidRPr="00AD0067">
        <w:rPr>
          <w:color w:val="242424"/>
          <w:sz w:val="22"/>
          <w:szCs w:val="22"/>
        </w:rPr>
        <w:t>1. ПАСПОРТ ПРОГРАММЫ</w:t>
      </w:r>
    </w:p>
    <w:p w:rsidR="00AD0067" w:rsidRPr="00AD0067" w:rsidRDefault="00AD0067" w:rsidP="00AD0067">
      <w:pPr>
        <w:pStyle w:val="a4"/>
        <w:spacing w:before="0" w:beforeAutospacing="0" w:after="150" w:afterAutospacing="0" w:line="238" w:lineRule="atLeast"/>
        <w:rPr>
          <w:color w:val="242424"/>
          <w:sz w:val="22"/>
          <w:szCs w:val="22"/>
        </w:rPr>
      </w:pPr>
      <w:r w:rsidRPr="00AD0067">
        <w:rPr>
          <w:color w:val="242424"/>
          <w:sz w:val="22"/>
          <w:szCs w:val="22"/>
        </w:rPr>
        <w:t>2. Характеристика существующего состояния транспортной инфраструктуры города Каргата Каргатского района Новосибирской области.</w:t>
      </w:r>
    </w:p>
    <w:p w:rsidR="00AD0067" w:rsidRPr="00AD0067" w:rsidRDefault="00AD0067" w:rsidP="00AD0067">
      <w:pPr>
        <w:pStyle w:val="a4"/>
        <w:spacing w:before="0" w:beforeAutospacing="0" w:after="150" w:afterAutospacing="0" w:line="238" w:lineRule="atLeast"/>
        <w:rPr>
          <w:color w:val="242424"/>
          <w:sz w:val="22"/>
          <w:szCs w:val="22"/>
        </w:rPr>
      </w:pPr>
      <w:r w:rsidRPr="00AD0067">
        <w:rPr>
          <w:color w:val="242424"/>
          <w:sz w:val="22"/>
          <w:szCs w:val="22"/>
        </w:rPr>
        <w:t>3. Прогноз транспортного спроса, изменения объемов и характера передвижения населения и перевозов грузов  на территории города Каргата Каргатского района Новосибирской области.</w:t>
      </w:r>
    </w:p>
    <w:p w:rsidR="00AD0067" w:rsidRPr="00AD0067" w:rsidRDefault="00AD0067" w:rsidP="00AD0067">
      <w:pPr>
        <w:pStyle w:val="a4"/>
        <w:spacing w:before="0" w:beforeAutospacing="0" w:after="150" w:afterAutospacing="0" w:line="238" w:lineRule="atLeast"/>
        <w:rPr>
          <w:color w:val="242424"/>
          <w:sz w:val="22"/>
          <w:szCs w:val="22"/>
        </w:rPr>
      </w:pPr>
      <w:r w:rsidRPr="00AD0067">
        <w:rPr>
          <w:color w:val="242424"/>
          <w:sz w:val="22"/>
          <w:szCs w:val="22"/>
        </w:rPr>
        <w:t>4. Принципиальные варианты развития и оценка по целевым показателям развития транспортной инфраструктуры.</w:t>
      </w:r>
    </w:p>
    <w:p w:rsidR="00AD0067" w:rsidRPr="00AD0067" w:rsidRDefault="00AD0067" w:rsidP="00AD0067">
      <w:pPr>
        <w:pStyle w:val="a4"/>
        <w:spacing w:before="0" w:beforeAutospacing="0" w:after="150" w:afterAutospacing="0" w:line="238" w:lineRule="atLeast"/>
        <w:rPr>
          <w:color w:val="242424"/>
          <w:sz w:val="22"/>
          <w:szCs w:val="22"/>
        </w:rPr>
      </w:pPr>
      <w:r w:rsidRPr="00AD0067">
        <w:rPr>
          <w:color w:val="242424"/>
          <w:sz w:val="22"/>
          <w:szCs w:val="22"/>
        </w:rPr>
        <w:t>5.  Перечень и очередность реализации  мероприятий по развитию транспортной инфраструктуры поселения</w:t>
      </w:r>
    </w:p>
    <w:p w:rsidR="00AD0067" w:rsidRPr="00AD0067" w:rsidRDefault="00AD0067" w:rsidP="00AD0067">
      <w:pPr>
        <w:pStyle w:val="a4"/>
        <w:spacing w:before="0" w:beforeAutospacing="0" w:after="150" w:afterAutospacing="0" w:line="238" w:lineRule="atLeast"/>
        <w:rPr>
          <w:color w:val="242424"/>
          <w:sz w:val="22"/>
          <w:szCs w:val="22"/>
        </w:rPr>
      </w:pPr>
      <w:r w:rsidRPr="00AD0067">
        <w:rPr>
          <w:color w:val="242424"/>
          <w:sz w:val="22"/>
          <w:szCs w:val="22"/>
        </w:rPr>
        <w:t xml:space="preserve">6. Оценка объемов и источников </w:t>
      </w:r>
      <w:proofErr w:type="gramStart"/>
      <w:r w:rsidRPr="00AD0067">
        <w:rPr>
          <w:color w:val="242424"/>
          <w:sz w:val="22"/>
          <w:szCs w:val="22"/>
        </w:rPr>
        <w:t>финансирования мероприятий развития транспортной  инфраструктуры города Каргата</w:t>
      </w:r>
      <w:proofErr w:type="gramEnd"/>
      <w:r w:rsidRPr="00AD0067">
        <w:rPr>
          <w:color w:val="242424"/>
          <w:sz w:val="22"/>
          <w:szCs w:val="22"/>
        </w:rPr>
        <w:t xml:space="preserve"> Каргатского района Новосибирской области.</w:t>
      </w:r>
    </w:p>
    <w:p w:rsidR="00AD0067" w:rsidRPr="00AD0067" w:rsidRDefault="00AD0067" w:rsidP="00AD0067">
      <w:pPr>
        <w:pStyle w:val="a4"/>
        <w:spacing w:before="0" w:beforeAutospacing="0" w:after="150" w:afterAutospacing="0" w:line="238" w:lineRule="atLeast"/>
        <w:rPr>
          <w:color w:val="242424"/>
          <w:sz w:val="22"/>
          <w:szCs w:val="22"/>
        </w:rPr>
      </w:pPr>
      <w:r w:rsidRPr="00AD0067">
        <w:rPr>
          <w:color w:val="242424"/>
          <w:sz w:val="22"/>
          <w:szCs w:val="22"/>
        </w:rPr>
        <w:t>7. Оценка эффективности мероприятий  развития транспортной инфраструктуры на территории города Каргата Каргатского района Новосибирской области.</w:t>
      </w:r>
    </w:p>
    <w:p w:rsidR="00AD0067" w:rsidRPr="00AD0067" w:rsidRDefault="00AD0067" w:rsidP="00AD0067">
      <w:pPr>
        <w:pStyle w:val="a4"/>
        <w:spacing w:before="0" w:beforeAutospacing="0" w:after="150" w:afterAutospacing="0" w:line="238" w:lineRule="atLeast"/>
        <w:rPr>
          <w:color w:val="242424"/>
          <w:sz w:val="22"/>
          <w:szCs w:val="22"/>
        </w:rPr>
      </w:pPr>
      <w:r w:rsidRPr="00AD0067">
        <w:rPr>
          <w:color w:val="242424"/>
          <w:sz w:val="22"/>
          <w:szCs w:val="22"/>
        </w:rPr>
        <w:t>8. Предложение по институциональным преобразованиям, совершенствованию  правового информационного обеспечения деятельности в сфере транспортного обслуживания населения и субъектов экономической деятельности на территории города Каргата.</w:t>
      </w:r>
    </w:p>
    <w:p w:rsidR="00AD0067" w:rsidRPr="00AD0067" w:rsidRDefault="00AD0067" w:rsidP="00AD0067">
      <w:pPr>
        <w:pStyle w:val="a4"/>
        <w:spacing w:before="0" w:beforeAutospacing="0" w:after="150" w:afterAutospacing="0" w:line="238" w:lineRule="atLeast"/>
        <w:rPr>
          <w:color w:val="242424"/>
          <w:sz w:val="22"/>
          <w:szCs w:val="22"/>
        </w:rPr>
      </w:pPr>
    </w:p>
    <w:p w:rsidR="00AD0067" w:rsidRPr="00AD0067" w:rsidRDefault="00AD0067" w:rsidP="00AD0067">
      <w:pPr>
        <w:pStyle w:val="a4"/>
        <w:spacing w:before="0" w:beforeAutospacing="0" w:after="150" w:afterAutospacing="0" w:line="238" w:lineRule="atLeast"/>
        <w:rPr>
          <w:b/>
          <w:bCs/>
          <w:color w:val="242424"/>
          <w:sz w:val="22"/>
          <w:szCs w:val="22"/>
        </w:rPr>
      </w:pPr>
    </w:p>
    <w:p w:rsidR="00AD0067" w:rsidRPr="00AD0067" w:rsidRDefault="00AD0067" w:rsidP="00AD0067">
      <w:pPr>
        <w:pStyle w:val="a4"/>
        <w:spacing w:before="0" w:beforeAutospacing="0" w:after="150" w:afterAutospacing="0" w:line="238" w:lineRule="atLeast"/>
        <w:rPr>
          <w:b/>
          <w:bCs/>
          <w:color w:val="242424"/>
          <w:sz w:val="22"/>
          <w:szCs w:val="22"/>
        </w:rPr>
      </w:pPr>
    </w:p>
    <w:p w:rsidR="00AD0067" w:rsidRPr="00AD0067" w:rsidRDefault="00AD0067" w:rsidP="00AD0067">
      <w:pPr>
        <w:pStyle w:val="a4"/>
        <w:spacing w:before="0" w:beforeAutospacing="0" w:after="150" w:afterAutospacing="0" w:line="238" w:lineRule="atLeast"/>
        <w:rPr>
          <w:b/>
          <w:bCs/>
          <w:color w:val="242424"/>
          <w:sz w:val="22"/>
          <w:szCs w:val="22"/>
        </w:rPr>
      </w:pPr>
    </w:p>
    <w:p w:rsidR="00AD0067" w:rsidRDefault="00AD0067" w:rsidP="00AD0067">
      <w:pPr>
        <w:pStyle w:val="a4"/>
        <w:spacing w:before="0" w:beforeAutospacing="0" w:after="150" w:afterAutospacing="0" w:line="238" w:lineRule="atLeast"/>
        <w:rPr>
          <w:b/>
          <w:bCs/>
          <w:color w:val="242424"/>
          <w:sz w:val="22"/>
          <w:szCs w:val="22"/>
        </w:rPr>
      </w:pPr>
    </w:p>
    <w:p w:rsidR="00AD0067" w:rsidRDefault="00AD0067" w:rsidP="00AD0067">
      <w:pPr>
        <w:pStyle w:val="a4"/>
        <w:spacing w:before="0" w:beforeAutospacing="0" w:after="150" w:afterAutospacing="0" w:line="238" w:lineRule="atLeast"/>
        <w:rPr>
          <w:b/>
          <w:bCs/>
          <w:color w:val="242424"/>
          <w:sz w:val="22"/>
          <w:szCs w:val="22"/>
        </w:rPr>
      </w:pPr>
    </w:p>
    <w:p w:rsidR="00AD0067" w:rsidRDefault="00AD0067" w:rsidP="00AD0067">
      <w:pPr>
        <w:pStyle w:val="a4"/>
        <w:spacing w:before="0" w:beforeAutospacing="0" w:after="150" w:afterAutospacing="0" w:line="238" w:lineRule="atLeast"/>
        <w:rPr>
          <w:b/>
          <w:bCs/>
          <w:color w:val="242424"/>
          <w:sz w:val="22"/>
          <w:szCs w:val="22"/>
        </w:rPr>
      </w:pPr>
    </w:p>
    <w:p w:rsidR="00AD0067" w:rsidRDefault="00AD0067" w:rsidP="00AD0067">
      <w:pPr>
        <w:pStyle w:val="a4"/>
        <w:spacing w:before="0" w:beforeAutospacing="0" w:after="150" w:afterAutospacing="0" w:line="238" w:lineRule="atLeast"/>
        <w:rPr>
          <w:b/>
          <w:bCs/>
          <w:color w:val="242424"/>
          <w:sz w:val="22"/>
          <w:szCs w:val="22"/>
        </w:rPr>
      </w:pPr>
    </w:p>
    <w:p w:rsidR="00AD0067" w:rsidRDefault="00AD0067" w:rsidP="00AD0067">
      <w:pPr>
        <w:pStyle w:val="a4"/>
        <w:spacing w:before="0" w:beforeAutospacing="0" w:after="150" w:afterAutospacing="0" w:line="238" w:lineRule="atLeast"/>
        <w:rPr>
          <w:b/>
          <w:bCs/>
          <w:color w:val="242424"/>
          <w:sz w:val="22"/>
          <w:szCs w:val="22"/>
        </w:rPr>
      </w:pPr>
    </w:p>
    <w:p w:rsidR="00AD0067" w:rsidRDefault="00AD0067" w:rsidP="00AD0067">
      <w:pPr>
        <w:pStyle w:val="a4"/>
        <w:spacing w:before="0" w:beforeAutospacing="0" w:after="150" w:afterAutospacing="0" w:line="238" w:lineRule="atLeast"/>
        <w:rPr>
          <w:b/>
          <w:bCs/>
          <w:color w:val="242424"/>
          <w:sz w:val="22"/>
          <w:szCs w:val="22"/>
        </w:rPr>
      </w:pPr>
    </w:p>
    <w:p w:rsidR="00AD0067" w:rsidRDefault="00AD0067" w:rsidP="00AD0067">
      <w:pPr>
        <w:pStyle w:val="a4"/>
        <w:spacing w:before="0" w:beforeAutospacing="0" w:after="150" w:afterAutospacing="0" w:line="238" w:lineRule="atLeast"/>
        <w:rPr>
          <w:b/>
          <w:bCs/>
          <w:color w:val="242424"/>
          <w:sz w:val="22"/>
          <w:szCs w:val="22"/>
        </w:rPr>
      </w:pPr>
    </w:p>
    <w:p w:rsidR="00AD0067" w:rsidRDefault="00AD0067" w:rsidP="00AD0067">
      <w:pPr>
        <w:pStyle w:val="a4"/>
        <w:spacing w:before="0" w:beforeAutospacing="0" w:after="150" w:afterAutospacing="0" w:line="238" w:lineRule="atLeast"/>
        <w:rPr>
          <w:b/>
          <w:bCs/>
          <w:color w:val="242424"/>
          <w:sz w:val="22"/>
          <w:szCs w:val="22"/>
        </w:rPr>
      </w:pPr>
    </w:p>
    <w:p w:rsidR="00AD0067" w:rsidRDefault="00AD0067" w:rsidP="00AD0067">
      <w:pPr>
        <w:pStyle w:val="a4"/>
        <w:spacing w:before="0" w:beforeAutospacing="0" w:after="150" w:afterAutospacing="0" w:line="238" w:lineRule="atLeast"/>
        <w:rPr>
          <w:b/>
          <w:bCs/>
          <w:color w:val="242424"/>
          <w:sz w:val="22"/>
          <w:szCs w:val="22"/>
        </w:rPr>
      </w:pPr>
    </w:p>
    <w:p w:rsidR="00AD0067" w:rsidRDefault="00AD0067" w:rsidP="00AD0067">
      <w:pPr>
        <w:pStyle w:val="a4"/>
        <w:spacing w:before="0" w:beforeAutospacing="0" w:after="150" w:afterAutospacing="0" w:line="238" w:lineRule="atLeast"/>
        <w:rPr>
          <w:b/>
          <w:bCs/>
          <w:color w:val="242424"/>
          <w:sz w:val="22"/>
          <w:szCs w:val="22"/>
        </w:rPr>
      </w:pPr>
    </w:p>
    <w:p w:rsidR="00AD0067" w:rsidRDefault="00AD0067" w:rsidP="00AD0067">
      <w:pPr>
        <w:pStyle w:val="a4"/>
        <w:spacing w:before="0" w:beforeAutospacing="0" w:after="150" w:afterAutospacing="0" w:line="238" w:lineRule="atLeast"/>
        <w:rPr>
          <w:b/>
          <w:bCs/>
          <w:color w:val="242424"/>
          <w:sz w:val="22"/>
          <w:szCs w:val="22"/>
        </w:rPr>
      </w:pPr>
    </w:p>
    <w:p w:rsidR="00AD0067" w:rsidRDefault="00AD0067" w:rsidP="00AD0067">
      <w:pPr>
        <w:pStyle w:val="a4"/>
        <w:spacing w:before="0" w:beforeAutospacing="0" w:after="150" w:afterAutospacing="0" w:line="238" w:lineRule="atLeast"/>
        <w:rPr>
          <w:b/>
          <w:bCs/>
          <w:color w:val="242424"/>
          <w:sz w:val="22"/>
          <w:szCs w:val="22"/>
        </w:rPr>
      </w:pPr>
    </w:p>
    <w:p w:rsidR="00AD0067" w:rsidRDefault="00AD0067" w:rsidP="00AD0067">
      <w:pPr>
        <w:pStyle w:val="a4"/>
        <w:spacing w:before="0" w:beforeAutospacing="0" w:after="150" w:afterAutospacing="0" w:line="238" w:lineRule="atLeast"/>
        <w:rPr>
          <w:b/>
          <w:bCs/>
          <w:color w:val="242424"/>
          <w:sz w:val="22"/>
          <w:szCs w:val="22"/>
        </w:rPr>
      </w:pPr>
    </w:p>
    <w:p w:rsidR="00AD0067" w:rsidRDefault="00AD0067" w:rsidP="00AD0067">
      <w:pPr>
        <w:pStyle w:val="a4"/>
        <w:spacing w:before="0" w:beforeAutospacing="0" w:after="150" w:afterAutospacing="0" w:line="238" w:lineRule="atLeast"/>
        <w:rPr>
          <w:b/>
          <w:bCs/>
          <w:color w:val="242424"/>
          <w:sz w:val="22"/>
          <w:szCs w:val="22"/>
        </w:rPr>
      </w:pPr>
    </w:p>
    <w:p w:rsidR="00AD0067" w:rsidRDefault="00AD0067" w:rsidP="00AD0067">
      <w:pPr>
        <w:pStyle w:val="a4"/>
        <w:spacing w:before="0" w:beforeAutospacing="0" w:after="150" w:afterAutospacing="0" w:line="238" w:lineRule="atLeast"/>
        <w:rPr>
          <w:b/>
          <w:bCs/>
          <w:color w:val="242424"/>
          <w:sz w:val="22"/>
          <w:szCs w:val="22"/>
        </w:rPr>
      </w:pPr>
    </w:p>
    <w:p w:rsidR="00AD0067" w:rsidRDefault="00AD0067" w:rsidP="00AD0067">
      <w:pPr>
        <w:pStyle w:val="a4"/>
        <w:spacing w:before="0" w:beforeAutospacing="0" w:after="150" w:afterAutospacing="0" w:line="238" w:lineRule="atLeast"/>
        <w:rPr>
          <w:b/>
          <w:bCs/>
          <w:color w:val="242424"/>
          <w:sz w:val="22"/>
          <w:szCs w:val="22"/>
        </w:rPr>
      </w:pPr>
    </w:p>
    <w:p w:rsidR="00AD0067" w:rsidRDefault="00AD0067" w:rsidP="00AD0067">
      <w:pPr>
        <w:pStyle w:val="a4"/>
        <w:spacing w:before="0" w:beforeAutospacing="0" w:after="150" w:afterAutospacing="0" w:line="238" w:lineRule="atLeast"/>
        <w:rPr>
          <w:b/>
          <w:bCs/>
          <w:color w:val="242424"/>
          <w:sz w:val="22"/>
          <w:szCs w:val="22"/>
        </w:rPr>
      </w:pPr>
    </w:p>
    <w:p w:rsidR="00AD0067" w:rsidRPr="00AD0067" w:rsidRDefault="00AD0067" w:rsidP="00AD0067">
      <w:pPr>
        <w:pStyle w:val="a4"/>
        <w:spacing w:before="0" w:beforeAutospacing="0" w:after="150" w:afterAutospacing="0" w:line="238" w:lineRule="atLeast"/>
        <w:rPr>
          <w:b/>
          <w:bCs/>
          <w:color w:val="242424"/>
          <w:sz w:val="22"/>
          <w:szCs w:val="22"/>
        </w:rPr>
      </w:pPr>
    </w:p>
    <w:p w:rsidR="00AD0067" w:rsidRPr="00AD0067" w:rsidRDefault="00AD0067" w:rsidP="00AD0067">
      <w:pPr>
        <w:pStyle w:val="a4"/>
        <w:spacing w:before="0" w:beforeAutospacing="0" w:after="150" w:afterAutospacing="0" w:line="238" w:lineRule="atLeast"/>
        <w:rPr>
          <w:b/>
          <w:bCs/>
          <w:color w:val="242424"/>
          <w:sz w:val="22"/>
          <w:szCs w:val="22"/>
        </w:rPr>
      </w:pPr>
    </w:p>
    <w:p w:rsidR="00AD0067" w:rsidRPr="00AD0067" w:rsidRDefault="00AD0067" w:rsidP="00AD0067">
      <w:pPr>
        <w:pStyle w:val="a4"/>
        <w:spacing w:before="0" w:beforeAutospacing="0" w:after="150" w:afterAutospacing="0" w:line="238" w:lineRule="atLeast"/>
        <w:rPr>
          <w:b/>
          <w:bCs/>
          <w:color w:val="242424"/>
          <w:sz w:val="22"/>
          <w:szCs w:val="22"/>
        </w:rPr>
      </w:pPr>
    </w:p>
    <w:p w:rsidR="00AD0067" w:rsidRPr="00AD0067" w:rsidRDefault="00AD0067" w:rsidP="00AD0067">
      <w:pPr>
        <w:pStyle w:val="a4"/>
        <w:spacing w:before="0" w:beforeAutospacing="0" w:after="150" w:afterAutospacing="0" w:line="238" w:lineRule="atLeast"/>
        <w:rPr>
          <w:b/>
          <w:bCs/>
          <w:color w:val="242424"/>
          <w:sz w:val="22"/>
          <w:szCs w:val="22"/>
        </w:rPr>
      </w:pPr>
    </w:p>
    <w:p w:rsidR="00AD0067" w:rsidRPr="00AD0067" w:rsidRDefault="00AD0067" w:rsidP="00AD0067">
      <w:pPr>
        <w:pStyle w:val="a4"/>
        <w:spacing w:before="0" w:beforeAutospacing="0" w:after="150" w:afterAutospacing="0" w:line="238" w:lineRule="atLeast"/>
        <w:rPr>
          <w:b/>
          <w:bCs/>
          <w:color w:val="242424"/>
          <w:sz w:val="22"/>
          <w:szCs w:val="22"/>
        </w:rPr>
      </w:pPr>
    </w:p>
    <w:p w:rsidR="00AD0067" w:rsidRPr="00AD0067" w:rsidRDefault="00AD0067" w:rsidP="00AD0067">
      <w:pPr>
        <w:pStyle w:val="a4"/>
        <w:spacing w:before="0" w:beforeAutospacing="0" w:after="150" w:afterAutospacing="0" w:line="238" w:lineRule="atLeast"/>
        <w:jc w:val="center"/>
        <w:rPr>
          <w:color w:val="242424"/>
          <w:sz w:val="22"/>
          <w:szCs w:val="22"/>
        </w:rPr>
      </w:pPr>
      <w:r w:rsidRPr="00AD0067">
        <w:rPr>
          <w:b/>
          <w:bCs/>
          <w:color w:val="242424"/>
          <w:sz w:val="22"/>
          <w:szCs w:val="22"/>
        </w:rPr>
        <w:t>ВВЕДЕНИЕ</w:t>
      </w:r>
    </w:p>
    <w:p w:rsidR="00AD0067" w:rsidRPr="00AD0067" w:rsidRDefault="00AD0067" w:rsidP="00AD0067">
      <w:pPr>
        <w:pStyle w:val="a4"/>
        <w:spacing w:before="0" w:beforeAutospacing="0" w:after="150" w:afterAutospacing="0" w:line="238" w:lineRule="atLeast"/>
        <w:jc w:val="both"/>
        <w:rPr>
          <w:color w:val="242424"/>
          <w:sz w:val="22"/>
          <w:szCs w:val="22"/>
        </w:rPr>
      </w:pPr>
      <w:r w:rsidRPr="00AD0067">
        <w:rPr>
          <w:color w:val="242424"/>
          <w:sz w:val="22"/>
          <w:szCs w:val="22"/>
        </w:rPr>
        <w:t xml:space="preserve">Программа комплексного развития транспортной инфраструктуры города Каргата Каргатского района Новосибирской области (Далее - город)  на период с 2019 -2023 </w:t>
      </w:r>
      <w:proofErr w:type="spellStart"/>
      <w:proofErr w:type="gramStart"/>
      <w:r w:rsidRPr="00AD0067">
        <w:rPr>
          <w:color w:val="242424"/>
          <w:sz w:val="22"/>
          <w:szCs w:val="22"/>
        </w:rPr>
        <w:t>гг</w:t>
      </w:r>
      <w:proofErr w:type="spellEnd"/>
      <w:proofErr w:type="gramEnd"/>
      <w:r w:rsidRPr="00AD0067">
        <w:rPr>
          <w:color w:val="242424"/>
          <w:sz w:val="22"/>
          <w:szCs w:val="22"/>
        </w:rPr>
        <w:t xml:space="preserve"> и с перспективой до  2032 года разработана на основании следующих документов;</w:t>
      </w:r>
    </w:p>
    <w:tbl>
      <w:tblPr>
        <w:tblW w:w="94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9"/>
      </w:tblGrid>
      <w:tr w:rsidR="00AD0067" w:rsidRPr="00AD0067" w:rsidTr="00001DD8">
        <w:trPr>
          <w:trHeight w:val="424"/>
          <w:jc w:val="center"/>
        </w:trPr>
        <w:tc>
          <w:tcPr>
            <w:tcW w:w="9499" w:type="dxa"/>
            <w:tcBorders>
              <w:top w:val="single" w:sz="4" w:space="0" w:color="FFFFFF"/>
              <w:left w:val="single" w:sz="4" w:space="0" w:color="FFFFFF"/>
              <w:bottom w:val="single" w:sz="4" w:space="0" w:color="FFFFFF"/>
              <w:right w:val="single" w:sz="4" w:space="0" w:color="FFFFFF"/>
            </w:tcBorders>
          </w:tcPr>
          <w:p w:rsidR="00AD0067" w:rsidRPr="00AD0067" w:rsidRDefault="00AD0067" w:rsidP="00001DD8">
            <w:pPr>
              <w:jc w:val="both"/>
              <w:rPr>
                <w:rFonts w:ascii="Times New Roman" w:hAnsi="Times New Roman" w:cs="Times New Roman"/>
                <w:color w:val="242424"/>
              </w:rPr>
            </w:pPr>
            <w:r w:rsidRPr="00AD0067">
              <w:rPr>
                <w:rFonts w:ascii="Times New Roman" w:hAnsi="Times New Roman" w:cs="Times New Roman"/>
                <w:color w:val="242424"/>
              </w:rPr>
              <w:t>- В соответствии с Федеральным законом от 30.12. 2012 № 289-ФЗ « О внесении изменений в Градостроительный кодекс Российской Федерации и отдельные законодательные акты Российской Федерации»;</w:t>
            </w:r>
          </w:p>
          <w:p w:rsidR="00AD0067" w:rsidRPr="00AD0067" w:rsidRDefault="00AD0067" w:rsidP="00001DD8">
            <w:pPr>
              <w:jc w:val="both"/>
              <w:rPr>
                <w:rFonts w:ascii="Times New Roman" w:hAnsi="Times New Roman" w:cs="Times New Roman"/>
                <w:color w:val="000000"/>
              </w:rPr>
            </w:pPr>
            <w:r w:rsidRPr="00AD0067">
              <w:rPr>
                <w:rFonts w:ascii="Times New Roman" w:hAnsi="Times New Roman" w:cs="Times New Roman"/>
                <w:color w:val="000000"/>
              </w:rPr>
              <w:t xml:space="preserve">- Федеральный закон от 06 октября 2003 года </w:t>
            </w:r>
            <w:hyperlink r:id="rId7" w:history="1">
              <w:r w:rsidRPr="00AD0067">
                <w:rPr>
                  <w:rFonts w:ascii="Times New Roman" w:hAnsi="Times New Roman" w:cs="Times New Roman"/>
                </w:rPr>
                <w:t>№ 131-ФЗ</w:t>
              </w:r>
            </w:hyperlink>
            <w:r w:rsidRPr="00AD0067">
              <w:rPr>
                <w:rFonts w:ascii="Times New Roman" w:hAnsi="Times New Roman" w:cs="Times New Roman"/>
                <w:color w:val="000000"/>
              </w:rPr>
              <w:t xml:space="preserve"> «Об общих принципах организации местного самоуправления в Российской Федерации»;</w:t>
            </w:r>
          </w:p>
          <w:p w:rsidR="00AD0067" w:rsidRPr="00AD0067" w:rsidRDefault="00AD0067" w:rsidP="00001DD8">
            <w:pPr>
              <w:jc w:val="both"/>
              <w:rPr>
                <w:rFonts w:ascii="Times New Roman" w:hAnsi="Times New Roman" w:cs="Times New Roman"/>
                <w:color w:val="000000"/>
              </w:rPr>
            </w:pPr>
            <w:r w:rsidRPr="00AD0067">
              <w:rPr>
                <w:rFonts w:ascii="Times New Roman" w:hAnsi="Times New Roman" w:cs="Times New Roman"/>
                <w:color w:val="000000"/>
              </w:rPr>
              <w:t>-   поручения Президента Российской Федерации от 17 марта 2011 года Пр-701;</w:t>
            </w:r>
          </w:p>
          <w:p w:rsidR="00AD0067" w:rsidRPr="00AD0067" w:rsidRDefault="00AD0067" w:rsidP="00001DD8">
            <w:pPr>
              <w:autoSpaceDN w:val="0"/>
              <w:adjustRightInd w:val="0"/>
              <w:jc w:val="both"/>
              <w:outlineLvl w:val="0"/>
              <w:rPr>
                <w:rFonts w:ascii="Times New Roman" w:hAnsi="Times New Roman" w:cs="Times New Roman"/>
                <w:bCs/>
                <w:color w:val="000000"/>
              </w:rPr>
            </w:pPr>
            <w:r w:rsidRPr="00AD0067">
              <w:rPr>
                <w:rFonts w:ascii="Times New Roman" w:hAnsi="Times New Roman" w:cs="Times New Roman"/>
                <w:color w:val="000000"/>
              </w:rPr>
              <w:t>-   постановление Правительства Российской Федерации от 25 декабря 2015 года N 1440 «Об утверждении требований к программам комплексного развития транспортной инфраструктуры поселений, городских округов».</w:t>
            </w:r>
          </w:p>
        </w:tc>
      </w:tr>
    </w:tbl>
    <w:p w:rsidR="00AD0067" w:rsidRPr="00AD0067" w:rsidRDefault="00AD0067" w:rsidP="00AD0067">
      <w:pPr>
        <w:shd w:val="clear" w:color="auto" w:fill="FFFFFF"/>
        <w:spacing w:line="240" w:lineRule="atLeast"/>
        <w:jc w:val="both"/>
        <w:rPr>
          <w:rFonts w:ascii="Times New Roman" w:hAnsi="Times New Roman" w:cs="Times New Roman"/>
        </w:rPr>
      </w:pPr>
      <w:r w:rsidRPr="00AD0067">
        <w:rPr>
          <w:rFonts w:ascii="Times New Roman" w:hAnsi="Times New Roman" w:cs="Times New Roman"/>
          <w:color w:val="242424"/>
        </w:rPr>
        <w:t xml:space="preserve">      </w:t>
      </w:r>
      <w:r w:rsidRPr="00AD0067">
        <w:rPr>
          <w:rFonts w:ascii="Times New Roman" w:hAnsi="Times New Roman" w:cs="Times New Roman"/>
        </w:rPr>
        <w:t>Программа определяет основные направления развития транспортной инфраструктуры  города, в том числе, социально- экономического и градостроительного поселения, транспортного спроса, объемов и характера передвижения населения и перевоза грузов по видам транспорта, уровня автомобилизации, параметров дорожного движения, показатели безопасности дорожного движения,  негативного воздействия транспортной инфраструктуры на окружающую среду и здоровье населения.</w:t>
      </w:r>
    </w:p>
    <w:p w:rsidR="00AD0067" w:rsidRPr="00AD0067" w:rsidRDefault="00AD0067" w:rsidP="00AD0067">
      <w:pPr>
        <w:shd w:val="clear" w:color="auto" w:fill="FFFFFF"/>
        <w:spacing w:line="240" w:lineRule="atLeast"/>
        <w:ind w:firstLine="567"/>
        <w:jc w:val="both"/>
        <w:rPr>
          <w:rFonts w:ascii="Times New Roman" w:hAnsi="Times New Roman" w:cs="Times New Roman"/>
        </w:rPr>
      </w:pPr>
      <w:r w:rsidRPr="00AD0067">
        <w:rPr>
          <w:rFonts w:ascii="Times New Roman" w:hAnsi="Times New Roman" w:cs="Times New Roman"/>
        </w:rPr>
        <w:t>Основу Программы составляет система программных мероприятий по различным направлениям развития транспортной  инфраструктуры поселения. Данная Программа ориентирована на устойчивое развитие МО и в полной мере соответствует государственной политике реформирования транспортного комплекса Российской Федерации.</w:t>
      </w:r>
    </w:p>
    <w:p w:rsidR="00AD0067" w:rsidRPr="00AD0067" w:rsidRDefault="00AD0067" w:rsidP="00AD0067">
      <w:pPr>
        <w:shd w:val="clear" w:color="auto" w:fill="FFFFFF"/>
        <w:spacing w:line="240" w:lineRule="atLeast"/>
        <w:ind w:firstLine="567"/>
        <w:jc w:val="both"/>
        <w:rPr>
          <w:rFonts w:ascii="Times New Roman" w:hAnsi="Times New Roman" w:cs="Times New Roman"/>
          <w:bCs/>
        </w:rPr>
      </w:pPr>
      <w:r w:rsidRPr="00AD0067">
        <w:rPr>
          <w:rFonts w:ascii="Times New Roman" w:hAnsi="Times New Roman" w:cs="Times New Roman"/>
          <w:bCs/>
        </w:rPr>
        <w:t xml:space="preserve">Цели и задачи </w:t>
      </w:r>
      <w:r w:rsidRPr="00AD0067">
        <w:rPr>
          <w:rFonts w:ascii="Times New Roman" w:hAnsi="Times New Roman" w:cs="Times New Roman"/>
        </w:rPr>
        <w:t xml:space="preserve"> программы –</w:t>
      </w:r>
      <w:r w:rsidRPr="00AD0067">
        <w:rPr>
          <w:rFonts w:ascii="Times New Roman" w:hAnsi="Times New Roman" w:cs="Times New Roman"/>
          <w:bCs/>
        </w:rPr>
        <w:t xml:space="preserve"> развитие транспортной инфраструктуры города, сбалансированное и скоординированное с иными сферами жизни деятельности, формирование условий для социально- экономического развития, повышение безопасности, качество эффективности транспортного обслуживания населения, юридических лиц и индивидуальных предпринимателей, осуществляющих экономическую деятельность, снижение негативного воздействия транспортной инфраструктуры на окружающую среду города.</w:t>
      </w:r>
    </w:p>
    <w:p w:rsidR="00AD0067" w:rsidRPr="00AD0067" w:rsidRDefault="00AD0067" w:rsidP="00AD0067">
      <w:pPr>
        <w:pStyle w:val="12"/>
        <w:numPr>
          <w:ilvl w:val="0"/>
          <w:numId w:val="2"/>
        </w:numPr>
        <w:rPr>
          <w:rFonts w:cs="Times New Roman"/>
          <w:sz w:val="22"/>
          <w:szCs w:val="22"/>
        </w:rPr>
      </w:pPr>
      <w:r w:rsidRPr="00AD0067">
        <w:rPr>
          <w:rFonts w:cs="Times New Roman"/>
          <w:sz w:val="22"/>
          <w:szCs w:val="22"/>
        </w:rPr>
        <w:t>ПАСПОРТ ПРОГРАММЫ</w:t>
      </w:r>
    </w:p>
    <w:tbl>
      <w:tblPr>
        <w:tblW w:w="0" w:type="auto"/>
        <w:tblInd w:w="108" w:type="dxa"/>
        <w:tblLayout w:type="fixed"/>
        <w:tblLook w:val="0000" w:firstRow="0" w:lastRow="0" w:firstColumn="0" w:lastColumn="0" w:noHBand="0" w:noVBand="0"/>
      </w:tblPr>
      <w:tblGrid>
        <w:gridCol w:w="4118"/>
        <w:gridCol w:w="5222"/>
      </w:tblGrid>
      <w:tr w:rsidR="00AD0067" w:rsidRPr="00AD0067" w:rsidTr="00001DD8">
        <w:tc>
          <w:tcPr>
            <w:tcW w:w="4118" w:type="dxa"/>
            <w:tcBorders>
              <w:top w:val="single" w:sz="4" w:space="0" w:color="000000"/>
              <w:left w:val="single" w:sz="4" w:space="0" w:color="000000"/>
              <w:bottom w:val="single" w:sz="4" w:space="0" w:color="000000"/>
              <w:right w:val="nil"/>
            </w:tcBorders>
            <w:vAlign w:val="center"/>
          </w:tcPr>
          <w:p w:rsidR="00AD0067" w:rsidRPr="00AD0067" w:rsidRDefault="00AD0067" w:rsidP="00001DD8">
            <w:pPr>
              <w:widowControl w:val="0"/>
              <w:suppressAutoHyphens/>
              <w:autoSpaceDE w:val="0"/>
              <w:snapToGrid w:val="0"/>
              <w:spacing w:line="240" w:lineRule="atLeast"/>
              <w:jc w:val="center"/>
              <w:rPr>
                <w:rFonts w:ascii="Times New Roman" w:hAnsi="Times New Roman" w:cs="Times New Roman"/>
                <w:b/>
                <w:bCs/>
                <w:lang w:eastAsia="ar-SA"/>
              </w:rPr>
            </w:pPr>
            <w:r w:rsidRPr="00AD0067">
              <w:rPr>
                <w:rFonts w:ascii="Times New Roman" w:hAnsi="Times New Roman" w:cs="Times New Roman"/>
                <w:b/>
                <w:bCs/>
              </w:rPr>
              <w:t>Наименование</w:t>
            </w:r>
          </w:p>
        </w:tc>
        <w:tc>
          <w:tcPr>
            <w:tcW w:w="5222" w:type="dxa"/>
            <w:tcBorders>
              <w:top w:val="single" w:sz="4" w:space="0" w:color="000000"/>
              <w:left w:val="single" w:sz="4" w:space="0" w:color="000000"/>
              <w:bottom w:val="single" w:sz="4" w:space="0" w:color="000000"/>
              <w:right w:val="single" w:sz="4" w:space="0" w:color="000000"/>
            </w:tcBorders>
            <w:vAlign w:val="center"/>
          </w:tcPr>
          <w:p w:rsidR="00AD0067" w:rsidRPr="00AD0067" w:rsidRDefault="00AD0067" w:rsidP="00001DD8">
            <w:pPr>
              <w:pStyle w:val="a4"/>
              <w:spacing w:before="0" w:beforeAutospacing="0" w:after="150" w:afterAutospacing="0" w:line="238" w:lineRule="atLeast"/>
              <w:rPr>
                <w:color w:val="242424"/>
                <w:sz w:val="22"/>
                <w:szCs w:val="22"/>
              </w:rPr>
            </w:pPr>
            <w:r w:rsidRPr="00AD0067">
              <w:rPr>
                <w:b/>
                <w:sz w:val="22"/>
                <w:szCs w:val="22"/>
              </w:rPr>
              <w:t xml:space="preserve">Программа комплексного развития транспортной   инфраструктуры  </w:t>
            </w:r>
            <w:r w:rsidRPr="00AD0067">
              <w:rPr>
                <w:b/>
                <w:color w:val="242424"/>
                <w:sz w:val="22"/>
                <w:szCs w:val="22"/>
              </w:rPr>
              <w:t>города Каргата Каргатского района Новосибирской области</w:t>
            </w:r>
            <w:r w:rsidRPr="00AD0067">
              <w:rPr>
                <w:b/>
                <w:sz w:val="22"/>
                <w:szCs w:val="22"/>
              </w:rPr>
              <w:t xml:space="preserve"> на 2019 – 2023 </w:t>
            </w:r>
            <w:proofErr w:type="spellStart"/>
            <w:r w:rsidRPr="00AD0067">
              <w:rPr>
                <w:b/>
                <w:sz w:val="22"/>
                <w:szCs w:val="22"/>
              </w:rPr>
              <w:t>г.г</w:t>
            </w:r>
            <w:proofErr w:type="spellEnd"/>
            <w:r w:rsidRPr="00AD0067">
              <w:rPr>
                <w:b/>
                <w:sz w:val="22"/>
                <w:szCs w:val="22"/>
              </w:rPr>
              <w:t>. и с перспективой до 2032 года (далее – Программа)</w:t>
            </w:r>
          </w:p>
        </w:tc>
      </w:tr>
      <w:tr w:rsidR="00AD0067" w:rsidRPr="00AD0067" w:rsidTr="00001DD8">
        <w:tc>
          <w:tcPr>
            <w:tcW w:w="4118" w:type="dxa"/>
            <w:tcBorders>
              <w:top w:val="single" w:sz="4" w:space="0" w:color="000000"/>
              <w:left w:val="single" w:sz="4" w:space="0" w:color="000000"/>
              <w:bottom w:val="single" w:sz="4" w:space="0" w:color="000000"/>
              <w:right w:val="nil"/>
            </w:tcBorders>
          </w:tcPr>
          <w:p w:rsidR="00AD0067" w:rsidRPr="00AD0067" w:rsidRDefault="00AD0067" w:rsidP="00001DD8">
            <w:pPr>
              <w:widowControl w:val="0"/>
              <w:suppressAutoHyphens/>
              <w:autoSpaceDE w:val="0"/>
              <w:snapToGrid w:val="0"/>
              <w:spacing w:line="240" w:lineRule="atLeast"/>
              <w:jc w:val="center"/>
              <w:rPr>
                <w:rFonts w:ascii="Times New Roman" w:hAnsi="Times New Roman" w:cs="Times New Roman"/>
                <w:bCs/>
                <w:lang w:eastAsia="ar-SA"/>
              </w:rPr>
            </w:pPr>
            <w:r w:rsidRPr="00AD0067">
              <w:rPr>
                <w:rFonts w:ascii="Times New Roman" w:hAnsi="Times New Roman" w:cs="Times New Roman"/>
                <w:bCs/>
              </w:rPr>
              <w:t>Разработчик Программы</w:t>
            </w:r>
          </w:p>
        </w:tc>
        <w:tc>
          <w:tcPr>
            <w:tcW w:w="5222" w:type="dxa"/>
            <w:tcBorders>
              <w:top w:val="single" w:sz="4" w:space="0" w:color="000000"/>
              <w:left w:val="single" w:sz="4" w:space="0" w:color="000000"/>
              <w:bottom w:val="single" w:sz="4" w:space="0" w:color="000000"/>
              <w:right w:val="single" w:sz="4" w:space="0" w:color="000000"/>
            </w:tcBorders>
          </w:tcPr>
          <w:p w:rsidR="00AD0067" w:rsidRPr="00AD0067" w:rsidRDefault="00AD0067" w:rsidP="00001DD8">
            <w:pPr>
              <w:widowControl w:val="0"/>
              <w:suppressAutoHyphens/>
              <w:autoSpaceDE w:val="0"/>
              <w:snapToGrid w:val="0"/>
              <w:spacing w:line="240" w:lineRule="atLeast"/>
              <w:jc w:val="center"/>
              <w:rPr>
                <w:rFonts w:ascii="Times New Roman" w:hAnsi="Times New Roman" w:cs="Times New Roman"/>
              </w:rPr>
            </w:pPr>
            <w:r w:rsidRPr="00AD0067">
              <w:rPr>
                <w:rFonts w:ascii="Times New Roman" w:hAnsi="Times New Roman" w:cs="Times New Roman"/>
              </w:rPr>
              <w:t>Администрация  города Каргата Каргатского района Новосибирской области</w:t>
            </w:r>
          </w:p>
          <w:p w:rsidR="00AD0067" w:rsidRPr="00AD0067" w:rsidRDefault="00AD0067" w:rsidP="00001DD8">
            <w:pPr>
              <w:widowControl w:val="0"/>
              <w:suppressAutoHyphens/>
              <w:autoSpaceDE w:val="0"/>
              <w:snapToGrid w:val="0"/>
              <w:spacing w:line="240" w:lineRule="atLeast"/>
              <w:jc w:val="center"/>
              <w:rPr>
                <w:rFonts w:ascii="Times New Roman" w:hAnsi="Times New Roman" w:cs="Times New Roman"/>
                <w:lang w:eastAsia="ar-SA"/>
              </w:rPr>
            </w:pPr>
            <w:r w:rsidRPr="00AD0067">
              <w:rPr>
                <w:rFonts w:ascii="Times New Roman" w:hAnsi="Times New Roman" w:cs="Times New Roman"/>
              </w:rPr>
              <w:t xml:space="preserve">Новосибирская область, Каргатский район, </w:t>
            </w:r>
            <w:proofErr w:type="spellStart"/>
            <w:r w:rsidRPr="00AD0067">
              <w:rPr>
                <w:rFonts w:ascii="Times New Roman" w:hAnsi="Times New Roman" w:cs="Times New Roman"/>
              </w:rPr>
              <w:t>г</w:t>
            </w:r>
            <w:proofErr w:type="gramStart"/>
            <w:r w:rsidRPr="00AD0067">
              <w:rPr>
                <w:rFonts w:ascii="Times New Roman" w:hAnsi="Times New Roman" w:cs="Times New Roman"/>
              </w:rPr>
              <w:t>.К</w:t>
            </w:r>
            <w:proofErr w:type="gramEnd"/>
            <w:r w:rsidRPr="00AD0067">
              <w:rPr>
                <w:rFonts w:ascii="Times New Roman" w:hAnsi="Times New Roman" w:cs="Times New Roman"/>
              </w:rPr>
              <w:t>аргат</w:t>
            </w:r>
            <w:proofErr w:type="spellEnd"/>
            <w:r w:rsidRPr="00AD0067">
              <w:rPr>
                <w:rFonts w:ascii="Times New Roman" w:hAnsi="Times New Roman" w:cs="Times New Roman"/>
              </w:rPr>
              <w:t>, ул. Транспортная, 14</w:t>
            </w:r>
          </w:p>
        </w:tc>
      </w:tr>
      <w:tr w:rsidR="00AD0067" w:rsidRPr="00AD0067" w:rsidTr="00001DD8">
        <w:tc>
          <w:tcPr>
            <w:tcW w:w="4118" w:type="dxa"/>
            <w:tcBorders>
              <w:top w:val="single" w:sz="4" w:space="0" w:color="000000"/>
              <w:left w:val="single" w:sz="4" w:space="0" w:color="000000"/>
              <w:bottom w:val="single" w:sz="4" w:space="0" w:color="000000"/>
              <w:right w:val="nil"/>
            </w:tcBorders>
          </w:tcPr>
          <w:p w:rsidR="00AD0067" w:rsidRPr="00AD0067" w:rsidRDefault="00AD0067" w:rsidP="00001DD8">
            <w:pPr>
              <w:widowControl w:val="0"/>
              <w:suppressAutoHyphens/>
              <w:autoSpaceDE w:val="0"/>
              <w:snapToGrid w:val="0"/>
              <w:spacing w:line="240" w:lineRule="atLeast"/>
              <w:jc w:val="center"/>
              <w:rPr>
                <w:rFonts w:ascii="Times New Roman" w:hAnsi="Times New Roman" w:cs="Times New Roman"/>
                <w:bCs/>
                <w:lang w:eastAsia="ar-SA"/>
              </w:rPr>
            </w:pPr>
            <w:r w:rsidRPr="00AD0067">
              <w:rPr>
                <w:rFonts w:ascii="Times New Roman" w:hAnsi="Times New Roman" w:cs="Times New Roman"/>
                <w:bCs/>
              </w:rPr>
              <w:t>Ответственный исполнитель Программы</w:t>
            </w:r>
          </w:p>
        </w:tc>
        <w:tc>
          <w:tcPr>
            <w:tcW w:w="5222" w:type="dxa"/>
            <w:tcBorders>
              <w:top w:val="single" w:sz="4" w:space="0" w:color="000000"/>
              <w:left w:val="single" w:sz="4" w:space="0" w:color="000000"/>
              <w:bottom w:val="single" w:sz="4" w:space="0" w:color="000000"/>
              <w:right w:val="single" w:sz="4" w:space="0" w:color="000000"/>
            </w:tcBorders>
          </w:tcPr>
          <w:p w:rsidR="00AD0067" w:rsidRPr="00AD0067" w:rsidRDefault="00AD0067" w:rsidP="00001DD8">
            <w:pPr>
              <w:widowControl w:val="0"/>
              <w:suppressAutoHyphens/>
              <w:autoSpaceDE w:val="0"/>
              <w:snapToGrid w:val="0"/>
              <w:spacing w:line="240" w:lineRule="atLeast"/>
              <w:jc w:val="center"/>
              <w:rPr>
                <w:rFonts w:ascii="Times New Roman" w:hAnsi="Times New Roman" w:cs="Times New Roman"/>
              </w:rPr>
            </w:pPr>
            <w:r w:rsidRPr="00AD0067">
              <w:rPr>
                <w:rFonts w:ascii="Times New Roman" w:hAnsi="Times New Roman" w:cs="Times New Roman"/>
              </w:rPr>
              <w:t>Администрация  города Каргата Каргатского района Новосибирской области</w:t>
            </w:r>
          </w:p>
        </w:tc>
      </w:tr>
      <w:tr w:rsidR="00AD0067" w:rsidRPr="00AD0067" w:rsidTr="00001DD8">
        <w:tc>
          <w:tcPr>
            <w:tcW w:w="4118" w:type="dxa"/>
            <w:tcBorders>
              <w:top w:val="single" w:sz="4" w:space="0" w:color="000000"/>
              <w:left w:val="single" w:sz="4" w:space="0" w:color="000000"/>
              <w:bottom w:val="single" w:sz="4" w:space="0" w:color="000000"/>
              <w:right w:val="nil"/>
            </w:tcBorders>
          </w:tcPr>
          <w:p w:rsidR="00AD0067" w:rsidRPr="00AD0067" w:rsidRDefault="00AD0067" w:rsidP="00001DD8">
            <w:pPr>
              <w:widowControl w:val="0"/>
              <w:suppressAutoHyphens/>
              <w:autoSpaceDE w:val="0"/>
              <w:snapToGrid w:val="0"/>
              <w:spacing w:line="240" w:lineRule="atLeast"/>
              <w:jc w:val="center"/>
              <w:rPr>
                <w:rFonts w:ascii="Times New Roman" w:hAnsi="Times New Roman" w:cs="Times New Roman"/>
                <w:bCs/>
                <w:lang w:eastAsia="ar-SA"/>
              </w:rPr>
            </w:pPr>
            <w:r w:rsidRPr="00AD0067">
              <w:rPr>
                <w:rFonts w:ascii="Times New Roman" w:hAnsi="Times New Roman" w:cs="Times New Roman"/>
                <w:bCs/>
              </w:rPr>
              <w:t>Цель Программы</w:t>
            </w:r>
          </w:p>
        </w:tc>
        <w:tc>
          <w:tcPr>
            <w:tcW w:w="5222" w:type="dxa"/>
            <w:tcBorders>
              <w:top w:val="single" w:sz="4" w:space="0" w:color="000000"/>
              <w:left w:val="single" w:sz="4" w:space="0" w:color="000000"/>
              <w:bottom w:val="single" w:sz="4" w:space="0" w:color="000000"/>
              <w:right w:val="single" w:sz="4" w:space="0" w:color="000000"/>
            </w:tcBorders>
          </w:tcPr>
          <w:p w:rsidR="00AD0067" w:rsidRPr="00AD0067" w:rsidRDefault="00AD0067" w:rsidP="00001DD8">
            <w:pPr>
              <w:widowControl w:val="0"/>
              <w:suppressAutoHyphens/>
              <w:autoSpaceDE w:val="0"/>
              <w:snapToGrid w:val="0"/>
              <w:spacing w:line="240" w:lineRule="atLeast"/>
              <w:rPr>
                <w:rFonts w:ascii="Times New Roman" w:hAnsi="Times New Roman" w:cs="Times New Roman"/>
                <w:bCs/>
                <w:lang w:eastAsia="ar-SA"/>
              </w:rPr>
            </w:pPr>
            <w:r w:rsidRPr="00AD0067">
              <w:rPr>
                <w:rFonts w:ascii="Times New Roman" w:hAnsi="Times New Roman" w:cs="Times New Roman"/>
                <w:bCs/>
              </w:rPr>
              <w:t xml:space="preserve">Развитие транспортной инфраструктуры, сбалансированное развитие и скоординированное с иными сферами жизнедеятельности города  </w:t>
            </w:r>
          </w:p>
        </w:tc>
      </w:tr>
      <w:tr w:rsidR="00AD0067" w:rsidRPr="00AD0067" w:rsidTr="00001DD8">
        <w:tc>
          <w:tcPr>
            <w:tcW w:w="4118" w:type="dxa"/>
            <w:tcBorders>
              <w:top w:val="single" w:sz="4" w:space="0" w:color="000000"/>
              <w:left w:val="single" w:sz="4" w:space="0" w:color="000000"/>
              <w:bottom w:val="single" w:sz="4" w:space="0" w:color="000000"/>
              <w:right w:val="nil"/>
            </w:tcBorders>
          </w:tcPr>
          <w:p w:rsidR="00AD0067" w:rsidRPr="00AD0067" w:rsidRDefault="00AD0067" w:rsidP="00001DD8">
            <w:pPr>
              <w:widowControl w:val="0"/>
              <w:suppressAutoHyphens/>
              <w:autoSpaceDE w:val="0"/>
              <w:snapToGrid w:val="0"/>
              <w:spacing w:line="240" w:lineRule="atLeast"/>
              <w:jc w:val="center"/>
              <w:rPr>
                <w:rFonts w:ascii="Times New Roman" w:hAnsi="Times New Roman" w:cs="Times New Roman"/>
                <w:bCs/>
                <w:lang w:eastAsia="ar-SA"/>
              </w:rPr>
            </w:pPr>
            <w:r w:rsidRPr="00AD0067">
              <w:rPr>
                <w:rFonts w:ascii="Times New Roman" w:hAnsi="Times New Roman" w:cs="Times New Roman"/>
                <w:bCs/>
              </w:rPr>
              <w:t>Задачи Программы</w:t>
            </w:r>
          </w:p>
        </w:tc>
        <w:tc>
          <w:tcPr>
            <w:tcW w:w="5222" w:type="dxa"/>
            <w:tcBorders>
              <w:top w:val="single" w:sz="4" w:space="0" w:color="000000"/>
              <w:left w:val="single" w:sz="4" w:space="0" w:color="000000"/>
              <w:bottom w:val="single" w:sz="4" w:space="0" w:color="000000"/>
              <w:right w:val="single" w:sz="4" w:space="0" w:color="000000"/>
            </w:tcBorders>
          </w:tcPr>
          <w:p w:rsidR="00AD0067" w:rsidRPr="00AD0067" w:rsidRDefault="00AD0067" w:rsidP="00001DD8">
            <w:pPr>
              <w:keepNext/>
              <w:snapToGrid w:val="0"/>
              <w:rPr>
                <w:rFonts w:ascii="Times New Roman" w:hAnsi="Times New Roman" w:cs="Times New Roman"/>
                <w:bCs/>
                <w:lang w:eastAsia="ar-SA"/>
              </w:rPr>
            </w:pPr>
            <w:r w:rsidRPr="00AD0067">
              <w:rPr>
                <w:rFonts w:ascii="Times New Roman" w:hAnsi="Times New Roman" w:cs="Times New Roman"/>
                <w:bCs/>
              </w:rPr>
              <w:t>Основными задачами Программы являются:</w:t>
            </w:r>
          </w:p>
          <w:p w:rsidR="00AD0067" w:rsidRPr="00AD0067" w:rsidRDefault="00AD0067" w:rsidP="00001DD8">
            <w:pPr>
              <w:shd w:val="clear" w:color="auto" w:fill="FFFFFF"/>
              <w:spacing w:line="240" w:lineRule="atLeast"/>
              <w:rPr>
                <w:rFonts w:ascii="Times New Roman" w:hAnsi="Times New Roman" w:cs="Times New Roman"/>
                <w:bCs/>
              </w:rPr>
            </w:pPr>
            <w:r w:rsidRPr="00AD0067">
              <w:rPr>
                <w:rFonts w:ascii="Times New Roman" w:hAnsi="Times New Roman" w:cs="Times New Roman"/>
                <w:bCs/>
              </w:rPr>
              <w:t xml:space="preserve">-формирование условий для социально- </w:t>
            </w:r>
            <w:r w:rsidRPr="00AD0067">
              <w:rPr>
                <w:rFonts w:ascii="Times New Roman" w:hAnsi="Times New Roman" w:cs="Times New Roman"/>
                <w:bCs/>
              </w:rPr>
              <w:lastRenderedPageBreak/>
              <w:t>экономического развития,</w:t>
            </w:r>
          </w:p>
          <w:p w:rsidR="00AD0067" w:rsidRPr="00AD0067" w:rsidRDefault="00AD0067" w:rsidP="00001DD8">
            <w:pPr>
              <w:shd w:val="clear" w:color="auto" w:fill="FFFFFF"/>
              <w:spacing w:line="240" w:lineRule="atLeast"/>
              <w:rPr>
                <w:rFonts w:ascii="Times New Roman" w:hAnsi="Times New Roman" w:cs="Times New Roman"/>
                <w:bCs/>
              </w:rPr>
            </w:pPr>
            <w:r w:rsidRPr="00AD0067">
              <w:rPr>
                <w:rFonts w:ascii="Times New Roman" w:hAnsi="Times New Roman" w:cs="Times New Roman"/>
                <w:bCs/>
              </w:rPr>
              <w:t>- повышение безопасности, качество эффективности транспортного обслуживания населения, юридических лиц и индивидуальных предпринимателей, осуществляющих экономическую деятельность,</w:t>
            </w:r>
          </w:p>
          <w:p w:rsidR="00AD0067" w:rsidRPr="00AD0067" w:rsidRDefault="00AD0067" w:rsidP="00001DD8">
            <w:pPr>
              <w:shd w:val="clear" w:color="auto" w:fill="FFFFFF"/>
              <w:spacing w:line="240" w:lineRule="atLeast"/>
              <w:rPr>
                <w:rFonts w:ascii="Times New Roman" w:hAnsi="Times New Roman" w:cs="Times New Roman"/>
                <w:bCs/>
              </w:rPr>
            </w:pPr>
            <w:r w:rsidRPr="00AD0067">
              <w:rPr>
                <w:rFonts w:ascii="Times New Roman" w:hAnsi="Times New Roman" w:cs="Times New Roman"/>
                <w:bCs/>
              </w:rPr>
              <w:t>- снижение негативного воздействия транспортной инфраструктуры на окружающую среду города.</w:t>
            </w:r>
          </w:p>
          <w:p w:rsidR="00AD0067" w:rsidRPr="00AD0067" w:rsidRDefault="00AD0067" w:rsidP="00001DD8">
            <w:pPr>
              <w:shd w:val="clear" w:color="auto" w:fill="FFFFFF"/>
              <w:tabs>
                <w:tab w:val="left" w:pos="900"/>
              </w:tabs>
              <w:rPr>
                <w:rFonts w:ascii="Times New Roman" w:hAnsi="Times New Roman" w:cs="Times New Roman"/>
                <w:bCs/>
              </w:rPr>
            </w:pPr>
          </w:p>
          <w:p w:rsidR="00AD0067" w:rsidRPr="00AD0067" w:rsidRDefault="00AD0067" w:rsidP="00001DD8">
            <w:pPr>
              <w:widowControl w:val="0"/>
              <w:suppressAutoHyphens/>
              <w:autoSpaceDE w:val="0"/>
              <w:spacing w:line="240" w:lineRule="atLeast"/>
              <w:rPr>
                <w:rFonts w:ascii="Times New Roman" w:hAnsi="Times New Roman" w:cs="Times New Roman"/>
                <w:bCs/>
                <w:lang w:eastAsia="ar-SA"/>
              </w:rPr>
            </w:pPr>
          </w:p>
        </w:tc>
      </w:tr>
      <w:tr w:rsidR="00AD0067" w:rsidRPr="00AD0067" w:rsidTr="00001DD8">
        <w:tc>
          <w:tcPr>
            <w:tcW w:w="4118" w:type="dxa"/>
            <w:tcBorders>
              <w:top w:val="single" w:sz="4" w:space="0" w:color="000000"/>
              <w:left w:val="single" w:sz="4" w:space="0" w:color="000000"/>
              <w:bottom w:val="single" w:sz="4" w:space="0" w:color="000000"/>
              <w:right w:val="nil"/>
            </w:tcBorders>
          </w:tcPr>
          <w:p w:rsidR="00AD0067" w:rsidRPr="00AD0067" w:rsidRDefault="00AD0067" w:rsidP="00001DD8">
            <w:pPr>
              <w:keepNext/>
              <w:snapToGrid w:val="0"/>
              <w:jc w:val="center"/>
              <w:rPr>
                <w:rFonts w:ascii="Times New Roman" w:hAnsi="Times New Roman" w:cs="Times New Roman"/>
                <w:bCs/>
                <w:lang w:eastAsia="ar-SA"/>
              </w:rPr>
            </w:pPr>
            <w:r w:rsidRPr="00AD0067">
              <w:rPr>
                <w:rFonts w:ascii="Times New Roman" w:hAnsi="Times New Roman" w:cs="Times New Roman"/>
                <w:bCs/>
              </w:rPr>
              <w:lastRenderedPageBreak/>
              <w:t>Целевые показатели</w:t>
            </w:r>
          </w:p>
          <w:p w:rsidR="00AD0067" w:rsidRPr="00AD0067" w:rsidRDefault="00AD0067" w:rsidP="00001DD8">
            <w:pPr>
              <w:widowControl w:val="0"/>
              <w:suppressAutoHyphens/>
              <w:autoSpaceDE w:val="0"/>
              <w:spacing w:line="240" w:lineRule="atLeast"/>
              <w:jc w:val="center"/>
              <w:rPr>
                <w:rFonts w:ascii="Times New Roman" w:hAnsi="Times New Roman" w:cs="Times New Roman"/>
                <w:b/>
                <w:color w:val="000000"/>
                <w:lang w:eastAsia="ar-SA"/>
              </w:rPr>
            </w:pPr>
          </w:p>
        </w:tc>
        <w:tc>
          <w:tcPr>
            <w:tcW w:w="5222" w:type="dxa"/>
            <w:tcBorders>
              <w:top w:val="single" w:sz="4" w:space="0" w:color="000000"/>
              <w:left w:val="single" w:sz="4" w:space="0" w:color="000000"/>
              <w:bottom w:val="single" w:sz="4" w:space="0" w:color="000000"/>
              <w:right w:val="single" w:sz="4" w:space="0" w:color="000000"/>
            </w:tcBorders>
          </w:tcPr>
          <w:p w:rsidR="00AD0067" w:rsidRPr="00AD0067" w:rsidRDefault="00AD0067" w:rsidP="00001DD8">
            <w:pPr>
              <w:widowControl w:val="0"/>
              <w:suppressAutoHyphens/>
              <w:autoSpaceDE w:val="0"/>
              <w:rPr>
                <w:rFonts w:ascii="Times New Roman" w:hAnsi="Times New Roman" w:cs="Times New Roman"/>
                <w:highlight w:val="red"/>
                <w:lang w:eastAsia="ar-SA"/>
              </w:rPr>
            </w:pPr>
            <w:proofErr w:type="gramStart"/>
            <w:r w:rsidRPr="00AD0067">
              <w:rPr>
                <w:rFonts w:ascii="Times New Roman" w:hAnsi="Times New Roman" w:cs="Times New Roman"/>
              </w:rPr>
              <w:t>Технико- экономические</w:t>
            </w:r>
            <w:proofErr w:type="gramEnd"/>
            <w:r w:rsidRPr="00AD0067">
              <w:rPr>
                <w:rFonts w:ascii="Times New Roman" w:hAnsi="Times New Roman" w:cs="Times New Roman"/>
              </w:rPr>
              <w:t>, финансовые и социально-экономические показатели развития транспортной инфраструктуры, включая показатели безопасности, качество эффективности и эффективности транспортного обслуживания населения и субъектов экономической деятельности.</w:t>
            </w:r>
          </w:p>
        </w:tc>
      </w:tr>
      <w:tr w:rsidR="00AD0067" w:rsidRPr="00AD0067" w:rsidTr="00001DD8">
        <w:tc>
          <w:tcPr>
            <w:tcW w:w="4118" w:type="dxa"/>
            <w:tcBorders>
              <w:top w:val="single" w:sz="4" w:space="0" w:color="000000"/>
              <w:left w:val="single" w:sz="4" w:space="0" w:color="000000"/>
              <w:bottom w:val="single" w:sz="4" w:space="0" w:color="000000"/>
              <w:right w:val="nil"/>
            </w:tcBorders>
          </w:tcPr>
          <w:p w:rsidR="00AD0067" w:rsidRPr="00AD0067" w:rsidRDefault="00AD0067" w:rsidP="00001DD8">
            <w:pPr>
              <w:widowControl w:val="0"/>
              <w:suppressAutoHyphens/>
              <w:autoSpaceDE w:val="0"/>
              <w:snapToGrid w:val="0"/>
              <w:spacing w:line="240" w:lineRule="atLeast"/>
              <w:jc w:val="center"/>
              <w:rPr>
                <w:rFonts w:ascii="Times New Roman" w:hAnsi="Times New Roman" w:cs="Times New Roman"/>
                <w:bCs/>
                <w:lang w:eastAsia="ar-SA"/>
              </w:rPr>
            </w:pPr>
            <w:r w:rsidRPr="00AD0067">
              <w:rPr>
                <w:rFonts w:ascii="Times New Roman" w:hAnsi="Times New Roman" w:cs="Times New Roman"/>
                <w:bCs/>
              </w:rPr>
              <w:t>Срок и этапы реализации Программы</w:t>
            </w:r>
          </w:p>
        </w:tc>
        <w:tc>
          <w:tcPr>
            <w:tcW w:w="5222" w:type="dxa"/>
            <w:tcBorders>
              <w:top w:val="single" w:sz="4" w:space="0" w:color="000000"/>
              <w:left w:val="single" w:sz="4" w:space="0" w:color="000000"/>
              <w:bottom w:val="single" w:sz="4" w:space="0" w:color="000000"/>
              <w:right w:val="single" w:sz="4" w:space="0" w:color="000000"/>
            </w:tcBorders>
          </w:tcPr>
          <w:p w:rsidR="00AD0067" w:rsidRPr="00AD0067" w:rsidRDefault="00AD0067" w:rsidP="00001DD8">
            <w:pPr>
              <w:keepNext/>
              <w:widowControl w:val="0"/>
              <w:suppressAutoHyphens/>
              <w:autoSpaceDE w:val="0"/>
              <w:snapToGrid w:val="0"/>
              <w:jc w:val="both"/>
              <w:rPr>
                <w:rFonts w:ascii="Times New Roman" w:hAnsi="Times New Roman" w:cs="Times New Roman"/>
                <w:bCs/>
                <w:lang w:eastAsia="ar-SA"/>
              </w:rPr>
            </w:pPr>
            <w:r w:rsidRPr="00AD0067">
              <w:rPr>
                <w:rFonts w:ascii="Times New Roman" w:hAnsi="Times New Roman" w:cs="Times New Roman"/>
                <w:bCs/>
              </w:rPr>
              <w:t>Период реализации Программы с 2019  по 2032 годы.</w:t>
            </w:r>
          </w:p>
        </w:tc>
      </w:tr>
      <w:tr w:rsidR="00AD0067" w:rsidRPr="00AD0067" w:rsidTr="00001DD8">
        <w:tc>
          <w:tcPr>
            <w:tcW w:w="4118" w:type="dxa"/>
            <w:tcBorders>
              <w:top w:val="single" w:sz="4" w:space="0" w:color="000000"/>
              <w:left w:val="single" w:sz="4" w:space="0" w:color="000000"/>
              <w:bottom w:val="single" w:sz="4" w:space="0" w:color="000000"/>
              <w:right w:val="nil"/>
            </w:tcBorders>
          </w:tcPr>
          <w:p w:rsidR="00AD0067" w:rsidRPr="00AD0067" w:rsidRDefault="00AD0067" w:rsidP="00001DD8">
            <w:pPr>
              <w:widowControl w:val="0"/>
              <w:suppressAutoHyphens/>
              <w:autoSpaceDE w:val="0"/>
              <w:snapToGrid w:val="0"/>
              <w:spacing w:line="240" w:lineRule="atLeast"/>
              <w:jc w:val="center"/>
              <w:rPr>
                <w:rFonts w:ascii="Times New Roman" w:hAnsi="Times New Roman" w:cs="Times New Roman"/>
                <w:bCs/>
                <w:lang w:eastAsia="ar-SA"/>
              </w:rPr>
            </w:pPr>
            <w:r w:rsidRPr="00AD0067">
              <w:rPr>
                <w:rFonts w:ascii="Times New Roman" w:hAnsi="Times New Roman" w:cs="Times New Roman"/>
                <w:bCs/>
              </w:rPr>
              <w:t>Объемы требуемых капитальных вложений</w:t>
            </w:r>
          </w:p>
        </w:tc>
        <w:tc>
          <w:tcPr>
            <w:tcW w:w="5222" w:type="dxa"/>
            <w:tcBorders>
              <w:top w:val="single" w:sz="4" w:space="0" w:color="000000"/>
              <w:left w:val="single" w:sz="4" w:space="0" w:color="000000"/>
              <w:bottom w:val="single" w:sz="4" w:space="0" w:color="000000"/>
              <w:right w:val="single" w:sz="4" w:space="0" w:color="000000"/>
            </w:tcBorders>
          </w:tcPr>
          <w:p w:rsidR="00AD0067" w:rsidRPr="00AD0067" w:rsidRDefault="00AD0067" w:rsidP="00001DD8">
            <w:pPr>
              <w:pStyle w:val="ConsPlusCell"/>
              <w:widowControl/>
              <w:snapToGrid w:val="0"/>
              <w:rPr>
                <w:rFonts w:ascii="Times New Roman" w:hAnsi="Times New Roman" w:cs="Times New Roman"/>
                <w:color w:val="auto"/>
                <w:sz w:val="22"/>
                <w:szCs w:val="22"/>
              </w:rPr>
            </w:pPr>
            <w:r w:rsidRPr="00AD0067">
              <w:rPr>
                <w:rFonts w:ascii="Times New Roman" w:hAnsi="Times New Roman" w:cs="Times New Roman"/>
                <w:color w:val="auto"/>
                <w:sz w:val="22"/>
                <w:szCs w:val="22"/>
              </w:rPr>
              <w:t xml:space="preserve">Финансовое обеспечение мероприятий Программы осуществляется за счет  средств бюджета города Каргата в рамках муниципальных  программ </w:t>
            </w:r>
          </w:p>
          <w:p w:rsidR="00AD0067" w:rsidRPr="00AD0067" w:rsidRDefault="00AD0067" w:rsidP="00001DD8">
            <w:pPr>
              <w:pStyle w:val="ConsPlusCell"/>
              <w:widowControl/>
              <w:rPr>
                <w:rFonts w:ascii="Times New Roman" w:hAnsi="Times New Roman" w:cs="Times New Roman"/>
                <w:b/>
                <w:color w:val="auto"/>
                <w:sz w:val="22"/>
                <w:szCs w:val="22"/>
              </w:rPr>
            </w:pPr>
          </w:p>
          <w:p w:rsidR="00AD0067" w:rsidRPr="00AD0067" w:rsidRDefault="00AD0067" w:rsidP="00001DD8">
            <w:pPr>
              <w:pStyle w:val="ConsPlusCell"/>
              <w:widowControl/>
              <w:rPr>
                <w:rFonts w:ascii="Times New Roman" w:hAnsi="Times New Roman" w:cs="Times New Roman"/>
                <w:color w:val="auto"/>
                <w:sz w:val="22"/>
                <w:szCs w:val="22"/>
              </w:rPr>
            </w:pPr>
            <w:r w:rsidRPr="00AD0067">
              <w:rPr>
                <w:rFonts w:ascii="Times New Roman" w:hAnsi="Times New Roman" w:cs="Times New Roman"/>
                <w:b/>
                <w:color w:val="auto"/>
                <w:sz w:val="22"/>
                <w:szCs w:val="22"/>
              </w:rPr>
              <w:t>2019 год:</w:t>
            </w:r>
            <w:r w:rsidRPr="00AD0067">
              <w:rPr>
                <w:rFonts w:ascii="Times New Roman" w:hAnsi="Times New Roman" w:cs="Times New Roman"/>
                <w:color w:val="auto"/>
                <w:sz w:val="22"/>
                <w:szCs w:val="22"/>
              </w:rPr>
              <w:t xml:space="preserve"> </w:t>
            </w:r>
          </w:p>
          <w:p w:rsidR="00AD0067" w:rsidRPr="00AD0067" w:rsidRDefault="00AD0067" w:rsidP="00001DD8">
            <w:pPr>
              <w:pStyle w:val="ConsPlusCell"/>
              <w:widowControl/>
              <w:rPr>
                <w:rFonts w:ascii="Times New Roman" w:hAnsi="Times New Roman" w:cs="Times New Roman"/>
                <w:color w:val="auto"/>
                <w:sz w:val="22"/>
                <w:szCs w:val="22"/>
              </w:rPr>
            </w:pPr>
            <w:r w:rsidRPr="00AD0067">
              <w:rPr>
                <w:rFonts w:ascii="Times New Roman" w:hAnsi="Times New Roman" w:cs="Times New Roman"/>
                <w:color w:val="auto"/>
                <w:sz w:val="22"/>
                <w:szCs w:val="22"/>
              </w:rPr>
              <w:t>- объем финансирования Программы составляет</w:t>
            </w:r>
            <w:r w:rsidRPr="00AD0067">
              <w:rPr>
                <w:rFonts w:ascii="Times New Roman" w:hAnsi="Times New Roman" w:cs="Times New Roman"/>
                <w:color w:val="FF0000"/>
                <w:sz w:val="22"/>
                <w:szCs w:val="22"/>
              </w:rPr>
              <w:t xml:space="preserve"> </w:t>
            </w:r>
            <w:r w:rsidRPr="00AD0067">
              <w:rPr>
                <w:rFonts w:ascii="Times New Roman" w:hAnsi="Times New Roman" w:cs="Times New Roman"/>
                <w:b/>
                <w:color w:val="auto"/>
                <w:sz w:val="22"/>
                <w:szCs w:val="22"/>
              </w:rPr>
              <w:t>21533,3</w:t>
            </w:r>
            <w:r w:rsidRPr="00AD0067">
              <w:rPr>
                <w:rFonts w:ascii="Times New Roman" w:hAnsi="Times New Roman" w:cs="Times New Roman"/>
                <w:color w:val="auto"/>
                <w:sz w:val="22"/>
                <w:szCs w:val="22"/>
              </w:rPr>
              <w:t xml:space="preserve"> тыс.  рублей;</w:t>
            </w:r>
          </w:p>
          <w:p w:rsidR="00AD0067" w:rsidRPr="00AD0067" w:rsidRDefault="00AD0067" w:rsidP="00001DD8">
            <w:pPr>
              <w:pStyle w:val="ConsPlusCell"/>
              <w:widowControl/>
              <w:jc w:val="both"/>
              <w:rPr>
                <w:rFonts w:ascii="Times New Roman" w:hAnsi="Times New Roman" w:cs="Times New Roman"/>
                <w:color w:val="auto"/>
                <w:sz w:val="22"/>
                <w:szCs w:val="22"/>
              </w:rPr>
            </w:pPr>
            <w:r w:rsidRPr="00AD0067">
              <w:rPr>
                <w:rFonts w:ascii="Times New Roman" w:hAnsi="Times New Roman" w:cs="Times New Roman"/>
                <w:color w:val="auto"/>
                <w:sz w:val="22"/>
                <w:szCs w:val="22"/>
              </w:rPr>
              <w:t>-</w:t>
            </w:r>
            <w:r w:rsidRPr="00AD0067">
              <w:rPr>
                <w:rFonts w:ascii="Times New Roman" w:hAnsi="Times New Roman" w:cs="Times New Roman"/>
                <w:color w:val="FF0000"/>
                <w:sz w:val="22"/>
                <w:szCs w:val="22"/>
              </w:rPr>
              <w:t xml:space="preserve"> </w:t>
            </w:r>
            <w:r w:rsidRPr="00AD0067">
              <w:rPr>
                <w:rFonts w:ascii="Times New Roman" w:hAnsi="Times New Roman" w:cs="Times New Roman"/>
                <w:sz w:val="22"/>
                <w:szCs w:val="22"/>
              </w:rPr>
              <w:t>обеспечение сохранности автомобильных дорог местного значения путем выполнения эксплуатационных и ремонтных мероприятий;</w:t>
            </w:r>
          </w:p>
          <w:p w:rsidR="00AD0067" w:rsidRPr="00AD0067" w:rsidRDefault="00AD0067" w:rsidP="00001DD8">
            <w:pPr>
              <w:pStyle w:val="ConsPlusCell"/>
              <w:widowControl/>
              <w:rPr>
                <w:rFonts w:ascii="Times New Roman" w:hAnsi="Times New Roman" w:cs="Times New Roman"/>
                <w:sz w:val="22"/>
                <w:szCs w:val="22"/>
              </w:rPr>
            </w:pPr>
            <w:r w:rsidRPr="00AD0067">
              <w:rPr>
                <w:rFonts w:ascii="Times New Roman" w:hAnsi="Times New Roman" w:cs="Times New Roman"/>
                <w:sz w:val="22"/>
                <w:szCs w:val="22"/>
              </w:rPr>
              <w:t xml:space="preserve"> - капитальный, текущий  ремонт улиц и дорог местного значения;</w:t>
            </w:r>
          </w:p>
          <w:p w:rsidR="00AD0067" w:rsidRPr="00AD0067" w:rsidRDefault="00AD0067" w:rsidP="00001DD8">
            <w:pPr>
              <w:pStyle w:val="ConsPlusCell"/>
              <w:widowControl/>
              <w:rPr>
                <w:rFonts w:ascii="Times New Roman" w:hAnsi="Times New Roman" w:cs="Times New Roman"/>
                <w:sz w:val="22"/>
                <w:szCs w:val="22"/>
              </w:rPr>
            </w:pPr>
            <w:r w:rsidRPr="00AD0067">
              <w:rPr>
                <w:rFonts w:ascii="Times New Roman" w:hAnsi="Times New Roman" w:cs="Times New Roman"/>
                <w:sz w:val="22"/>
                <w:szCs w:val="22"/>
              </w:rPr>
              <w:t xml:space="preserve">- содержание  дорог, с регулярным  </w:t>
            </w:r>
            <w:proofErr w:type="spellStart"/>
            <w:r w:rsidRPr="00AD0067">
              <w:rPr>
                <w:rFonts w:ascii="Times New Roman" w:hAnsi="Times New Roman" w:cs="Times New Roman"/>
                <w:sz w:val="22"/>
                <w:szCs w:val="22"/>
              </w:rPr>
              <w:t>грейдерованием</w:t>
            </w:r>
            <w:proofErr w:type="spellEnd"/>
            <w:r w:rsidRPr="00AD0067">
              <w:rPr>
                <w:rFonts w:ascii="Times New Roman" w:hAnsi="Times New Roman" w:cs="Times New Roman"/>
                <w:sz w:val="22"/>
                <w:szCs w:val="22"/>
              </w:rPr>
              <w:t>, ямочным     ремонтом, установка дорожных знаков.</w:t>
            </w:r>
          </w:p>
          <w:p w:rsidR="00AD0067" w:rsidRPr="00AD0067" w:rsidRDefault="00AD0067" w:rsidP="00001DD8">
            <w:pPr>
              <w:pStyle w:val="ConsPlusCell"/>
              <w:widowControl/>
              <w:rPr>
                <w:rFonts w:ascii="Times New Roman" w:hAnsi="Times New Roman" w:cs="Times New Roman"/>
                <w:b/>
                <w:color w:val="auto"/>
                <w:sz w:val="22"/>
                <w:szCs w:val="22"/>
              </w:rPr>
            </w:pPr>
          </w:p>
          <w:p w:rsidR="00AD0067" w:rsidRPr="00AD0067" w:rsidRDefault="00AD0067" w:rsidP="00001DD8">
            <w:pPr>
              <w:pStyle w:val="ConsPlusCell"/>
              <w:widowControl/>
              <w:rPr>
                <w:rFonts w:ascii="Times New Roman" w:hAnsi="Times New Roman" w:cs="Times New Roman"/>
                <w:color w:val="FF0000"/>
                <w:sz w:val="22"/>
                <w:szCs w:val="22"/>
              </w:rPr>
            </w:pPr>
            <w:r w:rsidRPr="00AD0067">
              <w:rPr>
                <w:rFonts w:ascii="Times New Roman" w:hAnsi="Times New Roman" w:cs="Times New Roman"/>
                <w:b/>
                <w:color w:val="auto"/>
                <w:sz w:val="22"/>
                <w:szCs w:val="22"/>
              </w:rPr>
              <w:t>2020 год:</w:t>
            </w:r>
          </w:p>
          <w:p w:rsidR="00AD0067" w:rsidRPr="00AD0067" w:rsidRDefault="00AD0067" w:rsidP="00001DD8">
            <w:pPr>
              <w:pStyle w:val="ConsPlusCell"/>
              <w:widowControl/>
              <w:rPr>
                <w:rFonts w:ascii="Times New Roman" w:hAnsi="Times New Roman" w:cs="Times New Roman"/>
                <w:b/>
                <w:color w:val="FF0000"/>
                <w:sz w:val="22"/>
                <w:szCs w:val="22"/>
              </w:rPr>
            </w:pPr>
            <w:r w:rsidRPr="00AD0067">
              <w:rPr>
                <w:rFonts w:ascii="Times New Roman" w:hAnsi="Times New Roman" w:cs="Times New Roman"/>
                <w:color w:val="auto"/>
                <w:sz w:val="22"/>
                <w:szCs w:val="22"/>
              </w:rPr>
              <w:t xml:space="preserve">- объем финансирования Программы составляет </w:t>
            </w:r>
            <w:r w:rsidRPr="00AD0067">
              <w:rPr>
                <w:rFonts w:ascii="Times New Roman" w:hAnsi="Times New Roman" w:cs="Times New Roman"/>
                <w:b/>
                <w:color w:val="auto"/>
                <w:sz w:val="22"/>
                <w:szCs w:val="22"/>
              </w:rPr>
              <w:t xml:space="preserve">17894,7 </w:t>
            </w:r>
            <w:r w:rsidRPr="00AD0067">
              <w:rPr>
                <w:rFonts w:ascii="Times New Roman" w:hAnsi="Times New Roman" w:cs="Times New Roman"/>
                <w:color w:val="auto"/>
                <w:sz w:val="22"/>
                <w:szCs w:val="22"/>
              </w:rPr>
              <w:t>тыс.</w:t>
            </w:r>
            <w:r w:rsidRPr="00AD0067">
              <w:rPr>
                <w:rFonts w:ascii="Times New Roman" w:hAnsi="Times New Roman" w:cs="Times New Roman"/>
                <w:b/>
                <w:color w:val="auto"/>
                <w:sz w:val="22"/>
                <w:szCs w:val="22"/>
              </w:rPr>
              <w:t xml:space="preserve"> </w:t>
            </w:r>
            <w:r w:rsidRPr="00AD0067">
              <w:rPr>
                <w:rFonts w:ascii="Times New Roman" w:hAnsi="Times New Roman" w:cs="Times New Roman"/>
                <w:color w:val="auto"/>
                <w:sz w:val="22"/>
                <w:szCs w:val="22"/>
              </w:rPr>
              <w:t>рублей;</w:t>
            </w:r>
          </w:p>
          <w:p w:rsidR="00AD0067" w:rsidRPr="00AD0067" w:rsidRDefault="00AD0067" w:rsidP="00001DD8">
            <w:pPr>
              <w:pStyle w:val="ConsPlusCell"/>
              <w:widowControl/>
              <w:rPr>
                <w:rFonts w:ascii="Times New Roman" w:hAnsi="Times New Roman" w:cs="Times New Roman"/>
                <w:sz w:val="22"/>
                <w:szCs w:val="22"/>
              </w:rPr>
            </w:pPr>
            <w:r w:rsidRPr="00AD0067">
              <w:rPr>
                <w:rFonts w:ascii="Times New Roman" w:hAnsi="Times New Roman" w:cs="Times New Roman"/>
                <w:sz w:val="22"/>
                <w:szCs w:val="22"/>
              </w:rPr>
              <w:t>- обеспечение сохранности автомобильных дорог местного значения путем выполнения эксплуатационных и ремонтных мероприятий;</w:t>
            </w:r>
          </w:p>
          <w:p w:rsidR="00AD0067" w:rsidRPr="00AD0067" w:rsidRDefault="00AD0067" w:rsidP="00001DD8">
            <w:pPr>
              <w:pStyle w:val="ConsPlusCell"/>
              <w:widowControl/>
              <w:rPr>
                <w:rFonts w:ascii="Times New Roman" w:hAnsi="Times New Roman" w:cs="Times New Roman"/>
                <w:sz w:val="22"/>
                <w:szCs w:val="22"/>
              </w:rPr>
            </w:pPr>
            <w:r w:rsidRPr="00AD0067">
              <w:rPr>
                <w:rFonts w:ascii="Times New Roman" w:hAnsi="Times New Roman" w:cs="Times New Roman"/>
                <w:sz w:val="22"/>
                <w:szCs w:val="22"/>
              </w:rPr>
              <w:t>- капитальный, текущий  ремонт улиц и дорог местного значения;</w:t>
            </w:r>
          </w:p>
          <w:p w:rsidR="00AD0067" w:rsidRPr="00AD0067" w:rsidRDefault="00AD0067" w:rsidP="00001DD8">
            <w:pPr>
              <w:pStyle w:val="ConsPlusCell"/>
              <w:widowControl/>
              <w:rPr>
                <w:rFonts w:ascii="Times New Roman" w:hAnsi="Times New Roman" w:cs="Times New Roman"/>
                <w:sz w:val="22"/>
                <w:szCs w:val="22"/>
              </w:rPr>
            </w:pPr>
            <w:r w:rsidRPr="00AD0067">
              <w:rPr>
                <w:rFonts w:ascii="Times New Roman" w:hAnsi="Times New Roman" w:cs="Times New Roman"/>
                <w:sz w:val="22"/>
                <w:szCs w:val="22"/>
              </w:rPr>
              <w:t xml:space="preserve">- содержание  дорог, с регулярным </w:t>
            </w:r>
            <w:proofErr w:type="spellStart"/>
            <w:r w:rsidRPr="00AD0067">
              <w:rPr>
                <w:rFonts w:ascii="Times New Roman" w:hAnsi="Times New Roman" w:cs="Times New Roman"/>
                <w:sz w:val="22"/>
                <w:szCs w:val="22"/>
              </w:rPr>
              <w:t>грейдерованием</w:t>
            </w:r>
            <w:proofErr w:type="spellEnd"/>
            <w:r w:rsidRPr="00AD0067">
              <w:rPr>
                <w:rFonts w:ascii="Times New Roman" w:hAnsi="Times New Roman" w:cs="Times New Roman"/>
                <w:sz w:val="22"/>
                <w:szCs w:val="22"/>
              </w:rPr>
              <w:t>, ямочным     ремонтом, установка дорожных знаков.</w:t>
            </w:r>
          </w:p>
          <w:p w:rsidR="00AD0067" w:rsidRPr="00AD0067" w:rsidRDefault="00AD0067" w:rsidP="00001DD8">
            <w:pPr>
              <w:pStyle w:val="ConsPlusCell"/>
              <w:widowControl/>
              <w:rPr>
                <w:rFonts w:ascii="Times New Roman" w:hAnsi="Times New Roman" w:cs="Times New Roman"/>
                <w:b/>
                <w:color w:val="FF0000"/>
                <w:sz w:val="22"/>
                <w:szCs w:val="22"/>
              </w:rPr>
            </w:pPr>
          </w:p>
          <w:p w:rsidR="00AD0067" w:rsidRPr="00AD0067" w:rsidRDefault="00AD0067" w:rsidP="00001DD8">
            <w:pPr>
              <w:pStyle w:val="ConsPlusCell"/>
              <w:widowControl/>
              <w:rPr>
                <w:rFonts w:ascii="Times New Roman" w:hAnsi="Times New Roman" w:cs="Times New Roman"/>
                <w:b/>
                <w:color w:val="auto"/>
                <w:sz w:val="22"/>
                <w:szCs w:val="22"/>
              </w:rPr>
            </w:pPr>
            <w:r w:rsidRPr="00AD0067">
              <w:rPr>
                <w:rFonts w:ascii="Times New Roman" w:hAnsi="Times New Roman" w:cs="Times New Roman"/>
                <w:b/>
                <w:color w:val="auto"/>
                <w:sz w:val="22"/>
                <w:szCs w:val="22"/>
              </w:rPr>
              <w:t>2021 год:</w:t>
            </w:r>
          </w:p>
          <w:p w:rsidR="00AD0067" w:rsidRPr="00AD0067" w:rsidRDefault="00AD0067" w:rsidP="00001DD8">
            <w:pPr>
              <w:pStyle w:val="ConsPlusCell"/>
              <w:widowControl/>
              <w:rPr>
                <w:rFonts w:ascii="Times New Roman" w:hAnsi="Times New Roman" w:cs="Times New Roman"/>
                <w:b/>
                <w:color w:val="FF0000"/>
                <w:sz w:val="22"/>
                <w:szCs w:val="22"/>
              </w:rPr>
            </w:pPr>
            <w:r w:rsidRPr="00AD0067">
              <w:rPr>
                <w:rFonts w:ascii="Times New Roman" w:hAnsi="Times New Roman" w:cs="Times New Roman"/>
                <w:b/>
                <w:color w:val="auto"/>
                <w:sz w:val="22"/>
                <w:szCs w:val="22"/>
              </w:rPr>
              <w:t xml:space="preserve">- </w:t>
            </w:r>
            <w:r w:rsidRPr="00AD0067">
              <w:rPr>
                <w:rFonts w:ascii="Times New Roman" w:hAnsi="Times New Roman" w:cs="Times New Roman"/>
                <w:color w:val="auto"/>
                <w:sz w:val="22"/>
                <w:szCs w:val="22"/>
              </w:rPr>
              <w:t xml:space="preserve">объем финансирования Программы составляет </w:t>
            </w:r>
            <w:r w:rsidRPr="00AD0067">
              <w:rPr>
                <w:rFonts w:ascii="Times New Roman" w:hAnsi="Times New Roman" w:cs="Times New Roman"/>
                <w:color w:val="FF0000"/>
                <w:sz w:val="22"/>
                <w:szCs w:val="22"/>
              </w:rPr>
              <w:t xml:space="preserve">       </w:t>
            </w:r>
            <w:r w:rsidRPr="00AD0067">
              <w:rPr>
                <w:rFonts w:ascii="Times New Roman" w:hAnsi="Times New Roman" w:cs="Times New Roman"/>
                <w:b/>
                <w:color w:val="auto"/>
                <w:sz w:val="22"/>
                <w:szCs w:val="22"/>
              </w:rPr>
              <w:t xml:space="preserve"> 17894,7 </w:t>
            </w:r>
            <w:r w:rsidRPr="00AD0067">
              <w:rPr>
                <w:rFonts w:ascii="Times New Roman" w:hAnsi="Times New Roman" w:cs="Times New Roman"/>
                <w:color w:val="auto"/>
                <w:sz w:val="22"/>
                <w:szCs w:val="22"/>
              </w:rPr>
              <w:t>тыс. рублей;</w:t>
            </w:r>
          </w:p>
          <w:p w:rsidR="00AD0067" w:rsidRPr="00AD0067" w:rsidRDefault="00AD0067" w:rsidP="00001DD8">
            <w:pPr>
              <w:pStyle w:val="ConsPlusCell"/>
              <w:widowControl/>
              <w:rPr>
                <w:rFonts w:ascii="Times New Roman" w:hAnsi="Times New Roman" w:cs="Times New Roman"/>
                <w:sz w:val="22"/>
                <w:szCs w:val="22"/>
              </w:rPr>
            </w:pPr>
            <w:r w:rsidRPr="00AD0067">
              <w:rPr>
                <w:rFonts w:ascii="Times New Roman" w:hAnsi="Times New Roman" w:cs="Times New Roman"/>
                <w:sz w:val="22"/>
                <w:szCs w:val="22"/>
              </w:rPr>
              <w:t>- обеспечение сохранности автомобильных дорог местного значения путем выполнения эксплуатационных и ремонтных мероприятий;</w:t>
            </w:r>
          </w:p>
          <w:p w:rsidR="00AD0067" w:rsidRPr="00AD0067" w:rsidRDefault="00AD0067" w:rsidP="00001DD8">
            <w:pPr>
              <w:pStyle w:val="ConsPlusCell"/>
              <w:widowControl/>
              <w:rPr>
                <w:rFonts w:ascii="Times New Roman" w:hAnsi="Times New Roman" w:cs="Times New Roman"/>
                <w:b/>
                <w:color w:val="FF0000"/>
                <w:sz w:val="22"/>
                <w:szCs w:val="22"/>
              </w:rPr>
            </w:pPr>
            <w:r w:rsidRPr="00AD0067">
              <w:rPr>
                <w:rFonts w:ascii="Times New Roman" w:hAnsi="Times New Roman" w:cs="Times New Roman"/>
                <w:sz w:val="22"/>
                <w:szCs w:val="22"/>
              </w:rPr>
              <w:t xml:space="preserve">- капитальный, текущий  ремонт улиц и дорог местного значения;  содержание  дорог, с регулярным </w:t>
            </w:r>
            <w:proofErr w:type="spellStart"/>
            <w:r w:rsidRPr="00AD0067">
              <w:rPr>
                <w:rFonts w:ascii="Times New Roman" w:hAnsi="Times New Roman" w:cs="Times New Roman"/>
                <w:sz w:val="22"/>
                <w:szCs w:val="22"/>
              </w:rPr>
              <w:t>грейдерованием</w:t>
            </w:r>
            <w:proofErr w:type="spellEnd"/>
            <w:r w:rsidRPr="00AD0067">
              <w:rPr>
                <w:rFonts w:ascii="Times New Roman" w:hAnsi="Times New Roman" w:cs="Times New Roman"/>
                <w:sz w:val="22"/>
                <w:szCs w:val="22"/>
              </w:rPr>
              <w:t>, ямочным     ремонтом, установка дорожных знаков.</w:t>
            </w:r>
          </w:p>
          <w:p w:rsidR="00AD0067" w:rsidRPr="00AD0067" w:rsidRDefault="00AD0067" w:rsidP="00001DD8">
            <w:pPr>
              <w:pStyle w:val="ConsPlusCell"/>
              <w:widowControl/>
              <w:rPr>
                <w:rFonts w:ascii="Times New Roman" w:hAnsi="Times New Roman" w:cs="Times New Roman"/>
                <w:b/>
                <w:color w:val="FF0000"/>
                <w:sz w:val="22"/>
                <w:szCs w:val="22"/>
              </w:rPr>
            </w:pPr>
          </w:p>
          <w:p w:rsidR="00AD0067" w:rsidRPr="00AD0067" w:rsidRDefault="00AD0067" w:rsidP="00001DD8">
            <w:pPr>
              <w:pStyle w:val="ConsPlusCell"/>
              <w:widowControl/>
              <w:rPr>
                <w:rFonts w:ascii="Times New Roman" w:hAnsi="Times New Roman" w:cs="Times New Roman"/>
                <w:b/>
                <w:color w:val="auto"/>
                <w:sz w:val="22"/>
                <w:szCs w:val="22"/>
              </w:rPr>
            </w:pPr>
            <w:r w:rsidRPr="00AD0067">
              <w:rPr>
                <w:rFonts w:ascii="Times New Roman" w:hAnsi="Times New Roman" w:cs="Times New Roman"/>
                <w:b/>
                <w:color w:val="auto"/>
                <w:sz w:val="22"/>
                <w:szCs w:val="22"/>
              </w:rPr>
              <w:t>2022 год:</w:t>
            </w:r>
          </w:p>
          <w:p w:rsidR="00AD0067" w:rsidRPr="00AD0067" w:rsidRDefault="00AD0067" w:rsidP="00001DD8">
            <w:pPr>
              <w:pStyle w:val="ConsPlusCell"/>
              <w:widowControl/>
              <w:rPr>
                <w:rFonts w:ascii="Times New Roman" w:hAnsi="Times New Roman" w:cs="Times New Roman"/>
                <w:b/>
                <w:color w:val="FF0000"/>
                <w:sz w:val="22"/>
                <w:szCs w:val="22"/>
              </w:rPr>
            </w:pPr>
            <w:r w:rsidRPr="00AD0067">
              <w:rPr>
                <w:rFonts w:ascii="Times New Roman" w:hAnsi="Times New Roman" w:cs="Times New Roman"/>
                <w:color w:val="auto"/>
                <w:sz w:val="22"/>
                <w:szCs w:val="22"/>
              </w:rPr>
              <w:t xml:space="preserve">- объем финансирования Программы составляет </w:t>
            </w:r>
            <w:r w:rsidRPr="00AD0067">
              <w:rPr>
                <w:rFonts w:ascii="Times New Roman" w:hAnsi="Times New Roman" w:cs="Times New Roman"/>
                <w:color w:val="FF0000"/>
                <w:sz w:val="22"/>
                <w:szCs w:val="22"/>
              </w:rPr>
              <w:t xml:space="preserve">       </w:t>
            </w:r>
            <w:r w:rsidRPr="00AD0067">
              <w:rPr>
                <w:rFonts w:ascii="Times New Roman" w:hAnsi="Times New Roman" w:cs="Times New Roman"/>
                <w:b/>
                <w:color w:val="auto"/>
                <w:sz w:val="22"/>
                <w:szCs w:val="22"/>
              </w:rPr>
              <w:t xml:space="preserve"> </w:t>
            </w:r>
            <w:r w:rsidRPr="00AD0067">
              <w:rPr>
                <w:rFonts w:ascii="Times New Roman" w:hAnsi="Times New Roman" w:cs="Times New Roman"/>
                <w:b/>
                <w:color w:val="auto"/>
                <w:sz w:val="22"/>
                <w:szCs w:val="22"/>
              </w:rPr>
              <w:lastRenderedPageBreak/>
              <w:t xml:space="preserve">17894,7 </w:t>
            </w:r>
            <w:r w:rsidRPr="00AD0067">
              <w:rPr>
                <w:rFonts w:ascii="Times New Roman" w:hAnsi="Times New Roman" w:cs="Times New Roman"/>
                <w:color w:val="auto"/>
                <w:sz w:val="22"/>
                <w:szCs w:val="22"/>
              </w:rPr>
              <w:t>тыс. рублей;</w:t>
            </w:r>
          </w:p>
          <w:p w:rsidR="00AD0067" w:rsidRPr="00AD0067" w:rsidRDefault="00AD0067" w:rsidP="00001DD8">
            <w:pPr>
              <w:pStyle w:val="ConsPlusCell"/>
              <w:widowControl/>
              <w:rPr>
                <w:rFonts w:ascii="Times New Roman" w:hAnsi="Times New Roman" w:cs="Times New Roman"/>
                <w:sz w:val="22"/>
                <w:szCs w:val="22"/>
              </w:rPr>
            </w:pPr>
            <w:r w:rsidRPr="00AD0067">
              <w:rPr>
                <w:rFonts w:ascii="Times New Roman" w:hAnsi="Times New Roman" w:cs="Times New Roman"/>
                <w:sz w:val="22"/>
                <w:szCs w:val="22"/>
              </w:rPr>
              <w:t>- обеспечение сохранности автомобильных дорог местного значения путем выполнения эксплуатационных и ремонтных мероприятий;</w:t>
            </w:r>
          </w:p>
          <w:p w:rsidR="00AD0067" w:rsidRPr="00AD0067" w:rsidRDefault="00AD0067" w:rsidP="00001DD8">
            <w:pPr>
              <w:pStyle w:val="ConsPlusCell"/>
              <w:widowControl/>
              <w:rPr>
                <w:rFonts w:ascii="Times New Roman" w:hAnsi="Times New Roman" w:cs="Times New Roman"/>
                <w:b/>
                <w:color w:val="FF0000"/>
                <w:sz w:val="22"/>
                <w:szCs w:val="22"/>
              </w:rPr>
            </w:pPr>
            <w:r w:rsidRPr="00AD0067">
              <w:rPr>
                <w:rFonts w:ascii="Times New Roman" w:hAnsi="Times New Roman" w:cs="Times New Roman"/>
                <w:sz w:val="22"/>
                <w:szCs w:val="22"/>
              </w:rPr>
              <w:t xml:space="preserve">- капитальный, текущий  ремонт улиц и дорог местного значения;  содержание  дорог, с регулярным </w:t>
            </w:r>
            <w:proofErr w:type="spellStart"/>
            <w:r w:rsidRPr="00AD0067">
              <w:rPr>
                <w:rFonts w:ascii="Times New Roman" w:hAnsi="Times New Roman" w:cs="Times New Roman"/>
                <w:sz w:val="22"/>
                <w:szCs w:val="22"/>
              </w:rPr>
              <w:t>грейдерованием</w:t>
            </w:r>
            <w:proofErr w:type="spellEnd"/>
            <w:r w:rsidRPr="00AD0067">
              <w:rPr>
                <w:rFonts w:ascii="Times New Roman" w:hAnsi="Times New Roman" w:cs="Times New Roman"/>
                <w:sz w:val="22"/>
                <w:szCs w:val="22"/>
              </w:rPr>
              <w:t>, ямочным     ремонтом, установка дорожных знаков.</w:t>
            </w:r>
          </w:p>
          <w:p w:rsidR="00AD0067" w:rsidRPr="00AD0067" w:rsidRDefault="00AD0067" w:rsidP="00001DD8">
            <w:pPr>
              <w:pStyle w:val="ConsPlusCell"/>
              <w:widowControl/>
              <w:rPr>
                <w:rFonts w:ascii="Times New Roman" w:hAnsi="Times New Roman" w:cs="Times New Roman"/>
                <w:b/>
                <w:color w:val="auto"/>
                <w:sz w:val="22"/>
                <w:szCs w:val="22"/>
              </w:rPr>
            </w:pPr>
          </w:p>
          <w:p w:rsidR="00AD0067" w:rsidRPr="00AD0067" w:rsidRDefault="00AD0067" w:rsidP="00001DD8">
            <w:pPr>
              <w:pStyle w:val="ConsPlusCell"/>
              <w:widowControl/>
              <w:rPr>
                <w:rFonts w:ascii="Times New Roman" w:hAnsi="Times New Roman" w:cs="Times New Roman"/>
                <w:b/>
                <w:color w:val="auto"/>
                <w:sz w:val="22"/>
                <w:szCs w:val="22"/>
              </w:rPr>
            </w:pPr>
            <w:r w:rsidRPr="00AD0067">
              <w:rPr>
                <w:rFonts w:ascii="Times New Roman" w:hAnsi="Times New Roman" w:cs="Times New Roman"/>
                <w:b/>
                <w:color w:val="auto"/>
                <w:sz w:val="22"/>
                <w:szCs w:val="22"/>
              </w:rPr>
              <w:t>2023 год:</w:t>
            </w:r>
          </w:p>
          <w:p w:rsidR="00AD0067" w:rsidRPr="00AD0067" w:rsidRDefault="00AD0067" w:rsidP="00001DD8">
            <w:pPr>
              <w:pStyle w:val="ConsPlusCell"/>
              <w:widowControl/>
              <w:rPr>
                <w:rFonts w:ascii="Times New Roman" w:hAnsi="Times New Roman" w:cs="Times New Roman"/>
                <w:color w:val="auto"/>
                <w:sz w:val="22"/>
                <w:szCs w:val="22"/>
              </w:rPr>
            </w:pPr>
            <w:r w:rsidRPr="00AD0067">
              <w:rPr>
                <w:rFonts w:ascii="Times New Roman" w:hAnsi="Times New Roman" w:cs="Times New Roman"/>
                <w:color w:val="auto"/>
                <w:sz w:val="22"/>
                <w:szCs w:val="22"/>
              </w:rPr>
              <w:t xml:space="preserve">- объем финансирования Программы составляет </w:t>
            </w:r>
            <w:r w:rsidRPr="00AD0067">
              <w:rPr>
                <w:rFonts w:ascii="Times New Roman" w:hAnsi="Times New Roman" w:cs="Times New Roman"/>
                <w:color w:val="FF0000"/>
                <w:sz w:val="22"/>
                <w:szCs w:val="22"/>
              </w:rPr>
              <w:t xml:space="preserve">       </w:t>
            </w:r>
            <w:r w:rsidRPr="00AD0067">
              <w:rPr>
                <w:rFonts w:ascii="Times New Roman" w:hAnsi="Times New Roman" w:cs="Times New Roman"/>
                <w:b/>
                <w:color w:val="auto"/>
                <w:sz w:val="22"/>
                <w:szCs w:val="22"/>
              </w:rPr>
              <w:t xml:space="preserve"> 17894,7 </w:t>
            </w:r>
            <w:r w:rsidRPr="00AD0067">
              <w:rPr>
                <w:rFonts w:ascii="Times New Roman" w:hAnsi="Times New Roman" w:cs="Times New Roman"/>
                <w:color w:val="auto"/>
                <w:sz w:val="22"/>
                <w:szCs w:val="22"/>
              </w:rPr>
              <w:t>тыс. рублей;</w:t>
            </w:r>
          </w:p>
          <w:p w:rsidR="00AD0067" w:rsidRPr="00AD0067" w:rsidRDefault="00AD0067" w:rsidP="00001DD8">
            <w:pPr>
              <w:pStyle w:val="ConsPlusCell"/>
              <w:widowControl/>
              <w:rPr>
                <w:rFonts w:ascii="Times New Roman" w:hAnsi="Times New Roman" w:cs="Times New Roman"/>
                <w:sz w:val="22"/>
                <w:szCs w:val="22"/>
              </w:rPr>
            </w:pPr>
            <w:r w:rsidRPr="00AD0067">
              <w:rPr>
                <w:rFonts w:ascii="Times New Roman" w:hAnsi="Times New Roman" w:cs="Times New Roman"/>
                <w:sz w:val="22"/>
                <w:szCs w:val="22"/>
              </w:rPr>
              <w:t>- обеспечение сохранности автомобильных дорог местного значения путем выполнения эксплуатационных и ремонтных мероприятий;</w:t>
            </w:r>
          </w:p>
          <w:p w:rsidR="00AD0067" w:rsidRPr="00AD0067" w:rsidRDefault="00AD0067" w:rsidP="00001DD8">
            <w:pPr>
              <w:pStyle w:val="ConsPlusCell"/>
              <w:widowControl/>
              <w:rPr>
                <w:rFonts w:ascii="Times New Roman" w:hAnsi="Times New Roman" w:cs="Times New Roman"/>
                <w:b/>
                <w:color w:val="FF0000"/>
                <w:sz w:val="22"/>
                <w:szCs w:val="22"/>
              </w:rPr>
            </w:pPr>
            <w:r w:rsidRPr="00AD0067">
              <w:rPr>
                <w:rFonts w:ascii="Times New Roman" w:hAnsi="Times New Roman" w:cs="Times New Roman"/>
                <w:sz w:val="22"/>
                <w:szCs w:val="22"/>
              </w:rPr>
              <w:t xml:space="preserve">- капитальный, текущий  ремонт улиц и дорог местного значения;  содержание  дорог, с регулярным </w:t>
            </w:r>
            <w:proofErr w:type="spellStart"/>
            <w:r w:rsidRPr="00AD0067">
              <w:rPr>
                <w:rFonts w:ascii="Times New Roman" w:hAnsi="Times New Roman" w:cs="Times New Roman"/>
                <w:sz w:val="22"/>
                <w:szCs w:val="22"/>
              </w:rPr>
              <w:t>грейдерованием</w:t>
            </w:r>
            <w:proofErr w:type="spellEnd"/>
            <w:r w:rsidRPr="00AD0067">
              <w:rPr>
                <w:rFonts w:ascii="Times New Roman" w:hAnsi="Times New Roman" w:cs="Times New Roman"/>
                <w:sz w:val="22"/>
                <w:szCs w:val="22"/>
              </w:rPr>
              <w:t>, ямочным     ремонтом, установка дорожных знаков.</w:t>
            </w:r>
          </w:p>
          <w:p w:rsidR="00AD0067" w:rsidRPr="00AD0067" w:rsidRDefault="00AD0067" w:rsidP="00001DD8">
            <w:pPr>
              <w:pStyle w:val="ConsPlusCell"/>
              <w:widowControl/>
              <w:rPr>
                <w:rFonts w:ascii="Times New Roman" w:hAnsi="Times New Roman" w:cs="Times New Roman"/>
                <w:b/>
                <w:color w:val="FF0000"/>
                <w:sz w:val="22"/>
                <w:szCs w:val="22"/>
              </w:rPr>
            </w:pPr>
          </w:p>
          <w:p w:rsidR="00AD0067" w:rsidRPr="00AD0067" w:rsidRDefault="00AD0067" w:rsidP="00001DD8">
            <w:pPr>
              <w:pStyle w:val="ConsPlusCell"/>
              <w:widowControl/>
              <w:rPr>
                <w:rFonts w:ascii="Times New Roman" w:hAnsi="Times New Roman" w:cs="Times New Roman"/>
                <w:b/>
                <w:color w:val="auto"/>
                <w:sz w:val="22"/>
                <w:szCs w:val="22"/>
              </w:rPr>
            </w:pPr>
            <w:r w:rsidRPr="00AD0067">
              <w:rPr>
                <w:rFonts w:ascii="Times New Roman" w:hAnsi="Times New Roman" w:cs="Times New Roman"/>
                <w:b/>
                <w:color w:val="auto"/>
                <w:sz w:val="22"/>
                <w:szCs w:val="22"/>
              </w:rPr>
              <w:t>2024 - 2027 года:</w:t>
            </w:r>
          </w:p>
          <w:p w:rsidR="00AD0067" w:rsidRPr="00AD0067" w:rsidRDefault="00AD0067" w:rsidP="00001DD8">
            <w:pPr>
              <w:pStyle w:val="ConsPlusCell"/>
              <w:widowControl/>
              <w:rPr>
                <w:rFonts w:ascii="Times New Roman" w:hAnsi="Times New Roman" w:cs="Times New Roman"/>
                <w:b/>
                <w:color w:val="auto"/>
                <w:sz w:val="22"/>
                <w:szCs w:val="22"/>
              </w:rPr>
            </w:pPr>
            <w:r w:rsidRPr="00AD0067">
              <w:rPr>
                <w:rFonts w:ascii="Times New Roman" w:hAnsi="Times New Roman" w:cs="Times New Roman"/>
                <w:color w:val="auto"/>
                <w:sz w:val="22"/>
                <w:szCs w:val="22"/>
              </w:rPr>
              <w:t xml:space="preserve">- объем финансирования Программы составляет </w:t>
            </w:r>
            <w:r w:rsidRPr="00AD0067">
              <w:rPr>
                <w:rFonts w:ascii="Times New Roman" w:hAnsi="Times New Roman" w:cs="Times New Roman"/>
                <w:color w:val="FF0000"/>
                <w:sz w:val="22"/>
                <w:szCs w:val="22"/>
              </w:rPr>
              <w:t xml:space="preserve">           </w:t>
            </w:r>
            <w:r w:rsidRPr="00AD0067">
              <w:rPr>
                <w:rFonts w:ascii="Times New Roman" w:hAnsi="Times New Roman" w:cs="Times New Roman"/>
                <w:b/>
                <w:color w:val="auto"/>
                <w:sz w:val="22"/>
                <w:szCs w:val="22"/>
              </w:rPr>
              <w:t>71578,8</w:t>
            </w:r>
            <w:r w:rsidRPr="00AD0067">
              <w:rPr>
                <w:rFonts w:ascii="Times New Roman" w:hAnsi="Times New Roman" w:cs="Times New Roman"/>
                <w:color w:val="auto"/>
                <w:sz w:val="22"/>
                <w:szCs w:val="22"/>
              </w:rPr>
              <w:t xml:space="preserve"> тыс. рублей;</w:t>
            </w:r>
          </w:p>
          <w:p w:rsidR="00AD0067" w:rsidRPr="00AD0067" w:rsidRDefault="00AD0067" w:rsidP="00001DD8">
            <w:pPr>
              <w:pStyle w:val="af1"/>
              <w:ind w:left="0"/>
              <w:rPr>
                <w:color w:val="FF0000"/>
                <w:sz w:val="22"/>
                <w:szCs w:val="22"/>
              </w:rPr>
            </w:pPr>
            <w:r w:rsidRPr="00AD0067">
              <w:rPr>
                <w:sz w:val="22"/>
                <w:szCs w:val="22"/>
              </w:rPr>
              <w:t xml:space="preserve">- обеспечение сохранности автомобильных дорог местного значения путем выполнения эксплуатационных и ремонтных мероприятий;   - капитальный, текущий  ремонт улиц и дорог местного значения;                                                 - устройство пешеходных тротуаров,   содержание  дорог, с регулярным </w:t>
            </w:r>
            <w:proofErr w:type="spellStart"/>
            <w:r w:rsidRPr="00AD0067">
              <w:rPr>
                <w:sz w:val="22"/>
                <w:szCs w:val="22"/>
              </w:rPr>
              <w:t>грейдерованием</w:t>
            </w:r>
            <w:proofErr w:type="spellEnd"/>
            <w:r w:rsidRPr="00AD0067">
              <w:rPr>
                <w:sz w:val="22"/>
                <w:szCs w:val="22"/>
              </w:rPr>
              <w:t>, ямочным     ремонтом, установка дорожных знаков, установка светодиодных прожекторов для уличного дорожного освещения.</w:t>
            </w:r>
          </w:p>
          <w:p w:rsidR="00AD0067" w:rsidRPr="00AD0067" w:rsidRDefault="00AD0067" w:rsidP="00001DD8">
            <w:pPr>
              <w:pStyle w:val="ConsPlusCell"/>
              <w:widowControl/>
              <w:rPr>
                <w:rFonts w:ascii="Times New Roman" w:hAnsi="Times New Roman" w:cs="Times New Roman"/>
                <w:b/>
                <w:color w:val="FF0000"/>
                <w:sz w:val="22"/>
                <w:szCs w:val="22"/>
              </w:rPr>
            </w:pPr>
          </w:p>
          <w:p w:rsidR="00AD0067" w:rsidRPr="00AD0067" w:rsidRDefault="00AD0067" w:rsidP="00001DD8">
            <w:pPr>
              <w:pStyle w:val="ConsPlusCell"/>
              <w:widowControl/>
              <w:rPr>
                <w:rFonts w:ascii="Times New Roman" w:hAnsi="Times New Roman" w:cs="Times New Roman"/>
                <w:b/>
                <w:color w:val="auto"/>
                <w:sz w:val="22"/>
                <w:szCs w:val="22"/>
              </w:rPr>
            </w:pPr>
            <w:r w:rsidRPr="00AD0067">
              <w:rPr>
                <w:rFonts w:ascii="Times New Roman" w:hAnsi="Times New Roman" w:cs="Times New Roman"/>
                <w:b/>
                <w:color w:val="auto"/>
                <w:sz w:val="22"/>
                <w:szCs w:val="22"/>
              </w:rPr>
              <w:t>2028-2031 года:</w:t>
            </w:r>
          </w:p>
          <w:p w:rsidR="00AD0067" w:rsidRPr="00AD0067" w:rsidRDefault="00AD0067" w:rsidP="00001DD8">
            <w:pPr>
              <w:pStyle w:val="ConsPlusCell"/>
              <w:widowControl/>
              <w:rPr>
                <w:rFonts w:ascii="Times New Roman" w:hAnsi="Times New Roman" w:cs="Times New Roman"/>
                <w:b/>
                <w:color w:val="FF0000"/>
                <w:sz w:val="22"/>
                <w:szCs w:val="22"/>
              </w:rPr>
            </w:pPr>
            <w:r w:rsidRPr="00AD0067">
              <w:rPr>
                <w:rFonts w:ascii="Times New Roman" w:hAnsi="Times New Roman" w:cs="Times New Roman"/>
                <w:b/>
                <w:color w:val="auto"/>
                <w:sz w:val="22"/>
                <w:szCs w:val="22"/>
              </w:rPr>
              <w:t xml:space="preserve">- </w:t>
            </w:r>
            <w:r w:rsidRPr="00AD0067">
              <w:rPr>
                <w:rFonts w:ascii="Times New Roman" w:hAnsi="Times New Roman" w:cs="Times New Roman"/>
                <w:color w:val="auto"/>
                <w:sz w:val="22"/>
                <w:szCs w:val="22"/>
              </w:rPr>
              <w:t xml:space="preserve">объем финансирования Программы составляет </w:t>
            </w:r>
            <w:r w:rsidRPr="00AD0067">
              <w:rPr>
                <w:rFonts w:ascii="Times New Roman" w:hAnsi="Times New Roman" w:cs="Times New Roman"/>
                <w:color w:val="FF0000"/>
                <w:sz w:val="22"/>
                <w:szCs w:val="22"/>
              </w:rPr>
              <w:t xml:space="preserve">          </w:t>
            </w:r>
            <w:r w:rsidRPr="00AD0067">
              <w:rPr>
                <w:rFonts w:ascii="Times New Roman" w:hAnsi="Times New Roman" w:cs="Times New Roman"/>
                <w:b/>
                <w:color w:val="auto"/>
                <w:sz w:val="22"/>
                <w:szCs w:val="22"/>
              </w:rPr>
              <w:t>71578,8</w:t>
            </w:r>
            <w:r w:rsidRPr="00AD0067">
              <w:rPr>
                <w:rFonts w:ascii="Times New Roman" w:hAnsi="Times New Roman" w:cs="Times New Roman"/>
                <w:color w:val="FF0000"/>
                <w:sz w:val="22"/>
                <w:szCs w:val="22"/>
              </w:rPr>
              <w:t xml:space="preserve"> </w:t>
            </w:r>
            <w:r w:rsidRPr="00AD0067">
              <w:rPr>
                <w:rFonts w:ascii="Times New Roman" w:hAnsi="Times New Roman" w:cs="Times New Roman"/>
                <w:color w:val="auto"/>
                <w:sz w:val="22"/>
                <w:szCs w:val="22"/>
              </w:rPr>
              <w:t>тыс.</w:t>
            </w:r>
            <w:r w:rsidRPr="00AD0067">
              <w:rPr>
                <w:rFonts w:ascii="Times New Roman" w:hAnsi="Times New Roman" w:cs="Times New Roman"/>
                <w:b/>
                <w:color w:val="auto"/>
                <w:sz w:val="22"/>
                <w:szCs w:val="22"/>
              </w:rPr>
              <w:t xml:space="preserve"> </w:t>
            </w:r>
            <w:r w:rsidRPr="00AD0067">
              <w:rPr>
                <w:rFonts w:ascii="Times New Roman" w:hAnsi="Times New Roman" w:cs="Times New Roman"/>
                <w:color w:val="auto"/>
                <w:sz w:val="22"/>
                <w:szCs w:val="22"/>
              </w:rPr>
              <w:t>рублей;</w:t>
            </w:r>
          </w:p>
          <w:p w:rsidR="00AD0067" w:rsidRPr="00AD0067" w:rsidRDefault="00AD0067" w:rsidP="00001DD8">
            <w:pPr>
              <w:pStyle w:val="af1"/>
              <w:ind w:left="0"/>
              <w:rPr>
                <w:color w:val="FF0000"/>
                <w:sz w:val="22"/>
                <w:szCs w:val="22"/>
              </w:rPr>
            </w:pPr>
            <w:r w:rsidRPr="00AD0067">
              <w:rPr>
                <w:sz w:val="22"/>
                <w:szCs w:val="22"/>
              </w:rPr>
              <w:t xml:space="preserve">- обеспечение сохранности автомобильных дорог местного значения путем выполнения эксплуатационных и ремонтных мероприятий;     - капитальный, текущий  ремонт улиц и дорог местного значения;   устройство пешеходных тротуаров,   содержание  дорог, с регулярным </w:t>
            </w:r>
            <w:proofErr w:type="spellStart"/>
            <w:r w:rsidRPr="00AD0067">
              <w:rPr>
                <w:sz w:val="22"/>
                <w:szCs w:val="22"/>
              </w:rPr>
              <w:t>грейдерованием</w:t>
            </w:r>
            <w:proofErr w:type="spellEnd"/>
            <w:r w:rsidRPr="00AD0067">
              <w:rPr>
                <w:sz w:val="22"/>
                <w:szCs w:val="22"/>
              </w:rPr>
              <w:t>, ямочным     ремонтом, установка дорожных знаков, установка светодиодных прожекторов для уличного дорожного освещения.</w:t>
            </w:r>
          </w:p>
          <w:p w:rsidR="00AD0067" w:rsidRPr="00AD0067" w:rsidRDefault="00AD0067" w:rsidP="00001DD8">
            <w:pPr>
              <w:pStyle w:val="ConsPlusCell"/>
              <w:widowControl/>
              <w:rPr>
                <w:rFonts w:ascii="Times New Roman" w:hAnsi="Times New Roman" w:cs="Times New Roman"/>
                <w:b/>
                <w:color w:val="FF0000"/>
                <w:sz w:val="22"/>
                <w:szCs w:val="22"/>
              </w:rPr>
            </w:pPr>
            <w:r w:rsidRPr="00AD0067">
              <w:rPr>
                <w:rFonts w:ascii="Times New Roman" w:hAnsi="Times New Roman" w:cs="Times New Roman"/>
                <w:b/>
                <w:color w:val="auto"/>
                <w:sz w:val="22"/>
                <w:szCs w:val="22"/>
              </w:rPr>
              <w:t xml:space="preserve">2032 год:                                                                 </w:t>
            </w:r>
            <w:r w:rsidRPr="00AD0067">
              <w:rPr>
                <w:rFonts w:ascii="Times New Roman" w:hAnsi="Times New Roman" w:cs="Times New Roman"/>
                <w:b/>
                <w:color w:val="FF0000"/>
                <w:sz w:val="22"/>
                <w:szCs w:val="22"/>
              </w:rPr>
              <w:t xml:space="preserve">  </w:t>
            </w:r>
            <w:r w:rsidRPr="00AD0067">
              <w:rPr>
                <w:rFonts w:ascii="Times New Roman" w:hAnsi="Times New Roman" w:cs="Times New Roman"/>
                <w:color w:val="auto"/>
                <w:sz w:val="22"/>
                <w:szCs w:val="22"/>
              </w:rPr>
              <w:t xml:space="preserve">- объем финансирования Программы составляет </w:t>
            </w:r>
            <w:r w:rsidRPr="00AD0067">
              <w:rPr>
                <w:rFonts w:ascii="Times New Roman" w:hAnsi="Times New Roman" w:cs="Times New Roman"/>
                <w:color w:val="FF0000"/>
                <w:sz w:val="22"/>
                <w:szCs w:val="22"/>
              </w:rPr>
              <w:t xml:space="preserve">           </w:t>
            </w:r>
            <w:r w:rsidRPr="00AD0067">
              <w:rPr>
                <w:rFonts w:ascii="Times New Roman" w:hAnsi="Times New Roman" w:cs="Times New Roman"/>
                <w:b/>
                <w:color w:val="auto"/>
                <w:sz w:val="22"/>
                <w:szCs w:val="22"/>
              </w:rPr>
              <w:t xml:space="preserve">17894,7 </w:t>
            </w:r>
            <w:r w:rsidRPr="00AD0067">
              <w:rPr>
                <w:rFonts w:ascii="Times New Roman" w:hAnsi="Times New Roman" w:cs="Times New Roman"/>
                <w:color w:val="auto"/>
                <w:sz w:val="22"/>
                <w:szCs w:val="22"/>
              </w:rPr>
              <w:t>тыс</w:t>
            </w:r>
            <w:r w:rsidRPr="00AD0067">
              <w:rPr>
                <w:rFonts w:ascii="Times New Roman" w:hAnsi="Times New Roman" w:cs="Times New Roman"/>
                <w:b/>
                <w:color w:val="auto"/>
                <w:sz w:val="22"/>
                <w:szCs w:val="22"/>
              </w:rPr>
              <w:t xml:space="preserve">. </w:t>
            </w:r>
            <w:r w:rsidRPr="00AD0067">
              <w:rPr>
                <w:rFonts w:ascii="Times New Roman" w:hAnsi="Times New Roman" w:cs="Times New Roman"/>
                <w:color w:val="auto"/>
                <w:sz w:val="22"/>
                <w:szCs w:val="22"/>
              </w:rPr>
              <w:t>рублей;</w:t>
            </w:r>
          </w:p>
          <w:p w:rsidR="00AD0067" w:rsidRPr="00AD0067" w:rsidRDefault="00AD0067" w:rsidP="00001DD8">
            <w:pPr>
              <w:pStyle w:val="af1"/>
              <w:ind w:left="0"/>
              <w:rPr>
                <w:color w:val="FF0000"/>
                <w:sz w:val="22"/>
                <w:szCs w:val="22"/>
              </w:rPr>
            </w:pPr>
            <w:r w:rsidRPr="00AD0067">
              <w:rPr>
                <w:sz w:val="22"/>
                <w:szCs w:val="22"/>
              </w:rPr>
              <w:t xml:space="preserve">- обеспечение сохранности автомобильных дорог местного значения путем выполнения эксплуатационных и ремонтных мероприятий;    - капитальный, текущий  ремонт улиц и дорог местного значения;                                                          - устройство пешеходных тротуаров,   содержание  дорог, с регулярным </w:t>
            </w:r>
            <w:proofErr w:type="spellStart"/>
            <w:r w:rsidRPr="00AD0067">
              <w:rPr>
                <w:sz w:val="22"/>
                <w:szCs w:val="22"/>
              </w:rPr>
              <w:t>грейдерованием</w:t>
            </w:r>
            <w:proofErr w:type="spellEnd"/>
            <w:r w:rsidRPr="00AD0067">
              <w:rPr>
                <w:sz w:val="22"/>
                <w:szCs w:val="22"/>
              </w:rPr>
              <w:t>, ямочным     ремонтом, установка дорожных знаков, установка светодиодных прожекторов для уличного дорожного освещения.</w:t>
            </w:r>
          </w:p>
          <w:p w:rsidR="00AD0067" w:rsidRPr="00AD0067" w:rsidRDefault="00AD0067" w:rsidP="00001DD8">
            <w:pPr>
              <w:widowControl w:val="0"/>
              <w:suppressAutoHyphens/>
              <w:autoSpaceDE w:val="0"/>
              <w:rPr>
                <w:rFonts w:ascii="Times New Roman" w:hAnsi="Times New Roman" w:cs="Times New Roman"/>
                <w:bCs/>
                <w:iCs/>
                <w:lang w:eastAsia="ar-SA"/>
              </w:rPr>
            </w:pPr>
            <w:r w:rsidRPr="00AD0067">
              <w:rPr>
                <w:rFonts w:ascii="Times New Roman" w:hAnsi="Times New Roman" w:cs="Times New Roman"/>
                <w:bCs/>
                <w:iCs/>
              </w:rPr>
              <w:t xml:space="preserve">Финансирование из бюджета города Каргата ежегодно уточняется при формировании бюджета на очередной финансовый год. Показатели </w:t>
            </w:r>
            <w:r w:rsidRPr="00AD0067">
              <w:rPr>
                <w:rFonts w:ascii="Times New Roman" w:hAnsi="Times New Roman" w:cs="Times New Roman"/>
                <w:bCs/>
                <w:iCs/>
              </w:rPr>
              <w:lastRenderedPageBreak/>
              <w:t>финансирования подлежат уточнению с учетом разработанной проектно-сметной документации и фактического выделения средств из бюджетов всех уровней.</w:t>
            </w:r>
          </w:p>
        </w:tc>
      </w:tr>
      <w:tr w:rsidR="00AD0067" w:rsidRPr="00AD0067" w:rsidTr="00001DD8">
        <w:trPr>
          <w:trHeight w:val="2743"/>
        </w:trPr>
        <w:tc>
          <w:tcPr>
            <w:tcW w:w="4118" w:type="dxa"/>
            <w:tcBorders>
              <w:top w:val="single" w:sz="4" w:space="0" w:color="000000"/>
              <w:left w:val="single" w:sz="4" w:space="0" w:color="000000"/>
              <w:bottom w:val="single" w:sz="4" w:space="0" w:color="000000"/>
              <w:right w:val="nil"/>
            </w:tcBorders>
          </w:tcPr>
          <w:p w:rsidR="00AD0067" w:rsidRPr="00AD0067" w:rsidRDefault="00AD0067" w:rsidP="00001DD8">
            <w:pPr>
              <w:widowControl w:val="0"/>
              <w:suppressAutoHyphens/>
              <w:autoSpaceDE w:val="0"/>
              <w:snapToGrid w:val="0"/>
              <w:spacing w:line="240" w:lineRule="atLeast"/>
              <w:jc w:val="center"/>
              <w:rPr>
                <w:rFonts w:ascii="Times New Roman" w:hAnsi="Times New Roman" w:cs="Times New Roman"/>
                <w:bCs/>
                <w:lang w:eastAsia="ar-SA"/>
              </w:rPr>
            </w:pPr>
            <w:r w:rsidRPr="00AD0067">
              <w:rPr>
                <w:rFonts w:ascii="Times New Roman" w:hAnsi="Times New Roman" w:cs="Times New Roman"/>
                <w:bCs/>
              </w:rPr>
              <w:lastRenderedPageBreak/>
              <w:t>Ожидаемые результаты реализации Программы</w:t>
            </w:r>
          </w:p>
        </w:tc>
        <w:tc>
          <w:tcPr>
            <w:tcW w:w="5222" w:type="dxa"/>
            <w:tcBorders>
              <w:top w:val="single" w:sz="4" w:space="0" w:color="000000"/>
              <w:left w:val="single" w:sz="4" w:space="0" w:color="000000"/>
              <w:bottom w:val="single" w:sz="4" w:space="0" w:color="000000"/>
              <w:right w:val="single" w:sz="4" w:space="0" w:color="000000"/>
            </w:tcBorders>
          </w:tcPr>
          <w:p w:rsidR="00AD0067" w:rsidRPr="00AD0067" w:rsidRDefault="00AD0067" w:rsidP="00001DD8">
            <w:pPr>
              <w:snapToGrid w:val="0"/>
              <w:rPr>
                <w:rFonts w:ascii="Times New Roman" w:hAnsi="Times New Roman" w:cs="Times New Roman"/>
                <w:lang w:eastAsia="ar-SA"/>
              </w:rPr>
            </w:pPr>
            <w:r w:rsidRPr="00AD0067">
              <w:rPr>
                <w:rFonts w:ascii="Times New Roman" w:hAnsi="Times New Roman" w:cs="Times New Roman"/>
              </w:rPr>
              <w:t>В результате реализации Программы  к  2032 году предполагается:</w:t>
            </w:r>
          </w:p>
          <w:p w:rsidR="00AD0067" w:rsidRPr="00AD0067" w:rsidRDefault="00AD0067" w:rsidP="00001DD8">
            <w:pPr>
              <w:rPr>
                <w:rFonts w:ascii="Times New Roman" w:hAnsi="Times New Roman" w:cs="Times New Roman"/>
              </w:rPr>
            </w:pPr>
            <w:r w:rsidRPr="00AD0067">
              <w:rPr>
                <w:rFonts w:ascii="Times New Roman" w:hAnsi="Times New Roman" w:cs="Times New Roman"/>
              </w:rPr>
              <w:t>1. Развитие транспортной инфраструктуры;</w:t>
            </w:r>
          </w:p>
          <w:p w:rsidR="00AD0067" w:rsidRPr="00AD0067" w:rsidRDefault="00AD0067" w:rsidP="00001DD8">
            <w:pPr>
              <w:rPr>
                <w:rFonts w:ascii="Times New Roman" w:hAnsi="Times New Roman" w:cs="Times New Roman"/>
              </w:rPr>
            </w:pPr>
            <w:r w:rsidRPr="00AD0067">
              <w:rPr>
                <w:rFonts w:ascii="Times New Roman" w:hAnsi="Times New Roman" w:cs="Times New Roman"/>
              </w:rPr>
              <w:t>2. Развитие транспорта общего пользования;</w:t>
            </w:r>
          </w:p>
          <w:p w:rsidR="00AD0067" w:rsidRPr="00AD0067" w:rsidRDefault="00AD0067" w:rsidP="00001DD8">
            <w:pPr>
              <w:widowControl w:val="0"/>
              <w:shd w:val="clear" w:color="auto" w:fill="FFFFFF"/>
              <w:tabs>
                <w:tab w:val="left" w:pos="180"/>
              </w:tabs>
              <w:suppressAutoHyphens/>
              <w:autoSpaceDE w:val="0"/>
              <w:jc w:val="both"/>
              <w:rPr>
                <w:rFonts w:ascii="Times New Roman" w:hAnsi="Times New Roman" w:cs="Times New Roman"/>
              </w:rPr>
            </w:pPr>
            <w:r w:rsidRPr="00AD0067">
              <w:rPr>
                <w:rFonts w:ascii="Times New Roman" w:hAnsi="Times New Roman" w:cs="Times New Roman"/>
              </w:rPr>
              <w:t xml:space="preserve">3. Развитие сети дорог города;  </w:t>
            </w:r>
          </w:p>
          <w:p w:rsidR="00AD0067" w:rsidRPr="00AD0067" w:rsidRDefault="00AD0067" w:rsidP="00001DD8">
            <w:pPr>
              <w:widowControl w:val="0"/>
              <w:shd w:val="clear" w:color="auto" w:fill="FFFFFF"/>
              <w:tabs>
                <w:tab w:val="left" w:pos="180"/>
              </w:tabs>
              <w:suppressAutoHyphens/>
              <w:autoSpaceDE w:val="0"/>
              <w:jc w:val="both"/>
              <w:rPr>
                <w:rFonts w:ascii="Times New Roman" w:hAnsi="Times New Roman" w:cs="Times New Roman"/>
              </w:rPr>
            </w:pPr>
            <w:r w:rsidRPr="00AD0067">
              <w:rPr>
                <w:rFonts w:ascii="Times New Roman" w:hAnsi="Times New Roman" w:cs="Times New Roman"/>
              </w:rPr>
              <w:t>4.Снижение негативного воздействия транспорта  на окружающую среду и здоровья населения;</w:t>
            </w:r>
          </w:p>
          <w:p w:rsidR="00AD0067" w:rsidRPr="00AD0067" w:rsidRDefault="00AD0067" w:rsidP="00001DD8">
            <w:pPr>
              <w:widowControl w:val="0"/>
              <w:shd w:val="clear" w:color="auto" w:fill="FFFFFF"/>
              <w:tabs>
                <w:tab w:val="left" w:pos="180"/>
              </w:tabs>
              <w:suppressAutoHyphens/>
              <w:autoSpaceDE w:val="0"/>
              <w:jc w:val="both"/>
              <w:rPr>
                <w:rFonts w:ascii="Times New Roman" w:hAnsi="Times New Roman" w:cs="Times New Roman"/>
              </w:rPr>
            </w:pPr>
            <w:r w:rsidRPr="00AD0067">
              <w:rPr>
                <w:rFonts w:ascii="Times New Roman" w:hAnsi="Times New Roman" w:cs="Times New Roman"/>
              </w:rPr>
              <w:t>5.Повышение безопасности дорожного движения.</w:t>
            </w:r>
          </w:p>
          <w:p w:rsidR="00AD0067" w:rsidRPr="00AD0067" w:rsidRDefault="00AD0067" w:rsidP="00001DD8">
            <w:pPr>
              <w:widowControl w:val="0"/>
              <w:shd w:val="clear" w:color="auto" w:fill="FFFFFF"/>
              <w:tabs>
                <w:tab w:val="left" w:pos="180"/>
              </w:tabs>
              <w:suppressAutoHyphens/>
              <w:autoSpaceDE w:val="0"/>
              <w:jc w:val="both"/>
              <w:rPr>
                <w:rFonts w:ascii="Times New Roman" w:hAnsi="Times New Roman" w:cs="Times New Roman"/>
                <w:b/>
                <w:lang w:eastAsia="ar-SA"/>
              </w:rPr>
            </w:pPr>
          </w:p>
        </w:tc>
      </w:tr>
    </w:tbl>
    <w:p w:rsidR="00AD0067" w:rsidRPr="00AD0067" w:rsidRDefault="00AD0067" w:rsidP="00AD0067">
      <w:pPr>
        <w:pStyle w:val="a4"/>
        <w:spacing w:before="0" w:beforeAutospacing="0" w:after="150" w:afterAutospacing="0" w:line="238" w:lineRule="atLeast"/>
        <w:rPr>
          <w:color w:val="242424"/>
          <w:sz w:val="20"/>
          <w:szCs w:val="20"/>
        </w:rPr>
      </w:pPr>
    </w:p>
    <w:p w:rsidR="00AD0067" w:rsidRPr="00AD0067" w:rsidRDefault="00AD0067" w:rsidP="00AD0067">
      <w:pPr>
        <w:pStyle w:val="a4"/>
        <w:numPr>
          <w:ilvl w:val="0"/>
          <w:numId w:val="4"/>
        </w:numPr>
        <w:spacing w:before="0" w:beforeAutospacing="0" w:after="150" w:afterAutospacing="0" w:line="238" w:lineRule="atLeast"/>
        <w:jc w:val="center"/>
        <w:rPr>
          <w:b/>
          <w:bCs/>
          <w:color w:val="242424"/>
        </w:rPr>
      </w:pPr>
      <w:r w:rsidRPr="00AD0067">
        <w:rPr>
          <w:b/>
          <w:bCs/>
          <w:color w:val="242424"/>
        </w:rPr>
        <w:t>Характеристика существующего состояния транспортной инфраструктуры города.</w:t>
      </w:r>
    </w:p>
    <w:p w:rsidR="00AD0067" w:rsidRPr="00AD0067" w:rsidRDefault="00AD0067" w:rsidP="00AD0067">
      <w:pPr>
        <w:ind w:firstLine="360"/>
        <w:jc w:val="both"/>
        <w:rPr>
          <w:rFonts w:ascii="Times New Roman" w:hAnsi="Times New Roman" w:cs="Times New Roman"/>
        </w:rPr>
      </w:pPr>
      <w:r w:rsidRPr="00AD0067">
        <w:rPr>
          <w:rFonts w:ascii="Times New Roman" w:hAnsi="Times New Roman" w:cs="Times New Roman"/>
        </w:rPr>
        <w:t>В состав муниципального образования города Каргата Каргатского района Новосибирской области входят 2 населенных пункта: город Карат и б/</w:t>
      </w:r>
      <w:proofErr w:type="gramStart"/>
      <w:r w:rsidRPr="00AD0067">
        <w:rPr>
          <w:rFonts w:ascii="Times New Roman" w:hAnsi="Times New Roman" w:cs="Times New Roman"/>
        </w:rPr>
        <w:t>п</w:t>
      </w:r>
      <w:proofErr w:type="gramEnd"/>
      <w:r w:rsidRPr="00AD0067">
        <w:rPr>
          <w:rFonts w:ascii="Times New Roman" w:hAnsi="Times New Roman" w:cs="Times New Roman"/>
        </w:rPr>
        <w:t xml:space="preserve"> </w:t>
      </w:r>
      <w:proofErr w:type="spellStart"/>
      <w:r w:rsidRPr="00AD0067">
        <w:rPr>
          <w:rFonts w:ascii="Times New Roman" w:hAnsi="Times New Roman" w:cs="Times New Roman"/>
        </w:rPr>
        <w:t>Капралово</w:t>
      </w:r>
      <w:proofErr w:type="spellEnd"/>
      <w:r w:rsidRPr="00AD0067">
        <w:rPr>
          <w:rFonts w:ascii="Times New Roman" w:hAnsi="Times New Roman" w:cs="Times New Roman"/>
        </w:rPr>
        <w:t>.</w:t>
      </w:r>
    </w:p>
    <w:p w:rsidR="00AD0067" w:rsidRPr="00AD0067" w:rsidRDefault="00AD0067" w:rsidP="00AD0067">
      <w:pPr>
        <w:pStyle w:val="a6"/>
        <w:jc w:val="both"/>
        <w:rPr>
          <w:rFonts w:ascii="Times New Roman" w:hAnsi="Times New Roman" w:cs="Times New Roman"/>
        </w:rPr>
      </w:pPr>
      <w:r w:rsidRPr="00AD0067">
        <w:rPr>
          <w:rFonts w:ascii="Times New Roman" w:hAnsi="Times New Roman" w:cs="Times New Roman"/>
        </w:rPr>
        <w:t>На территории поселения автодорог федерального значения не имеется.</w:t>
      </w:r>
    </w:p>
    <w:p w:rsidR="00AD0067" w:rsidRPr="00AD0067" w:rsidRDefault="00AD0067" w:rsidP="00AD0067">
      <w:pPr>
        <w:pStyle w:val="a6"/>
        <w:ind w:firstLine="284"/>
        <w:jc w:val="both"/>
        <w:rPr>
          <w:rFonts w:ascii="Times New Roman" w:hAnsi="Times New Roman" w:cs="Times New Roman"/>
        </w:rPr>
      </w:pPr>
    </w:p>
    <w:p w:rsidR="00AD0067" w:rsidRPr="00AD0067" w:rsidRDefault="00AD0067" w:rsidP="00AD0067">
      <w:pPr>
        <w:pStyle w:val="a6"/>
        <w:ind w:firstLine="284"/>
        <w:jc w:val="both"/>
        <w:rPr>
          <w:rFonts w:ascii="Times New Roman" w:hAnsi="Times New Roman" w:cs="Times New Roman"/>
        </w:rPr>
      </w:pPr>
      <w:r w:rsidRPr="00AD0067">
        <w:rPr>
          <w:rFonts w:ascii="Times New Roman" w:hAnsi="Times New Roman" w:cs="Times New Roman"/>
        </w:rPr>
        <w:t>Таблица 1. Расстояния между городом Каргатом  и населенными пунктами.</w:t>
      </w:r>
    </w:p>
    <w:p w:rsidR="00AD0067" w:rsidRPr="00AD0067" w:rsidRDefault="00AD0067" w:rsidP="00AD0067">
      <w:pPr>
        <w:pStyle w:val="a6"/>
        <w:ind w:firstLine="284"/>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6"/>
        <w:gridCol w:w="4670"/>
      </w:tblGrid>
      <w:tr w:rsidR="00AD0067" w:rsidRPr="00AD0067" w:rsidTr="00001DD8">
        <w:trPr>
          <w:trHeight w:val="103"/>
        </w:trPr>
        <w:tc>
          <w:tcPr>
            <w:tcW w:w="4686" w:type="dxa"/>
            <w:shd w:val="clear" w:color="auto" w:fill="auto"/>
          </w:tcPr>
          <w:p w:rsidR="00AD0067" w:rsidRPr="00AD0067" w:rsidRDefault="00AD0067" w:rsidP="00001DD8">
            <w:pPr>
              <w:pStyle w:val="a6"/>
              <w:jc w:val="center"/>
              <w:rPr>
                <w:rFonts w:ascii="Times New Roman" w:hAnsi="Times New Roman" w:cs="Times New Roman"/>
              </w:rPr>
            </w:pPr>
            <w:r w:rsidRPr="00AD0067">
              <w:rPr>
                <w:rFonts w:ascii="Times New Roman" w:hAnsi="Times New Roman" w:cs="Times New Roman"/>
                <w:spacing w:val="-3"/>
              </w:rPr>
              <w:t>Населенный пункт</w:t>
            </w:r>
          </w:p>
        </w:tc>
        <w:tc>
          <w:tcPr>
            <w:tcW w:w="4670" w:type="dxa"/>
            <w:shd w:val="clear" w:color="auto" w:fill="auto"/>
          </w:tcPr>
          <w:p w:rsidR="00AD0067" w:rsidRPr="00AD0067" w:rsidRDefault="00AD0067" w:rsidP="00001DD8">
            <w:pPr>
              <w:pStyle w:val="a6"/>
              <w:jc w:val="center"/>
              <w:rPr>
                <w:rFonts w:ascii="Times New Roman" w:hAnsi="Times New Roman" w:cs="Times New Roman"/>
              </w:rPr>
            </w:pPr>
            <w:r w:rsidRPr="00AD0067">
              <w:rPr>
                <w:rFonts w:ascii="Times New Roman" w:hAnsi="Times New Roman" w:cs="Times New Roman"/>
                <w:spacing w:val="2"/>
              </w:rPr>
              <w:t>Расстояние до</w:t>
            </w:r>
            <w:proofErr w:type="gramStart"/>
            <w:r w:rsidRPr="00AD0067">
              <w:rPr>
                <w:rFonts w:ascii="Times New Roman" w:hAnsi="Times New Roman" w:cs="Times New Roman"/>
                <w:spacing w:val="2"/>
              </w:rPr>
              <w:t xml:space="preserve"> </w:t>
            </w:r>
            <w:r w:rsidRPr="00AD0067">
              <w:rPr>
                <w:rFonts w:ascii="Times New Roman" w:hAnsi="Times New Roman" w:cs="Times New Roman"/>
              </w:rPr>
              <w:t>.</w:t>
            </w:r>
            <w:proofErr w:type="gramEnd"/>
            <w:r w:rsidRPr="00AD0067">
              <w:rPr>
                <w:rFonts w:ascii="Times New Roman" w:hAnsi="Times New Roman" w:cs="Times New Roman"/>
              </w:rPr>
              <w:t xml:space="preserve"> Каргата</w:t>
            </w:r>
          </w:p>
        </w:tc>
      </w:tr>
      <w:tr w:rsidR="00AD0067" w:rsidRPr="00AD0067" w:rsidTr="00001DD8">
        <w:tc>
          <w:tcPr>
            <w:tcW w:w="4686" w:type="dxa"/>
            <w:shd w:val="clear" w:color="auto" w:fill="auto"/>
          </w:tcPr>
          <w:p w:rsidR="00AD0067" w:rsidRPr="00AD0067" w:rsidRDefault="00AD0067" w:rsidP="00001DD8">
            <w:pPr>
              <w:pStyle w:val="a6"/>
              <w:jc w:val="center"/>
              <w:rPr>
                <w:rFonts w:ascii="Times New Roman" w:hAnsi="Times New Roman" w:cs="Times New Roman"/>
              </w:rPr>
            </w:pPr>
            <w:r w:rsidRPr="00AD0067">
              <w:rPr>
                <w:rFonts w:ascii="Times New Roman" w:hAnsi="Times New Roman" w:cs="Times New Roman"/>
              </w:rPr>
              <w:t>б/</w:t>
            </w:r>
            <w:proofErr w:type="gramStart"/>
            <w:r w:rsidRPr="00AD0067">
              <w:rPr>
                <w:rFonts w:ascii="Times New Roman" w:hAnsi="Times New Roman" w:cs="Times New Roman"/>
              </w:rPr>
              <w:t>п</w:t>
            </w:r>
            <w:proofErr w:type="gramEnd"/>
            <w:r w:rsidRPr="00AD0067">
              <w:rPr>
                <w:rFonts w:ascii="Times New Roman" w:hAnsi="Times New Roman" w:cs="Times New Roman"/>
              </w:rPr>
              <w:t xml:space="preserve"> </w:t>
            </w:r>
            <w:proofErr w:type="spellStart"/>
            <w:r w:rsidRPr="00AD0067">
              <w:rPr>
                <w:rFonts w:ascii="Times New Roman" w:hAnsi="Times New Roman" w:cs="Times New Roman"/>
              </w:rPr>
              <w:t>Капралово</w:t>
            </w:r>
            <w:proofErr w:type="spellEnd"/>
          </w:p>
        </w:tc>
        <w:tc>
          <w:tcPr>
            <w:tcW w:w="4670" w:type="dxa"/>
            <w:shd w:val="clear" w:color="auto" w:fill="auto"/>
          </w:tcPr>
          <w:p w:rsidR="00AD0067" w:rsidRPr="00AD0067" w:rsidRDefault="00AD0067" w:rsidP="00001DD8">
            <w:pPr>
              <w:pStyle w:val="a6"/>
              <w:jc w:val="center"/>
              <w:rPr>
                <w:rFonts w:ascii="Times New Roman" w:hAnsi="Times New Roman" w:cs="Times New Roman"/>
              </w:rPr>
            </w:pPr>
            <w:r w:rsidRPr="00AD0067">
              <w:rPr>
                <w:rFonts w:ascii="Times New Roman" w:hAnsi="Times New Roman" w:cs="Times New Roman"/>
              </w:rPr>
              <w:t>12</w:t>
            </w:r>
          </w:p>
        </w:tc>
      </w:tr>
    </w:tbl>
    <w:p w:rsidR="00AD0067" w:rsidRPr="00AD0067" w:rsidRDefault="00AD0067" w:rsidP="00AD0067">
      <w:pPr>
        <w:pStyle w:val="a6"/>
        <w:ind w:firstLine="284"/>
        <w:jc w:val="both"/>
        <w:rPr>
          <w:rFonts w:ascii="Times New Roman" w:hAnsi="Times New Roman" w:cs="Times New Roman"/>
        </w:rPr>
      </w:pPr>
    </w:p>
    <w:p w:rsidR="00AD0067" w:rsidRPr="00AD0067" w:rsidRDefault="00AD0067" w:rsidP="00AD0067">
      <w:pPr>
        <w:pStyle w:val="a6"/>
        <w:ind w:firstLine="284"/>
        <w:jc w:val="both"/>
        <w:rPr>
          <w:rFonts w:ascii="Times New Roman" w:hAnsi="Times New Roman" w:cs="Times New Roman"/>
        </w:rPr>
      </w:pPr>
      <w:r w:rsidRPr="00AD0067">
        <w:rPr>
          <w:rFonts w:ascii="Times New Roman" w:hAnsi="Times New Roman" w:cs="Times New Roman"/>
        </w:rPr>
        <w:t>Город Каргат сформирован застройкой усадебного типа с нечетко выраженной прямоугольной структурой улично-дорожной сети, обусловленной природным и историческим факторами.</w:t>
      </w:r>
    </w:p>
    <w:p w:rsidR="00AD0067" w:rsidRPr="00AD0067" w:rsidRDefault="00AD0067" w:rsidP="00AD0067">
      <w:pPr>
        <w:pStyle w:val="a6"/>
        <w:ind w:firstLine="284"/>
        <w:jc w:val="both"/>
        <w:rPr>
          <w:rFonts w:ascii="Times New Roman" w:hAnsi="Times New Roman" w:cs="Times New Roman"/>
        </w:rPr>
      </w:pPr>
    </w:p>
    <w:p w:rsidR="00AD0067" w:rsidRPr="00AD0067" w:rsidRDefault="00AD0067" w:rsidP="00AD0067">
      <w:pPr>
        <w:pStyle w:val="a6"/>
        <w:jc w:val="both"/>
        <w:rPr>
          <w:rFonts w:ascii="Times New Roman" w:hAnsi="Times New Roman" w:cs="Times New Roman"/>
          <w:sz w:val="24"/>
          <w:szCs w:val="24"/>
        </w:rPr>
      </w:pPr>
      <w:r w:rsidRPr="00AD0067">
        <w:rPr>
          <w:rFonts w:ascii="Times New Roman" w:hAnsi="Times New Roman" w:cs="Times New Roman"/>
        </w:rPr>
        <w:t xml:space="preserve">    Таблица 2. Перечень автомобильных дорог общего пользования местного значения, в границах</w:t>
      </w:r>
      <w:r w:rsidRPr="00AD0067">
        <w:rPr>
          <w:rFonts w:ascii="Times New Roman" w:hAnsi="Times New Roman" w:cs="Times New Roman"/>
          <w:sz w:val="24"/>
          <w:szCs w:val="24"/>
        </w:rPr>
        <w:t xml:space="preserve"> поселения.</w:t>
      </w:r>
    </w:p>
    <w:tbl>
      <w:tblPr>
        <w:tblW w:w="5185"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0"/>
        <w:gridCol w:w="1857"/>
        <w:gridCol w:w="2162"/>
        <w:gridCol w:w="772"/>
        <w:gridCol w:w="1213"/>
        <w:gridCol w:w="4185"/>
      </w:tblGrid>
      <w:tr w:rsidR="00AD0067" w:rsidRPr="00AD0067" w:rsidTr="00001DD8">
        <w:tc>
          <w:tcPr>
            <w:tcW w:w="287" w:type="pct"/>
            <w:shd w:val="clear" w:color="auto" w:fill="auto"/>
          </w:tcPr>
          <w:p w:rsidR="00AD0067" w:rsidRPr="00AD0067" w:rsidRDefault="00AD0067" w:rsidP="00001DD8">
            <w:pPr>
              <w:jc w:val="both"/>
              <w:rPr>
                <w:rFonts w:ascii="Times New Roman" w:eastAsia="Calibri" w:hAnsi="Times New Roman" w:cs="Times New Roman"/>
                <w:u w:val="single"/>
                <w:lang w:eastAsia="en-US"/>
              </w:rPr>
            </w:pPr>
            <w:r w:rsidRPr="00AD0067">
              <w:rPr>
                <w:rFonts w:ascii="Times New Roman" w:eastAsia="Calibri" w:hAnsi="Times New Roman" w:cs="Times New Roman"/>
                <w:u w:val="single"/>
                <w:lang w:eastAsia="en-US"/>
              </w:rPr>
              <w:t xml:space="preserve">№ </w:t>
            </w:r>
            <w:proofErr w:type="gramStart"/>
            <w:r w:rsidRPr="00AD0067">
              <w:rPr>
                <w:rFonts w:ascii="Times New Roman" w:eastAsia="Calibri" w:hAnsi="Times New Roman" w:cs="Times New Roman"/>
                <w:u w:val="single"/>
                <w:lang w:eastAsia="en-US"/>
              </w:rPr>
              <w:t>п</w:t>
            </w:r>
            <w:proofErr w:type="gramEnd"/>
            <w:r w:rsidRPr="00AD0067">
              <w:rPr>
                <w:rFonts w:ascii="Times New Roman" w:eastAsia="Calibri" w:hAnsi="Times New Roman" w:cs="Times New Roman"/>
                <w:u w:val="single"/>
                <w:lang w:eastAsia="en-US"/>
              </w:rPr>
              <w:t>/п</w:t>
            </w:r>
          </w:p>
        </w:tc>
        <w:tc>
          <w:tcPr>
            <w:tcW w:w="859"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Наименование автомобильной дороги, сооружения</w:t>
            </w:r>
          </w:p>
        </w:tc>
        <w:tc>
          <w:tcPr>
            <w:tcW w:w="1000" w:type="pct"/>
            <w:shd w:val="clear" w:color="auto" w:fill="auto"/>
          </w:tcPr>
          <w:p w:rsidR="00AD0067" w:rsidRPr="00AD0067" w:rsidRDefault="00AD0067" w:rsidP="00001DD8">
            <w:pPr>
              <w:jc w:val="both"/>
              <w:rPr>
                <w:rFonts w:ascii="Times New Roman" w:eastAsia="Calibri" w:hAnsi="Times New Roman" w:cs="Times New Roman"/>
                <w:u w:val="single"/>
                <w:lang w:eastAsia="en-US"/>
              </w:rPr>
            </w:pPr>
          </w:p>
          <w:p w:rsidR="00AD0067" w:rsidRPr="00AD0067" w:rsidRDefault="00AD0067" w:rsidP="00001DD8">
            <w:pPr>
              <w:jc w:val="both"/>
              <w:rPr>
                <w:rFonts w:ascii="Times New Roman" w:eastAsia="Calibri" w:hAnsi="Times New Roman" w:cs="Times New Roman"/>
                <w:u w:val="single"/>
                <w:lang w:eastAsia="en-US"/>
              </w:rPr>
            </w:pPr>
          </w:p>
          <w:p w:rsidR="00AD0067" w:rsidRPr="00AD0067" w:rsidRDefault="00AD0067" w:rsidP="00001DD8">
            <w:pPr>
              <w:jc w:val="both"/>
              <w:rPr>
                <w:rFonts w:ascii="Times New Roman" w:eastAsia="Calibri" w:hAnsi="Times New Roman" w:cs="Times New Roman"/>
                <w:u w:val="single"/>
                <w:lang w:eastAsia="en-US"/>
              </w:rPr>
            </w:pPr>
            <w:r w:rsidRPr="00AD0067">
              <w:rPr>
                <w:rFonts w:ascii="Times New Roman" w:eastAsia="Calibri" w:hAnsi="Times New Roman" w:cs="Times New Roman"/>
                <w:lang w:eastAsia="en-US"/>
              </w:rPr>
              <w:t>Местоположение</w:t>
            </w:r>
          </w:p>
        </w:tc>
        <w:tc>
          <w:tcPr>
            <w:tcW w:w="357" w:type="pct"/>
          </w:tcPr>
          <w:p w:rsidR="00AD0067" w:rsidRPr="00AD0067" w:rsidRDefault="00AD0067" w:rsidP="00001DD8">
            <w:pPr>
              <w:jc w:val="center"/>
              <w:rPr>
                <w:rFonts w:ascii="Times New Roman" w:eastAsia="Calibri" w:hAnsi="Times New Roman" w:cs="Times New Roman"/>
                <w:u w:val="single"/>
                <w:lang w:eastAsia="en-US"/>
              </w:rPr>
            </w:pPr>
          </w:p>
          <w:p w:rsidR="00AD0067" w:rsidRPr="00AD0067" w:rsidRDefault="00AD0067" w:rsidP="00001DD8">
            <w:pPr>
              <w:jc w:val="center"/>
              <w:rPr>
                <w:rFonts w:ascii="Times New Roman" w:eastAsia="Calibri" w:hAnsi="Times New Roman" w:cs="Times New Roman"/>
                <w:u w:val="single"/>
                <w:lang w:eastAsia="en-US"/>
              </w:rPr>
            </w:pPr>
          </w:p>
          <w:p w:rsidR="00AD0067" w:rsidRPr="00AD0067" w:rsidRDefault="00AD0067" w:rsidP="00001DD8">
            <w:pPr>
              <w:jc w:val="center"/>
              <w:rPr>
                <w:rFonts w:ascii="Times New Roman" w:eastAsia="Calibri" w:hAnsi="Times New Roman" w:cs="Times New Roman"/>
                <w:lang w:eastAsia="en-US"/>
              </w:rPr>
            </w:pPr>
            <w:r w:rsidRPr="00AD0067">
              <w:rPr>
                <w:rFonts w:ascii="Times New Roman" w:eastAsia="Calibri" w:hAnsi="Times New Roman" w:cs="Times New Roman"/>
                <w:lang w:eastAsia="en-US"/>
              </w:rPr>
              <w:t>Ед.</w:t>
            </w:r>
          </w:p>
          <w:p w:rsidR="00AD0067" w:rsidRPr="00AD0067" w:rsidRDefault="00AD0067" w:rsidP="00001DD8">
            <w:pPr>
              <w:jc w:val="center"/>
              <w:rPr>
                <w:rFonts w:ascii="Times New Roman" w:eastAsia="Calibri" w:hAnsi="Times New Roman" w:cs="Times New Roman"/>
                <w:u w:val="single"/>
                <w:lang w:eastAsia="en-US"/>
              </w:rPr>
            </w:pPr>
            <w:r w:rsidRPr="00AD0067">
              <w:rPr>
                <w:rFonts w:ascii="Times New Roman" w:eastAsia="Calibri" w:hAnsi="Times New Roman" w:cs="Times New Roman"/>
                <w:lang w:eastAsia="en-US"/>
              </w:rPr>
              <w:t>изм.</w:t>
            </w:r>
          </w:p>
        </w:tc>
        <w:tc>
          <w:tcPr>
            <w:tcW w:w="561" w:type="pct"/>
            <w:shd w:val="clear" w:color="auto" w:fill="auto"/>
          </w:tcPr>
          <w:p w:rsidR="00AD0067" w:rsidRPr="00AD0067" w:rsidRDefault="00AD0067" w:rsidP="00001DD8">
            <w:pPr>
              <w:jc w:val="both"/>
              <w:rPr>
                <w:rFonts w:ascii="Times New Roman" w:eastAsia="Calibri" w:hAnsi="Times New Roman" w:cs="Times New Roman"/>
                <w:u w:val="single"/>
                <w:lang w:eastAsia="en-US"/>
              </w:rPr>
            </w:pPr>
          </w:p>
          <w:p w:rsidR="00AD0067" w:rsidRPr="00AD0067" w:rsidRDefault="00AD0067" w:rsidP="00001DD8">
            <w:pPr>
              <w:jc w:val="both"/>
              <w:rPr>
                <w:rFonts w:ascii="Times New Roman" w:eastAsia="Calibri" w:hAnsi="Times New Roman" w:cs="Times New Roman"/>
                <w:u w:val="single"/>
                <w:lang w:eastAsia="en-US"/>
              </w:rPr>
            </w:pPr>
          </w:p>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 xml:space="preserve">Протяженность </w:t>
            </w:r>
          </w:p>
        </w:tc>
        <w:tc>
          <w:tcPr>
            <w:tcW w:w="1936" w:type="pct"/>
            <w:shd w:val="clear" w:color="auto" w:fill="auto"/>
          </w:tcPr>
          <w:p w:rsidR="00AD0067" w:rsidRPr="00AD0067" w:rsidRDefault="00AD0067" w:rsidP="00001DD8">
            <w:pPr>
              <w:jc w:val="both"/>
              <w:rPr>
                <w:rFonts w:ascii="Times New Roman" w:eastAsia="Calibri" w:hAnsi="Times New Roman" w:cs="Times New Roman"/>
                <w:u w:val="single"/>
                <w:lang w:eastAsia="en-US"/>
              </w:rPr>
            </w:pPr>
            <w:r w:rsidRPr="00AD0067">
              <w:rPr>
                <w:rFonts w:ascii="Times New Roman" w:eastAsia="Calibri" w:hAnsi="Times New Roman" w:cs="Times New Roman"/>
                <w:u w:val="single"/>
                <w:lang w:eastAsia="en-US"/>
              </w:rPr>
              <w:t xml:space="preserve"> </w:t>
            </w:r>
          </w:p>
          <w:p w:rsidR="00AD0067" w:rsidRPr="00AD0067" w:rsidRDefault="00AD0067" w:rsidP="00001DD8">
            <w:pPr>
              <w:jc w:val="both"/>
              <w:rPr>
                <w:rFonts w:ascii="Times New Roman" w:eastAsia="Calibri" w:hAnsi="Times New Roman" w:cs="Times New Roman"/>
                <w:u w:val="single"/>
                <w:lang w:eastAsia="en-US"/>
              </w:rPr>
            </w:pPr>
          </w:p>
          <w:p w:rsidR="00AD0067" w:rsidRPr="00AD0067" w:rsidRDefault="00AD0067" w:rsidP="00001DD8">
            <w:pPr>
              <w:jc w:val="center"/>
              <w:rPr>
                <w:rFonts w:ascii="Times New Roman" w:eastAsia="Calibri" w:hAnsi="Times New Roman" w:cs="Times New Roman"/>
                <w:lang w:eastAsia="en-US"/>
              </w:rPr>
            </w:pPr>
            <w:r w:rsidRPr="00AD0067">
              <w:rPr>
                <w:rFonts w:ascii="Times New Roman" w:eastAsia="Calibri" w:hAnsi="Times New Roman" w:cs="Times New Roman"/>
                <w:lang w:eastAsia="en-US"/>
              </w:rPr>
              <w:t>Техническая характеристика</w:t>
            </w:r>
          </w:p>
        </w:tc>
      </w:tr>
      <w:tr w:rsidR="00AD0067" w:rsidRPr="00AD0067" w:rsidTr="00001DD8">
        <w:tc>
          <w:tcPr>
            <w:tcW w:w="287"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1</w:t>
            </w:r>
          </w:p>
        </w:tc>
        <w:tc>
          <w:tcPr>
            <w:tcW w:w="859"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ул. Ленина</w:t>
            </w:r>
          </w:p>
        </w:tc>
        <w:tc>
          <w:tcPr>
            <w:tcW w:w="1000"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Новосибирская область, Каргатский район, г.  Каргат</w:t>
            </w:r>
          </w:p>
        </w:tc>
        <w:tc>
          <w:tcPr>
            <w:tcW w:w="357" w:type="pct"/>
          </w:tcPr>
          <w:p w:rsidR="00AD0067" w:rsidRPr="00AD0067" w:rsidRDefault="00AD0067" w:rsidP="00001DD8">
            <w:pPr>
              <w:rPr>
                <w:rFonts w:ascii="Times New Roman" w:hAnsi="Times New Roman" w:cs="Times New Roman"/>
              </w:rPr>
            </w:pPr>
            <w:proofErr w:type="gramStart"/>
            <w:r w:rsidRPr="00AD0067">
              <w:rPr>
                <w:rFonts w:ascii="Times New Roman" w:eastAsia="Calibri" w:hAnsi="Times New Roman" w:cs="Times New Roman"/>
                <w:lang w:eastAsia="en-US"/>
              </w:rPr>
              <w:t>км</w:t>
            </w:r>
            <w:proofErr w:type="gramEnd"/>
            <w:r w:rsidRPr="00AD0067">
              <w:rPr>
                <w:rFonts w:ascii="Times New Roman" w:eastAsia="Calibri" w:hAnsi="Times New Roman" w:cs="Times New Roman"/>
                <w:lang w:eastAsia="en-US"/>
              </w:rPr>
              <w:t>.</w:t>
            </w:r>
          </w:p>
        </w:tc>
        <w:tc>
          <w:tcPr>
            <w:tcW w:w="561"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2,700</w:t>
            </w:r>
          </w:p>
        </w:tc>
        <w:tc>
          <w:tcPr>
            <w:tcW w:w="1936" w:type="pct"/>
            <w:shd w:val="clear" w:color="auto" w:fill="auto"/>
          </w:tcPr>
          <w:p w:rsidR="00AD0067" w:rsidRPr="00AD0067" w:rsidRDefault="00AD0067" w:rsidP="00001DD8">
            <w:pPr>
              <w:rPr>
                <w:rFonts w:ascii="Times New Roman" w:hAnsi="Times New Roman" w:cs="Times New Roman"/>
              </w:rPr>
            </w:pPr>
            <w:r w:rsidRPr="00AD0067">
              <w:rPr>
                <w:rFonts w:ascii="Times New Roman" w:hAnsi="Times New Roman" w:cs="Times New Roman"/>
              </w:rPr>
              <w:t xml:space="preserve">Поднятое </w:t>
            </w:r>
            <w:proofErr w:type="spellStart"/>
            <w:r w:rsidRPr="00AD0067">
              <w:rPr>
                <w:rFonts w:ascii="Times New Roman" w:hAnsi="Times New Roman" w:cs="Times New Roman"/>
              </w:rPr>
              <w:t>зем</w:t>
            </w:r>
            <w:proofErr w:type="spellEnd"/>
            <w:r w:rsidRPr="00AD0067">
              <w:rPr>
                <w:rFonts w:ascii="Times New Roman" w:hAnsi="Times New Roman" w:cs="Times New Roman"/>
              </w:rPr>
              <w:t xml:space="preserve">. полотно Н-0.8 м ширина </w:t>
            </w:r>
            <w:proofErr w:type="spellStart"/>
            <w:r w:rsidRPr="00AD0067">
              <w:rPr>
                <w:rFonts w:ascii="Times New Roman" w:hAnsi="Times New Roman" w:cs="Times New Roman"/>
              </w:rPr>
              <w:t>зем</w:t>
            </w:r>
            <w:proofErr w:type="spellEnd"/>
            <w:r w:rsidRPr="00AD0067">
              <w:rPr>
                <w:rFonts w:ascii="Times New Roman" w:hAnsi="Times New Roman" w:cs="Times New Roman"/>
              </w:rPr>
              <w:t xml:space="preserve">. полотна 9 м ширина проезжей части  7 м. </w:t>
            </w:r>
            <w:r w:rsidRPr="00AD0067">
              <w:rPr>
                <w:rFonts w:ascii="Times New Roman" w:hAnsi="Times New Roman" w:cs="Times New Roman"/>
              </w:rPr>
              <w:br/>
              <w:t>покрытие – асфальт</w:t>
            </w:r>
            <w:r w:rsidRPr="00AD0067">
              <w:rPr>
                <w:rFonts w:ascii="Times New Roman" w:hAnsi="Times New Roman" w:cs="Times New Roman"/>
              </w:rPr>
              <w:br/>
              <w:t>трубы ж/б – 3 шт.</w:t>
            </w:r>
            <w:r w:rsidRPr="00AD0067">
              <w:rPr>
                <w:rFonts w:ascii="Times New Roman" w:hAnsi="Times New Roman" w:cs="Times New Roman"/>
              </w:rPr>
              <w:br/>
            </w:r>
            <w:r w:rsidRPr="00AD0067">
              <w:rPr>
                <w:rFonts w:ascii="Times New Roman" w:hAnsi="Times New Roman" w:cs="Times New Roman"/>
                <w:lang w:val="en-US"/>
              </w:rPr>
              <w:t>d</w:t>
            </w:r>
            <w:r w:rsidRPr="00AD0067">
              <w:rPr>
                <w:rFonts w:ascii="Times New Roman" w:hAnsi="Times New Roman" w:cs="Times New Roman"/>
              </w:rPr>
              <w:t>=0.5 м.,1-10 м</w:t>
            </w:r>
            <w:r w:rsidRPr="00AD0067">
              <w:rPr>
                <w:rFonts w:ascii="Times New Roman" w:hAnsi="Times New Roman" w:cs="Times New Roman"/>
              </w:rPr>
              <w:br/>
              <w:t>Трубы на примыканиях</w:t>
            </w:r>
            <w:r w:rsidRPr="00AD0067">
              <w:rPr>
                <w:rFonts w:ascii="Times New Roman" w:hAnsi="Times New Roman" w:cs="Times New Roman"/>
              </w:rPr>
              <w:br/>
              <w:t xml:space="preserve">2 шт., </w:t>
            </w:r>
            <w:r w:rsidRPr="00AD0067">
              <w:rPr>
                <w:rFonts w:ascii="Times New Roman" w:hAnsi="Times New Roman" w:cs="Times New Roman"/>
                <w:lang w:val="en-US"/>
              </w:rPr>
              <w:t>d</w:t>
            </w:r>
            <w:r w:rsidRPr="00AD0067">
              <w:rPr>
                <w:rFonts w:ascii="Times New Roman" w:hAnsi="Times New Roman" w:cs="Times New Roman"/>
              </w:rPr>
              <w:t xml:space="preserve">=0,25 м., длина- 10 </w:t>
            </w:r>
            <w:proofErr w:type="gramStart"/>
            <w:r w:rsidRPr="00AD0067">
              <w:rPr>
                <w:rFonts w:ascii="Times New Roman" w:hAnsi="Times New Roman" w:cs="Times New Roman"/>
              </w:rPr>
              <w:t>м-ж</w:t>
            </w:r>
            <w:proofErr w:type="gramEnd"/>
            <w:r w:rsidRPr="00AD0067">
              <w:rPr>
                <w:rFonts w:ascii="Times New Roman" w:hAnsi="Times New Roman" w:cs="Times New Roman"/>
              </w:rPr>
              <w:t xml:space="preserve">/б, </w:t>
            </w:r>
            <w:proofErr w:type="spellStart"/>
            <w:r w:rsidRPr="00AD0067">
              <w:rPr>
                <w:rFonts w:ascii="Times New Roman" w:hAnsi="Times New Roman" w:cs="Times New Roman"/>
              </w:rPr>
              <w:t>асбесто</w:t>
            </w:r>
            <w:proofErr w:type="spellEnd"/>
            <w:r w:rsidRPr="00AD0067">
              <w:rPr>
                <w:rFonts w:ascii="Times New Roman" w:hAnsi="Times New Roman" w:cs="Times New Roman"/>
              </w:rPr>
              <w:t>-цементные.</w:t>
            </w:r>
          </w:p>
          <w:p w:rsidR="00AD0067" w:rsidRPr="00AD0067" w:rsidRDefault="00AD0067" w:rsidP="00001DD8">
            <w:pPr>
              <w:jc w:val="both"/>
              <w:rPr>
                <w:rFonts w:ascii="Times New Roman" w:eastAsia="Calibri" w:hAnsi="Times New Roman" w:cs="Times New Roman"/>
                <w:lang w:eastAsia="en-US"/>
              </w:rPr>
            </w:pPr>
          </w:p>
        </w:tc>
      </w:tr>
      <w:tr w:rsidR="00AD0067" w:rsidRPr="00AD0067" w:rsidTr="00001DD8">
        <w:tc>
          <w:tcPr>
            <w:tcW w:w="287"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2</w:t>
            </w:r>
          </w:p>
        </w:tc>
        <w:tc>
          <w:tcPr>
            <w:tcW w:w="859"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ул. Молодежная</w:t>
            </w:r>
          </w:p>
        </w:tc>
        <w:tc>
          <w:tcPr>
            <w:tcW w:w="1000" w:type="pct"/>
            <w:shd w:val="clear" w:color="auto" w:fill="auto"/>
          </w:tcPr>
          <w:p w:rsidR="00AD0067" w:rsidRPr="00AD0067" w:rsidRDefault="00AD0067" w:rsidP="00001DD8">
            <w:pPr>
              <w:rPr>
                <w:rFonts w:ascii="Times New Roman" w:hAnsi="Times New Roman" w:cs="Times New Roman"/>
              </w:rPr>
            </w:pPr>
            <w:r w:rsidRPr="00AD0067">
              <w:rPr>
                <w:rFonts w:ascii="Times New Roman" w:eastAsia="Calibri" w:hAnsi="Times New Roman" w:cs="Times New Roman"/>
                <w:lang w:eastAsia="en-US"/>
              </w:rPr>
              <w:t xml:space="preserve">Новосибирская область, Каргатский </w:t>
            </w:r>
            <w:r w:rsidRPr="00AD0067">
              <w:rPr>
                <w:rFonts w:ascii="Times New Roman" w:eastAsia="Calibri" w:hAnsi="Times New Roman" w:cs="Times New Roman"/>
                <w:lang w:eastAsia="en-US"/>
              </w:rPr>
              <w:lastRenderedPageBreak/>
              <w:t>район, г.  Каргат</w:t>
            </w:r>
          </w:p>
        </w:tc>
        <w:tc>
          <w:tcPr>
            <w:tcW w:w="357" w:type="pct"/>
          </w:tcPr>
          <w:p w:rsidR="00AD0067" w:rsidRPr="00AD0067" w:rsidRDefault="00AD0067" w:rsidP="00001DD8">
            <w:pPr>
              <w:rPr>
                <w:rFonts w:ascii="Times New Roman" w:hAnsi="Times New Roman" w:cs="Times New Roman"/>
              </w:rPr>
            </w:pPr>
            <w:proofErr w:type="gramStart"/>
            <w:r w:rsidRPr="00AD0067">
              <w:rPr>
                <w:rFonts w:ascii="Times New Roman" w:eastAsia="Calibri" w:hAnsi="Times New Roman" w:cs="Times New Roman"/>
                <w:lang w:eastAsia="en-US"/>
              </w:rPr>
              <w:lastRenderedPageBreak/>
              <w:t>км</w:t>
            </w:r>
            <w:proofErr w:type="gramEnd"/>
            <w:r w:rsidRPr="00AD0067">
              <w:rPr>
                <w:rFonts w:ascii="Times New Roman" w:eastAsia="Calibri" w:hAnsi="Times New Roman" w:cs="Times New Roman"/>
                <w:lang w:eastAsia="en-US"/>
              </w:rPr>
              <w:t>.</w:t>
            </w:r>
          </w:p>
        </w:tc>
        <w:tc>
          <w:tcPr>
            <w:tcW w:w="561"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0,600</w:t>
            </w:r>
          </w:p>
        </w:tc>
        <w:tc>
          <w:tcPr>
            <w:tcW w:w="1936"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hAnsi="Times New Roman" w:cs="Times New Roman"/>
              </w:rPr>
              <w:t xml:space="preserve">Поднято з/полотно Н-0.5 м., ширина проездной части – 4 м., бетонные плиты – </w:t>
            </w:r>
            <w:r w:rsidRPr="00AD0067">
              <w:rPr>
                <w:rFonts w:ascii="Times New Roman" w:hAnsi="Times New Roman" w:cs="Times New Roman"/>
              </w:rPr>
              <w:lastRenderedPageBreak/>
              <w:t>90 м, грунтовая – 510 м.</w:t>
            </w:r>
          </w:p>
        </w:tc>
      </w:tr>
      <w:tr w:rsidR="00AD0067" w:rsidRPr="00AD0067" w:rsidTr="00001DD8">
        <w:tc>
          <w:tcPr>
            <w:tcW w:w="287"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lastRenderedPageBreak/>
              <w:t>3</w:t>
            </w:r>
          </w:p>
        </w:tc>
        <w:tc>
          <w:tcPr>
            <w:tcW w:w="859"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ул. Гоголя</w:t>
            </w:r>
          </w:p>
        </w:tc>
        <w:tc>
          <w:tcPr>
            <w:tcW w:w="1000" w:type="pct"/>
            <w:shd w:val="clear" w:color="auto" w:fill="auto"/>
          </w:tcPr>
          <w:p w:rsidR="00AD0067" w:rsidRPr="00AD0067" w:rsidRDefault="00AD0067" w:rsidP="00001DD8">
            <w:pPr>
              <w:rPr>
                <w:rFonts w:ascii="Times New Roman" w:hAnsi="Times New Roman" w:cs="Times New Roman"/>
              </w:rPr>
            </w:pPr>
            <w:r w:rsidRPr="00AD0067">
              <w:rPr>
                <w:rFonts w:ascii="Times New Roman" w:eastAsia="Calibri" w:hAnsi="Times New Roman" w:cs="Times New Roman"/>
                <w:lang w:eastAsia="en-US"/>
              </w:rPr>
              <w:t>Новосибирская область, Каргатский район, г.  Каргат</w:t>
            </w:r>
          </w:p>
        </w:tc>
        <w:tc>
          <w:tcPr>
            <w:tcW w:w="357" w:type="pct"/>
          </w:tcPr>
          <w:p w:rsidR="00AD0067" w:rsidRPr="00AD0067" w:rsidRDefault="00AD0067" w:rsidP="00001DD8">
            <w:pPr>
              <w:rPr>
                <w:rFonts w:ascii="Times New Roman" w:hAnsi="Times New Roman" w:cs="Times New Roman"/>
              </w:rPr>
            </w:pPr>
            <w:proofErr w:type="gramStart"/>
            <w:r w:rsidRPr="00AD0067">
              <w:rPr>
                <w:rFonts w:ascii="Times New Roman" w:eastAsia="Calibri" w:hAnsi="Times New Roman" w:cs="Times New Roman"/>
                <w:lang w:eastAsia="en-US"/>
              </w:rPr>
              <w:t>км</w:t>
            </w:r>
            <w:proofErr w:type="gramEnd"/>
            <w:r w:rsidRPr="00AD0067">
              <w:rPr>
                <w:rFonts w:ascii="Times New Roman" w:eastAsia="Calibri" w:hAnsi="Times New Roman" w:cs="Times New Roman"/>
                <w:lang w:eastAsia="en-US"/>
              </w:rPr>
              <w:t>.</w:t>
            </w:r>
          </w:p>
        </w:tc>
        <w:tc>
          <w:tcPr>
            <w:tcW w:w="561"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0,310</w:t>
            </w:r>
          </w:p>
        </w:tc>
        <w:tc>
          <w:tcPr>
            <w:tcW w:w="1936" w:type="pct"/>
            <w:shd w:val="clear" w:color="auto" w:fill="auto"/>
          </w:tcPr>
          <w:p w:rsidR="00AD0067" w:rsidRPr="00AD0067" w:rsidRDefault="00AD0067" w:rsidP="00001DD8">
            <w:pPr>
              <w:rPr>
                <w:rFonts w:ascii="Times New Roman" w:hAnsi="Times New Roman" w:cs="Times New Roman"/>
              </w:rPr>
            </w:pPr>
            <w:r w:rsidRPr="00AD0067">
              <w:rPr>
                <w:rFonts w:ascii="Times New Roman" w:hAnsi="Times New Roman" w:cs="Times New Roman"/>
              </w:rPr>
              <w:t>Грунтовая, ширина – 4 м в нулевых отметках</w:t>
            </w:r>
          </w:p>
          <w:p w:rsidR="00AD0067" w:rsidRPr="00AD0067" w:rsidRDefault="00AD0067" w:rsidP="00001DD8">
            <w:pPr>
              <w:jc w:val="both"/>
              <w:rPr>
                <w:rFonts w:ascii="Times New Roman" w:eastAsia="Calibri" w:hAnsi="Times New Roman" w:cs="Times New Roman"/>
                <w:lang w:eastAsia="en-US"/>
              </w:rPr>
            </w:pPr>
          </w:p>
        </w:tc>
      </w:tr>
      <w:tr w:rsidR="00AD0067" w:rsidRPr="00AD0067" w:rsidTr="00001DD8">
        <w:tc>
          <w:tcPr>
            <w:tcW w:w="287"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4</w:t>
            </w:r>
          </w:p>
        </w:tc>
        <w:tc>
          <w:tcPr>
            <w:tcW w:w="859"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ул. Заречная</w:t>
            </w:r>
          </w:p>
        </w:tc>
        <w:tc>
          <w:tcPr>
            <w:tcW w:w="1000" w:type="pct"/>
            <w:shd w:val="clear" w:color="auto" w:fill="auto"/>
          </w:tcPr>
          <w:p w:rsidR="00AD0067" w:rsidRPr="00AD0067" w:rsidRDefault="00AD0067" w:rsidP="00001DD8">
            <w:pPr>
              <w:rPr>
                <w:rFonts w:ascii="Times New Roman" w:hAnsi="Times New Roman" w:cs="Times New Roman"/>
              </w:rPr>
            </w:pPr>
            <w:r w:rsidRPr="00AD0067">
              <w:rPr>
                <w:rFonts w:ascii="Times New Roman" w:eastAsia="Calibri" w:hAnsi="Times New Roman" w:cs="Times New Roman"/>
                <w:lang w:eastAsia="en-US"/>
              </w:rPr>
              <w:t>Новосибирская область, Каргатский район, г.  Каргат</w:t>
            </w:r>
          </w:p>
        </w:tc>
        <w:tc>
          <w:tcPr>
            <w:tcW w:w="357" w:type="pct"/>
          </w:tcPr>
          <w:p w:rsidR="00AD0067" w:rsidRPr="00AD0067" w:rsidRDefault="00AD0067" w:rsidP="00001DD8">
            <w:pPr>
              <w:rPr>
                <w:rFonts w:ascii="Times New Roman" w:hAnsi="Times New Roman" w:cs="Times New Roman"/>
              </w:rPr>
            </w:pPr>
            <w:proofErr w:type="gramStart"/>
            <w:r w:rsidRPr="00AD0067">
              <w:rPr>
                <w:rFonts w:ascii="Times New Roman" w:eastAsia="Calibri" w:hAnsi="Times New Roman" w:cs="Times New Roman"/>
                <w:lang w:eastAsia="en-US"/>
              </w:rPr>
              <w:t>км</w:t>
            </w:r>
            <w:proofErr w:type="gramEnd"/>
            <w:r w:rsidRPr="00AD0067">
              <w:rPr>
                <w:rFonts w:ascii="Times New Roman" w:eastAsia="Calibri" w:hAnsi="Times New Roman" w:cs="Times New Roman"/>
                <w:lang w:eastAsia="en-US"/>
              </w:rPr>
              <w:t>.</w:t>
            </w:r>
          </w:p>
        </w:tc>
        <w:tc>
          <w:tcPr>
            <w:tcW w:w="561"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1,650</w:t>
            </w:r>
          </w:p>
        </w:tc>
        <w:tc>
          <w:tcPr>
            <w:tcW w:w="1936"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hAnsi="Times New Roman" w:cs="Times New Roman"/>
              </w:rPr>
              <w:t>Поднято з/полотно Н-0.8 - 500 м., ширина 4-5 м., Грунтовая  в нулевых отметках 1150м</w:t>
            </w:r>
            <w:r w:rsidRPr="00AD0067">
              <w:rPr>
                <w:rFonts w:ascii="Times New Roman" w:hAnsi="Times New Roman" w:cs="Times New Roman"/>
              </w:rPr>
              <w:br/>
            </w:r>
          </w:p>
        </w:tc>
      </w:tr>
      <w:tr w:rsidR="00AD0067" w:rsidRPr="00AD0067" w:rsidTr="00001DD8">
        <w:tc>
          <w:tcPr>
            <w:tcW w:w="287" w:type="pct"/>
            <w:shd w:val="clear" w:color="auto" w:fill="auto"/>
          </w:tcPr>
          <w:p w:rsidR="00AD0067" w:rsidRPr="00AD0067" w:rsidRDefault="00AD0067" w:rsidP="00001DD8">
            <w:pPr>
              <w:ind w:left="-391" w:firstLine="391"/>
              <w:jc w:val="both"/>
              <w:rPr>
                <w:rFonts w:ascii="Times New Roman" w:eastAsia="Calibri" w:hAnsi="Times New Roman" w:cs="Times New Roman"/>
                <w:lang w:eastAsia="en-US"/>
              </w:rPr>
            </w:pPr>
            <w:r w:rsidRPr="00AD0067">
              <w:rPr>
                <w:rFonts w:ascii="Times New Roman" w:eastAsia="Calibri" w:hAnsi="Times New Roman" w:cs="Times New Roman"/>
                <w:lang w:eastAsia="en-US"/>
              </w:rPr>
              <w:t>5</w:t>
            </w:r>
          </w:p>
        </w:tc>
        <w:tc>
          <w:tcPr>
            <w:tcW w:w="859"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Коммунистический переулок</w:t>
            </w:r>
          </w:p>
        </w:tc>
        <w:tc>
          <w:tcPr>
            <w:tcW w:w="1000" w:type="pct"/>
            <w:shd w:val="clear" w:color="auto" w:fill="auto"/>
          </w:tcPr>
          <w:p w:rsidR="00AD0067" w:rsidRPr="00AD0067" w:rsidRDefault="00AD0067" w:rsidP="00001DD8">
            <w:pPr>
              <w:rPr>
                <w:rFonts w:ascii="Times New Roman" w:hAnsi="Times New Roman" w:cs="Times New Roman"/>
              </w:rPr>
            </w:pPr>
            <w:r w:rsidRPr="00AD0067">
              <w:rPr>
                <w:rFonts w:ascii="Times New Roman" w:eastAsia="Calibri" w:hAnsi="Times New Roman" w:cs="Times New Roman"/>
                <w:lang w:eastAsia="en-US"/>
              </w:rPr>
              <w:t>Новосибирская область, Каргатский район, г.  Каргат</w:t>
            </w:r>
          </w:p>
        </w:tc>
        <w:tc>
          <w:tcPr>
            <w:tcW w:w="357" w:type="pct"/>
          </w:tcPr>
          <w:p w:rsidR="00AD0067" w:rsidRPr="00AD0067" w:rsidRDefault="00AD0067" w:rsidP="00001DD8">
            <w:pPr>
              <w:rPr>
                <w:rFonts w:ascii="Times New Roman" w:hAnsi="Times New Roman" w:cs="Times New Roman"/>
              </w:rPr>
            </w:pPr>
            <w:proofErr w:type="gramStart"/>
            <w:r w:rsidRPr="00AD0067">
              <w:rPr>
                <w:rFonts w:ascii="Times New Roman" w:eastAsia="Calibri" w:hAnsi="Times New Roman" w:cs="Times New Roman"/>
                <w:lang w:eastAsia="en-US"/>
              </w:rPr>
              <w:t>км</w:t>
            </w:r>
            <w:proofErr w:type="gramEnd"/>
            <w:r w:rsidRPr="00AD0067">
              <w:rPr>
                <w:rFonts w:ascii="Times New Roman" w:eastAsia="Calibri" w:hAnsi="Times New Roman" w:cs="Times New Roman"/>
                <w:lang w:eastAsia="en-US"/>
              </w:rPr>
              <w:t>.</w:t>
            </w:r>
          </w:p>
        </w:tc>
        <w:tc>
          <w:tcPr>
            <w:tcW w:w="561"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0,772</w:t>
            </w:r>
          </w:p>
        </w:tc>
        <w:tc>
          <w:tcPr>
            <w:tcW w:w="1936" w:type="pct"/>
            <w:shd w:val="clear" w:color="auto" w:fill="auto"/>
          </w:tcPr>
          <w:p w:rsidR="00AD0067" w:rsidRPr="00AD0067" w:rsidRDefault="00AD0067" w:rsidP="00001DD8">
            <w:pPr>
              <w:rPr>
                <w:rFonts w:ascii="Times New Roman" w:hAnsi="Times New Roman" w:cs="Times New Roman"/>
              </w:rPr>
            </w:pPr>
            <w:r w:rsidRPr="00AD0067">
              <w:rPr>
                <w:rFonts w:ascii="Times New Roman" w:hAnsi="Times New Roman" w:cs="Times New Roman"/>
              </w:rPr>
              <w:t>Грунтовая  в нулевых отметках, ширина проезжей части – 3,5 м</w:t>
            </w:r>
          </w:p>
          <w:p w:rsidR="00AD0067" w:rsidRPr="00AD0067" w:rsidRDefault="00AD0067" w:rsidP="00001DD8">
            <w:pPr>
              <w:jc w:val="both"/>
              <w:rPr>
                <w:rFonts w:ascii="Times New Roman" w:eastAsia="Calibri" w:hAnsi="Times New Roman" w:cs="Times New Roman"/>
                <w:lang w:eastAsia="en-US"/>
              </w:rPr>
            </w:pPr>
          </w:p>
        </w:tc>
      </w:tr>
      <w:tr w:rsidR="00AD0067" w:rsidRPr="00AD0067" w:rsidTr="00001DD8">
        <w:tc>
          <w:tcPr>
            <w:tcW w:w="287"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6</w:t>
            </w:r>
          </w:p>
        </w:tc>
        <w:tc>
          <w:tcPr>
            <w:tcW w:w="859"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ул. Матросова</w:t>
            </w:r>
          </w:p>
        </w:tc>
        <w:tc>
          <w:tcPr>
            <w:tcW w:w="1000" w:type="pct"/>
            <w:shd w:val="clear" w:color="auto" w:fill="auto"/>
          </w:tcPr>
          <w:p w:rsidR="00AD0067" w:rsidRPr="00AD0067" w:rsidRDefault="00AD0067" w:rsidP="00001DD8">
            <w:pPr>
              <w:rPr>
                <w:rFonts w:ascii="Times New Roman" w:hAnsi="Times New Roman" w:cs="Times New Roman"/>
              </w:rPr>
            </w:pPr>
            <w:r w:rsidRPr="00AD0067">
              <w:rPr>
                <w:rFonts w:ascii="Times New Roman" w:eastAsia="Calibri" w:hAnsi="Times New Roman" w:cs="Times New Roman"/>
                <w:lang w:eastAsia="en-US"/>
              </w:rPr>
              <w:t>Новосибирская область, Каргатский район, г.  Каргат</w:t>
            </w:r>
          </w:p>
        </w:tc>
        <w:tc>
          <w:tcPr>
            <w:tcW w:w="357" w:type="pct"/>
          </w:tcPr>
          <w:p w:rsidR="00AD0067" w:rsidRPr="00AD0067" w:rsidRDefault="00AD0067" w:rsidP="00001DD8">
            <w:pPr>
              <w:rPr>
                <w:rFonts w:ascii="Times New Roman" w:hAnsi="Times New Roman" w:cs="Times New Roman"/>
              </w:rPr>
            </w:pPr>
            <w:proofErr w:type="gramStart"/>
            <w:r w:rsidRPr="00AD0067">
              <w:rPr>
                <w:rFonts w:ascii="Times New Roman" w:eastAsia="Calibri" w:hAnsi="Times New Roman" w:cs="Times New Roman"/>
                <w:lang w:eastAsia="en-US"/>
              </w:rPr>
              <w:t>км</w:t>
            </w:r>
            <w:proofErr w:type="gramEnd"/>
            <w:r w:rsidRPr="00AD0067">
              <w:rPr>
                <w:rFonts w:ascii="Times New Roman" w:eastAsia="Calibri" w:hAnsi="Times New Roman" w:cs="Times New Roman"/>
                <w:lang w:eastAsia="en-US"/>
              </w:rPr>
              <w:t>.</w:t>
            </w:r>
          </w:p>
        </w:tc>
        <w:tc>
          <w:tcPr>
            <w:tcW w:w="561"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4,399</w:t>
            </w:r>
          </w:p>
        </w:tc>
        <w:tc>
          <w:tcPr>
            <w:tcW w:w="1936" w:type="pct"/>
            <w:shd w:val="clear" w:color="auto" w:fill="auto"/>
          </w:tcPr>
          <w:p w:rsidR="00AD0067" w:rsidRPr="00AD0067" w:rsidRDefault="00AD0067" w:rsidP="00001DD8">
            <w:pPr>
              <w:rPr>
                <w:rFonts w:ascii="Times New Roman" w:hAnsi="Times New Roman" w:cs="Times New Roman"/>
              </w:rPr>
            </w:pPr>
            <w:r w:rsidRPr="00AD0067">
              <w:rPr>
                <w:rFonts w:ascii="Times New Roman" w:hAnsi="Times New Roman" w:cs="Times New Roman"/>
              </w:rPr>
              <w:t xml:space="preserve">Поднятое з/полотно Н-0.5 м., ширина – 6 м., щебеночное покрытие 1613 м., бетонные плиты – 640м, труба стальная </w:t>
            </w:r>
            <w:r w:rsidRPr="00AD0067">
              <w:rPr>
                <w:rFonts w:ascii="Times New Roman" w:hAnsi="Times New Roman" w:cs="Times New Roman"/>
                <w:lang w:val="en-US"/>
              </w:rPr>
              <w:t>d</w:t>
            </w:r>
            <w:r w:rsidRPr="00AD0067">
              <w:rPr>
                <w:rFonts w:ascii="Times New Roman" w:hAnsi="Times New Roman" w:cs="Times New Roman"/>
              </w:rPr>
              <w:t xml:space="preserve">-0.4 м., длина-9м на примыкании стальная труба </w:t>
            </w:r>
            <w:r w:rsidRPr="00AD0067">
              <w:rPr>
                <w:rFonts w:ascii="Times New Roman" w:hAnsi="Times New Roman" w:cs="Times New Roman"/>
                <w:lang w:val="en-US"/>
              </w:rPr>
              <w:t>d</w:t>
            </w:r>
            <w:r w:rsidRPr="00AD0067">
              <w:rPr>
                <w:rFonts w:ascii="Times New Roman" w:hAnsi="Times New Roman" w:cs="Times New Roman"/>
              </w:rPr>
              <w:t>-0.4м., длина-9м</w:t>
            </w:r>
          </w:p>
          <w:p w:rsidR="00AD0067" w:rsidRPr="00AD0067" w:rsidRDefault="00AD0067" w:rsidP="00001DD8">
            <w:pPr>
              <w:jc w:val="both"/>
              <w:rPr>
                <w:rFonts w:ascii="Times New Roman" w:eastAsia="Calibri" w:hAnsi="Times New Roman" w:cs="Times New Roman"/>
                <w:lang w:eastAsia="en-US"/>
              </w:rPr>
            </w:pPr>
          </w:p>
        </w:tc>
      </w:tr>
      <w:tr w:rsidR="00AD0067" w:rsidRPr="00AD0067" w:rsidTr="00001DD8">
        <w:tc>
          <w:tcPr>
            <w:tcW w:w="287"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7</w:t>
            </w:r>
          </w:p>
        </w:tc>
        <w:tc>
          <w:tcPr>
            <w:tcW w:w="859"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ул. Первомайская</w:t>
            </w:r>
          </w:p>
        </w:tc>
        <w:tc>
          <w:tcPr>
            <w:tcW w:w="1000" w:type="pct"/>
            <w:shd w:val="clear" w:color="auto" w:fill="auto"/>
          </w:tcPr>
          <w:p w:rsidR="00AD0067" w:rsidRPr="00AD0067" w:rsidRDefault="00AD0067" w:rsidP="00001DD8">
            <w:pPr>
              <w:rPr>
                <w:rFonts w:ascii="Times New Roman" w:hAnsi="Times New Roman" w:cs="Times New Roman"/>
              </w:rPr>
            </w:pPr>
            <w:r w:rsidRPr="00AD0067">
              <w:rPr>
                <w:rFonts w:ascii="Times New Roman" w:eastAsia="Calibri" w:hAnsi="Times New Roman" w:cs="Times New Roman"/>
                <w:lang w:eastAsia="en-US"/>
              </w:rPr>
              <w:t>Новосибирская область, Каргатский район, г.  Каргат</w:t>
            </w:r>
          </w:p>
        </w:tc>
        <w:tc>
          <w:tcPr>
            <w:tcW w:w="357" w:type="pct"/>
          </w:tcPr>
          <w:p w:rsidR="00AD0067" w:rsidRPr="00AD0067" w:rsidRDefault="00AD0067" w:rsidP="00001DD8">
            <w:pPr>
              <w:rPr>
                <w:rFonts w:ascii="Times New Roman" w:hAnsi="Times New Roman" w:cs="Times New Roman"/>
              </w:rPr>
            </w:pPr>
            <w:proofErr w:type="gramStart"/>
            <w:r w:rsidRPr="00AD0067">
              <w:rPr>
                <w:rFonts w:ascii="Times New Roman" w:eastAsia="Calibri" w:hAnsi="Times New Roman" w:cs="Times New Roman"/>
                <w:lang w:eastAsia="en-US"/>
              </w:rPr>
              <w:t>км</w:t>
            </w:r>
            <w:proofErr w:type="gramEnd"/>
            <w:r w:rsidRPr="00AD0067">
              <w:rPr>
                <w:rFonts w:ascii="Times New Roman" w:eastAsia="Calibri" w:hAnsi="Times New Roman" w:cs="Times New Roman"/>
                <w:lang w:eastAsia="en-US"/>
              </w:rPr>
              <w:t>.</w:t>
            </w:r>
          </w:p>
        </w:tc>
        <w:tc>
          <w:tcPr>
            <w:tcW w:w="561"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0,700</w:t>
            </w:r>
          </w:p>
        </w:tc>
        <w:tc>
          <w:tcPr>
            <w:tcW w:w="1936" w:type="pct"/>
            <w:shd w:val="clear" w:color="auto" w:fill="auto"/>
          </w:tcPr>
          <w:p w:rsidR="00AD0067" w:rsidRPr="00AD0067" w:rsidRDefault="00AD0067" w:rsidP="00001DD8">
            <w:pPr>
              <w:rPr>
                <w:rFonts w:ascii="Times New Roman" w:hAnsi="Times New Roman" w:cs="Times New Roman"/>
              </w:rPr>
            </w:pPr>
            <w:r w:rsidRPr="00AD0067">
              <w:rPr>
                <w:rFonts w:ascii="Times New Roman" w:hAnsi="Times New Roman" w:cs="Times New Roman"/>
              </w:rPr>
              <w:t xml:space="preserve">Поднято з/полотно Н-0.5 м, ширина проезжей части – 6 м, чернощебеночное покрытие </w:t>
            </w:r>
          </w:p>
          <w:p w:rsidR="00AD0067" w:rsidRPr="00AD0067" w:rsidRDefault="00AD0067" w:rsidP="00001DD8">
            <w:pPr>
              <w:jc w:val="both"/>
              <w:rPr>
                <w:rFonts w:ascii="Times New Roman" w:eastAsia="Calibri" w:hAnsi="Times New Roman" w:cs="Times New Roman"/>
                <w:lang w:eastAsia="en-US"/>
              </w:rPr>
            </w:pPr>
          </w:p>
        </w:tc>
      </w:tr>
      <w:tr w:rsidR="00AD0067" w:rsidRPr="00AD0067" w:rsidTr="00001DD8">
        <w:tc>
          <w:tcPr>
            <w:tcW w:w="287"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8</w:t>
            </w:r>
          </w:p>
        </w:tc>
        <w:tc>
          <w:tcPr>
            <w:tcW w:w="859"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ул. Строителей</w:t>
            </w:r>
          </w:p>
        </w:tc>
        <w:tc>
          <w:tcPr>
            <w:tcW w:w="1000" w:type="pct"/>
            <w:shd w:val="clear" w:color="auto" w:fill="auto"/>
          </w:tcPr>
          <w:p w:rsidR="00AD0067" w:rsidRPr="00AD0067" w:rsidRDefault="00AD0067" w:rsidP="00001DD8">
            <w:pPr>
              <w:rPr>
                <w:rFonts w:ascii="Times New Roman" w:hAnsi="Times New Roman" w:cs="Times New Roman"/>
              </w:rPr>
            </w:pPr>
            <w:r w:rsidRPr="00AD0067">
              <w:rPr>
                <w:rFonts w:ascii="Times New Roman" w:eastAsia="Calibri" w:hAnsi="Times New Roman" w:cs="Times New Roman"/>
                <w:lang w:eastAsia="en-US"/>
              </w:rPr>
              <w:t>Новосибирская область, Каргатский район, г.  Каргат</w:t>
            </w:r>
          </w:p>
        </w:tc>
        <w:tc>
          <w:tcPr>
            <w:tcW w:w="357" w:type="pct"/>
          </w:tcPr>
          <w:p w:rsidR="00AD0067" w:rsidRPr="00AD0067" w:rsidRDefault="00AD0067" w:rsidP="00001DD8">
            <w:pPr>
              <w:rPr>
                <w:rFonts w:ascii="Times New Roman" w:hAnsi="Times New Roman" w:cs="Times New Roman"/>
              </w:rPr>
            </w:pPr>
            <w:proofErr w:type="gramStart"/>
            <w:r w:rsidRPr="00AD0067">
              <w:rPr>
                <w:rFonts w:ascii="Times New Roman" w:eastAsia="Calibri" w:hAnsi="Times New Roman" w:cs="Times New Roman"/>
                <w:lang w:eastAsia="en-US"/>
              </w:rPr>
              <w:t>км</w:t>
            </w:r>
            <w:proofErr w:type="gramEnd"/>
            <w:r w:rsidRPr="00AD0067">
              <w:rPr>
                <w:rFonts w:ascii="Times New Roman" w:eastAsia="Calibri" w:hAnsi="Times New Roman" w:cs="Times New Roman"/>
                <w:lang w:eastAsia="en-US"/>
              </w:rPr>
              <w:t>.</w:t>
            </w:r>
          </w:p>
        </w:tc>
        <w:tc>
          <w:tcPr>
            <w:tcW w:w="561"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0,200</w:t>
            </w:r>
          </w:p>
        </w:tc>
        <w:tc>
          <w:tcPr>
            <w:tcW w:w="1936" w:type="pct"/>
            <w:shd w:val="clear" w:color="auto" w:fill="auto"/>
          </w:tcPr>
          <w:p w:rsidR="00AD0067" w:rsidRPr="00AD0067" w:rsidRDefault="00AD0067" w:rsidP="00001DD8">
            <w:pPr>
              <w:rPr>
                <w:rFonts w:ascii="Times New Roman" w:hAnsi="Times New Roman" w:cs="Times New Roman"/>
              </w:rPr>
            </w:pPr>
            <w:r w:rsidRPr="00AD0067">
              <w:rPr>
                <w:rFonts w:ascii="Times New Roman" w:hAnsi="Times New Roman" w:cs="Times New Roman"/>
              </w:rPr>
              <w:t xml:space="preserve">Профилированная, Н-0.1м,  щебеночное покрытие, ширина проезжей части – 6м. </w:t>
            </w:r>
          </w:p>
          <w:p w:rsidR="00AD0067" w:rsidRPr="00AD0067" w:rsidRDefault="00AD0067" w:rsidP="00001DD8">
            <w:pPr>
              <w:jc w:val="both"/>
              <w:rPr>
                <w:rFonts w:ascii="Times New Roman" w:eastAsia="Calibri" w:hAnsi="Times New Roman" w:cs="Times New Roman"/>
                <w:lang w:eastAsia="en-US"/>
              </w:rPr>
            </w:pPr>
          </w:p>
        </w:tc>
      </w:tr>
      <w:tr w:rsidR="00AD0067" w:rsidRPr="00AD0067" w:rsidTr="00001DD8">
        <w:tc>
          <w:tcPr>
            <w:tcW w:w="287"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9</w:t>
            </w:r>
          </w:p>
        </w:tc>
        <w:tc>
          <w:tcPr>
            <w:tcW w:w="859"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ул. Советская</w:t>
            </w:r>
          </w:p>
        </w:tc>
        <w:tc>
          <w:tcPr>
            <w:tcW w:w="1000" w:type="pct"/>
            <w:shd w:val="clear" w:color="auto" w:fill="auto"/>
          </w:tcPr>
          <w:p w:rsidR="00AD0067" w:rsidRPr="00AD0067" w:rsidRDefault="00AD0067" w:rsidP="00001DD8">
            <w:pPr>
              <w:rPr>
                <w:rFonts w:ascii="Times New Roman" w:hAnsi="Times New Roman" w:cs="Times New Roman"/>
              </w:rPr>
            </w:pPr>
            <w:r w:rsidRPr="00AD0067">
              <w:rPr>
                <w:rFonts w:ascii="Times New Roman" w:eastAsia="Calibri" w:hAnsi="Times New Roman" w:cs="Times New Roman"/>
                <w:lang w:eastAsia="en-US"/>
              </w:rPr>
              <w:t>Новосибирская область, Каргатский район, г.  Каргат</w:t>
            </w:r>
          </w:p>
        </w:tc>
        <w:tc>
          <w:tcPr>
            <w:tcW w:w="357" w:type="pct"/>
          </w:tcPr>
          <w:p w:rsidR="00AD0067" w:rsidRPr="00AD0067" w:rsidRDefault="00AD0067" w:rsidP="00001DD8">
            <w:pPr>
              <w:rPr>
                <w:rFonts w:ascii="Times New Roman" w:hAnsi="Times New Roman" w:cs="Times New Roman"/>
              </w:rPr>
            </w:pPr>
            <w:proofErr w:type="gramStart"/>
            <w:r w:rsidRPr="00AD0067">
              <w:rPr>
                <w:rFonts w:ascii="Times New Roman" w:eastAsia="Calibri" w:hAnsi="Times New Roman" w:cs="Times New Roman"/>
                <w:lang w:eastAsia="en-US"/>
              </w:rPr>
              <w:t>км</w:t>
            </w:r>
            <w:proofErr w:type="gramEnd"/>
            <w:r w:rsidRPr="00AD0067">
              <w:rPr>
                <w:rFonts w:ascii="Times New Roman" w:eastAsia="Calibri" w:hAnsi="Times New Roman" w:cs="Times New Roman"/>
                <w:lang w:eastAsia="en-US"/>
              </w:rPr>
              <w:t>.</w:t>
            </w:r>
          </w:p>
        </w:tc>
        <w:tc>
          <w:tcPr>
            <w:tcW w:w="561"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6,302</w:t>
            </w:r>
          </w:p>
        </w:tc>
        <w:tc>
          <w:tcPr>
            <w:tcW w:w="1936" w:type="pct"/>
            <w:shd w:val="clear" w:color="auto" w:fill="auto"/>
          </w:tcPr>
          <w:p w:rsidR="00AD0067" w:rsidRPr="00AD0067" w:rsidRDefault="00AD0067" w:rsidP="00001DD8">
            <w:pPr>
              <w:rPr>
                <w:rFonts w:ascii="Times New Roman" w:hAnsi="Times New Roman" w:cs="Times New Roman"/>
              </w:rPr>
            </w:pPr>
            <w:r w:rsidRPr="00AD0067">
              <w:rPr>
                <w:rFonts w:ascii="Times New Roman" w:hAnsi="Times New Roman" w:cs="Times New Roman"/>
              </w:rPr>
              <w:t xml:space="preserve">Поднятое з/полотно, </w:t>
            </w:r>
            <w:proofErr w:type="spellStart"/>
            <w:r w:rsidRPr="00AD0067">
              <w:rPr>
                <w:rFonts w:ascii="Times New Roman" w:hAnsi="Times New Roman" w:cs="Times New Roman"/>
              </w:rPr>
              <w:t>асфальт</w:t>
            </w:r>
            <w:proofErr w:type="gramStart"/>
            <w:r w:rsidRPr="00AD0067">
              <w:rPr>
                <w:rFonts w:ascii="Times New Roman" w:hAnsi="Times New Roman" w:cs="Times New Roman"/>
              </w:rPr>
              <w:t>о</w:t>
            </w:r>
            <w:proofErr w:type="spellEnd"/>
            <w:r w:rsidRPr="00AD0067">
              <w:rPr>
                <w:rFonts w:ascii="Times New Roman" w:hAnsi="Times New Roman" w:cs="Times New Roman"/>
              </w:rPr>
              <w:t>-</w:t>
            </w:r>
            <w:proofErr w:type="gramEnd"/>
            <w:r w:rsidRPr="00AD0067">
              <w:rPr>
                <w:rFonts w:ascii="Times New Roman" w:hAnsi="Times New Roman" w:cs="Times New Roman"/>
              </w:rPr>
              <w:t xml:space="preserve"> бетонное покрытие. Ширина проезжей части – 7 м </w:t>
            </w:r>
            <w:r w:rsidRPr="00AD0067">
              <w:rPr>
                <w:rFonts w:ascii="Times New Roman" w:hAnsi="Times New Roman" w:cs="Times New Roman"/>
              </w:rPr>
              <w:br/>
              <w:t xml:space="preserve">3 трубы </w:t>
            </w:r>
            <w:proofErr w:type="gramStart"/>
            <w:r w:rsidRPr="00AD0067">
              <w:rPr>
                <w:rFonts w:ascii="Times New Roman" w:hAnsi="Times New Roman" w:cs="Times New Roman"/>
              </w:rPr>
              <w:t>ж/б</w:t>
            </w:r>
            <w:proofErr w:type="gramEnd"/>
            <w:r w:rsidRPr="00AD0067">
              <w:rPr>
                <w:rFonts w:ascii="Times New Roman" w:hAnsi="Times New Roman" w:cs="Times New Roman"/>
              </w:rPr>
              <w:t xml:space="preserve"> – </w:t>
            </w:r>
            <w:r w:rsidRPr="00AD0067">
              <w:rPr>
                <w:rFonts w:ascii="Times New Roman" w:hAnsi="Times New Roman" w:cs="Times New Roman"/>
                <w:lang w:val="en-US"/>
              </w:rPr>
              <w:t>d</w:t>
            </w:r>
            <w:r w:rsidRPr="00AD0067">
              <w:rPr>
                <w:rFonts w:ascii="Times New Roman" w:hAnsi="Times New Roman" w:cs="Times New Roman"/>
              </w:rPr>
              <w:t>- 0.5 м, длина -11м</w:t>
            </w:r>
            <w:r w:rsidRPr="00AD0067">
              <w:rPr>
                <w:rFonts w:ascii="Times New Roman" w:hAnsi="Times New Roman" w:cs="Times New Roman"/>
              </w:rPr>
              <w:br/>
              <w:t xml:space="preserve">1 труба ж/б , </w:t>
            </w:r>
            <w:r w:rsidRPr="00AD0067">
              <w:rPr>
                <w:rFonts w:ascii="Times New Roman" w:hAnsi="Times New Roman" w:cs="Times New Roman"/>
                <w:lang w:val="en-US"/>
              </w:rPr>
              <w:t>d</w:t>
            </w:r>
            <w:r w:rsidRPr="00AD0067">
              <w:rPr>
                <w:rFonts w:ascii="Times New Roman" w:hAnsi="Times New Roman" w:cs="Times New Roman"/>
              </w:rPr>
              <w:t xml:space="preserve"> – 0.75м, длина – 11м</w:t>
            </w:r>
            <w:r w:rsidRPr="00AD0067">
              <w:rPr>
                <w:rFonts w:ascii="Times New Roman" w:hAnsi="Times New Roman" w:cs="Times New Roman"/>
              </w:rPr>
              <w:br/>
              <w:t xml:space="preserve">на примыкании к школе Горького ж/б труба </w:t>
            </w:r>
            <w:r w:rsidRPr="00AD0067">
              <w:rPr>
                <w:rFonts w:ascii="Times New Roman" w:hAnsi="Times New Roman" w:cs="Times New Roman"/>
                <w:lang w:val="en-US"/>
              </w:rPr>
              <w:t>d</w:t>
            </w:r>
            <w:r w:rsidRPr="00AD0067">
              <w:rPr>
                <w:rFonts w:ascii="Times New Roman" w:hAnsi="Times New Roman" w:cs="Times New Roman"/>
              </w:rPr>
              <w:t xml:space="preserve"> – 0.5 м длина – 8м, стальная труба </w:t>
            </w:r>
            <w:r w:rsidRPr="00AD0067">
              <w:rPr>
                <w:rFonts w:ascii="Times New Roman" w:hAnsi="Times New Roman" w:cs="Times New Roman"/>
                <w:lang w:val="en-US"/>
              </w:rPr>
              <w:t>d</w:t>
            </w:r>
            <w:r w:rsidRPr="00AD0067">
              <w:rPr>
                <w:rFonts w:ascii="Times New Roman" w:hAnsi="Times New Roman" w:cs="Times New Roman"/>
              </w:rPr>
              <w:t>-0.6 м длина – 10м.</w:t>
            </w:r>
            <w:r w:rsidRPr="00AD0067">
              <w:rPr>
                <w:rFonts w:ascii="Times New Roman" w:hAnsi="Times New Roman" w:cs="Times New Roman"/>
              </w:rPr>
              <w:br/>
              <w:t xml:space="preserve">асбестовая труба- </w:t>
            </w:r>
            <w:r w:rsidRPr="00AD0067">
              <w:rPr>
                <w:rFonts w:ascii="Times New Roman" w:hAnsi="Times New Roman" w:cs="Times New Roman"/>
                <w:lang w:val="en-US"/>
              </w:rPr>
              <w:t>d</w:t>
            </w:r>
            <w:r w:rsidRPr="00AD0067">
              <w:rPr>
                <w:rFonts w:ascii="Times New Roman" w:hAnsi="Times New Roman" w:cs="Times New Roman"/>
              </w:rPr>
              <w:t>-0.2м, 1-8м на примыкании</w:t>
            </w:r>
          </w:p>
          <w:p w:rsidR="00AD0067" w:rsidRPr="00AD0067" w:rsidRDefault="00AD0067" w:rsidP="00001DD8">
            <w:pPr>
              <w:jc w:val="both"/>
              <w:rPr>
                <w:rFonts w:ascii="Times New Roman" w:eastAsia="Calibri" w:hAnsi="Times New Roman" w:cs="Times New Roman"/>
                <w:lang w:eastAsia="en-US"/>
              </w:rPr>
            </w:pPr>
          </w:p>
        </w:tc>
      </w:tr>
      <w:tr w:rsidR="00AD0067" w:rsidRPr="00AD0067" w:rsidTr="00001DD8">
        <w:tc>
          <w:tcPr>
            <w:tcW w:w="287"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10</w:t>
            </w:r>
          </w:p>
        </w:tc>
        <w:tc>
          <w:tcPr>
            <w:tcW w:w="859"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ул. Рабочая</w:t>
            </w:r>
          </w:p>
        </w:tc>
        <w:tc>
          <w:tcPr>
            <w:tcW w:w="1000" w:type="pct"/>
            <w:shd w:val="clear" w:color="auto" w:fill="auto"/>
          </w:tcPr>
          <w:p w:rsidR="00AD0067" w:rsidRPr="00AD0067" w:rsidRDefault="00AD0067" w:rsidP="00001DD8">
            <w:pPr>
              <w:rPr>
                <w:rFonts w:ascii="Times New Roman" w:hAnsi="Times New Roman" w:cs="Times New Roman"/>
              </w:rPr>
            </w:pPr>
            <w:r w:rsidRPr="00AD0067">
              <w:rPr>
                <w:rFonts w:ascii="Times New Roman" w:eastAsia="Calibri" w:hAnsi="Times New Roman" w:cs="Times New Roman"/>
                <w:lang w:eastAsia="en-US"/>
              </w:rPr>
              <w:t>Новосибирская область, Каргатский район, г.  Каргат</w:t>
            </w:r>
          </w:p>
        </w:tc>
        <w:tc>
          <w:tcPr>
            <w:tcW w:w="357" w:type="pct"/>
          </w:tcPr>
          <w:p w:rsidR="00AD0067" w:rsidRPr="00AD0067" w:rsidRDefault="00AD0067" w:rsidP="00001DD8">
            <w:pPr>
              <w:rPr>
                <w:rFonts w:ascii="Times New Roman" w:hAnsi="Times New Roman" w:cs="Times New Roman"/>
              </w:rPr>
            </w:pPr>
            <w:proofErr w:type="gramStart"/>
            <w:r w:rsidRPr="00AD0067">
              <w:rPr>
                <w:rFonts w:ascii="Times New Roman" w:eastAsia="Calibri" w:hAnsi="Times New Roman" w:cs="Times New Roman"/>
                <w:lang w:eastAsia="en-US"/>
              </w:rPr>
              <w:t>км</w:t>
            </w:r>
            <w:proofErr w:type="gramEnd"/>
            <w:r w:rsidRPr="00AD0067">
              <w:rPr>
                <w:rFonts w:ascii="Times New Roman" w:eastAsia="Calibri" w:hAnsi="Times New Roman" w:cs="Times New Roman"/>
                <w:lang w:eastAsia="en-US"/>
              </w:rPr>
              <w:t>.</w:t>
            </w:r>
          </w:p>
        </w:tc>
        <w:tc>
          <w:tcPr>
            <w:tcW w:w="561"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2,430</w:t>
            </w:r>
          </w:p>
        </w:tc>
        <w:tc>
          <w:tcPr>
            <w:tcW w:w="1936" w:type="pct"/>
            <w:shd w:val="clear" w:color="auto" w:fill="auto"/>
          </w:tcPr>
          <w:p w:rsidR="00AD0067" w:rsidRPr="00AD0067" w:rsidRDefault="00AD0067" w:rsidP="00001DD8">
            <w:pPr>
              <w:rPr>
                <w:rFonts w:ascii="Times New Roman" w:hAnsi="Times New Roman" w:cs="Times New Roman"/>
              </w:rPr>
            </w:pPr>
            <w:r w:rsidRPr="00AD0067">
              <w:rPr>
                <w:rFonts w:ascii="Times New Roman" w:hAnsi="Times New Roman" w:cs="Times New Roman"/>
              </w:rPr>
              <w:t>Поднятая з/полотно Н- 0.3-0.4 м, ширина проезжей части 4.2м.</w:t>
            </w:r>
            <w:r w:rsidRPr="00AD0067">
              <w:rPr>
                <w:rFonts w:ascii="Times New Roman" w:hAnsi="Times New Roman" w:cs="Times New Roman"/>
              </w:rPr>
              <w:br/>
              <w:t>грунтовая – 2.2 км</w:t>
            </w:r>
            <w:proofErr w:type="gramStart"/>
            <w:r w:rsidRPr="00AD0067">
              <w:rPr>
                <w:rFonts w:ascii="Times New Roman" w:hAnsi="Times New Roman" w:cs="Times New Roman"/>
              </w:rPr>
              <w:t>.</w:t>
            </w:r>
            <w:proofErr w:type="gramEnd"/>
            <w:r w:rsidRPr="00AD0067">
              <w:rPr>
                <w:rFonts w:ascii="Times New Roman" w:hAnsi="Times New Roman" w:cs="Times New Roman"/>
              </w:rPr>
              <w:br/>
            </w:r>
            <w:proofErr w:type="gramStart"/>
            <w:r w:rsidRPr="00AD0067">
              <w:rPr>
                <w:rFonts w:ascii="Times New Roman" w:hAnsi="Times New Roman" w:cs="Times New Roman"/>
              </w:rPr>
              <w:t>а</w:t>
            </w:r>
            <w:proofErr w:type="gramEnd"/>
            <w:r w:rsidRPr="00AD0067">
              <w:rPr>
                <w:rFonts w:ascii="Times New Roman" w:hAnsi="Times New Roman" w:cs="Times New Roman"/>
              </w:rPr>
              <w:t>сфальт – 0.23 км</w:t>
            </w:r>
          </w:p>
          <w:p w:rsidR="00AD0067" w:rsidRPr="00AD0067" w:rsidRDefault="00AD0067" w:rsidP="00001DD8">
            <w:pPr>
              <w:jc w:val="both"/>
              <w:rPr>
                <w:rFonts w:ascii="Times New Roman" w:eastAsia="Calibri" w:hAnsi="Times New Roman" w:cs="Times New Roman"/>
                <w:lang w:eastAsia="en-US"/>
              </w:rPr>
            </w:pPr>
          </w:p>
        </w:tc>
      </w:tr>
      <w:tr w:rsidR="00AD0067" w:rsidRPr="00AD0067" w:rsidTr="00001DD8">
        <w:tc>
          <w:tcPr>
            <w:tcW w:w="287"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11</w:t>
            </w:r>
          </w:p>
        </w:tc>
        <w:tc>
          <w:tcPr>
            <w:tcW w:w="859"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ул. Пушкина</w:t>
            </w:r>
          </w:p>
        </w:tc>
        <w:tc>
          <w:tcPr>
            <w:tcW w:w="1000" w:type="pct"/>
            <w:shd w:val="clear" w:color="auto" w:fill="auto"/>
          </w:tcPr>
          <w:p w:rsidR="00AD0067" w:rsidRPr="00AD0067" w:rsidRDefault="00AD0067" w:rsidP="00001DD8">
            <w:pPr>
              <w:rPr>
                <w:rFonts w:ascii="Times New Roman" w:hAnsi="Times New Roman" w:cs="Times New Roman"/>
              </w:rPr>
            </w:pPr>
            <w:r w:rsidRPr="00AD0067">
              <w:rPr>
                <w:rFonts w:ascii="Times New Roman" w:eastAsia="Calibri" w:hAnsi="Times New Roman" w:cs="Times New Roman"/>
                <w:lang w:eastAsia="en-US"/>
              </w:rPr>
              <w:t>Новосибирская область, Каргатский район, г.  Каргат</w:t>
            </w:r>
          </w:p>
        </w:tc>
        <w:tc>
          <w:tcPr>
            <w:tcW w:w="357" w:type="pct"/>
          </w:tcPr>
          <w:p w:rsidR="00AD0067" w:rsidRPr="00AD0067" w:rsidRDefault="00AD0067" w:rsidP="00001DD8">
            <w:pPr>
              <w:rPr>
                <w:rFonts w:ascii="Times New Roman" w:hAnsi="Times New Roman" w:cs="Times New Roman"/>
              </w:rPr>
            </w:pPr>
            <w:proofErr w:type="gramStart"/>
            <w:r w:rsidRPr="00AD0067">
              <w:rPr>
                <w:rFonts w:ascii="Times New Roman" w:eastAsia="Calibri" w:hAnsi="Times New Roman" w:cs="Times New Roman"/>
                <w:lang w:eastAsia="en-US"/>
              </w:rPr>
              <w:t>км</w:t>
            </w:r>
            <w:proofErr w:type="gramEnd"/>
            <w:r w:rsidRPr="00AD0067">
              <w:rPr>
                <w:rFonts w:ascii="Times New Roman" w:eastAsia="Calibri" w:hAnsi="Times New Roman" w:cs="Times New Roman"/>
                <w:lang w:eastAsia="en-US"/>
              </w:rPr>
              <w:t>.</w:t>
            </w:r>
          </w:p>
        </w:tc>
        <w:tc>
          <w:tcPr>
            <w:tcW w:w="561"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0,583</w:t>
            </w:r>
          </w:p>
        </w:tc>
        <w:tc>
          <w:tcPr>
            <w:tcW w:w="1936" w:type="pct"/>
            <w:shd w:val="clear" w:color="auto" w:fill="auto"/>
          </w:tcPr>
          <w:p w:rsidR="00AD0067" w:rsidRPr="00AD0067" w:rsidRDefault="00AD0067" w:rsidP="00001DD8">
            <w:pPr>
              <w:jc w:val="both"/>
              <w:rPr>
                <w:rFonts w:ascii="Times New Roman" w:eastAsia="Calibri" w:hAnsi="Times New Roman" w:cs="Times New Roman"/>
                <w:lang w:eastAsia="en-US"/>
              </w:rPr>
            </w:pPr>
            <w:proofErr w:type="gramStart"/>
            <w:r w:rsidRPr="00AD0067">
              <w:rPr>
                <w:rFonts w:ascii="Times New Roman" w:hAnsi="Times New Roman" w:cs="Times New Roman"/>
              </w:rPr>
              <w:t>Грунтовая</w:t>
            </w:r>
            <w:proofErr w:type="gramEnd"/>
            <w:r w:rsidRPr="00AD0067">
              <w:rPr>
                <w:rFonts w:ascii="Times New Roman" w:hAnsi="Times New Roman" w:cs="Times New Roman"/>
              </w:rPr>
              <w:t xml:space="preserve"> в нулевых отметках. Ширина проезжей части 4.2 м</w:t>
            </w:r>
          </w:p>
        </w:tc>
      </w:tr>
      <w:tr w:rsidR="00AD0067" w:rsidRPr="00AD0067" w:rsidTr="00001DD8">
        <w:tc>
          <w:tcPr>
            <w:tcW w:w="287"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12</w:t>
            </w:r>
          </w:p>
        </w:tc>
        <w:tc>
          <w:tcPr>
            <w:tcW w:w="859"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ул. Вокзальная</w:t>
            </w:r>
          </w:p>
        </w:tc>
        <w:tc>
          <w:tcPr>
            <w:tcW w:w="1000" w:type="pct"/>
            <w:shd w:val="clear" w:color="auto" w:fill="auto"/>
          </w:tcPr>
          <w:p w:rsidR="00AD0067" w:rsidRPr="00AD0067" w:rsidRDefault="00AD0067" w:rsidP="00001DD8">
            <w:pPr>
              <w:rPr>
                <w:rFonts w:ascii="Times New Roman" w:hAnsi="Times New Roman" w:cs="Times New Roman"/>
              </w:rPr>
            </w:pPr>
            <w:r w:rsidRPr="00AD0067">
              <w:rPr>
                <w:rFonts w:ascii="Times New Roman" w:eastAsia="Calibri" w:hAnsi="Times New Roman" w:cs="Times New Roman"/>
                <w:lang w:eastAsia="en-US"/>
              </w:rPr>
              <w:t xml:space="preserve">Новосибирская </w:t>
            </w:r>
            <w:r w:rsidRPr="00AD0067">
              <w:rPr>
                <w:rFonts w:ascii="Times New Roman" w:eastAsia="Calibri" w:hAnsi="Times New Roman" w:cs="Times New Roman"/>
                <w:lang w:eastAsia="en-US"/>
              </w:rPr>
              <w:lastRenderedPageBreak/>
              <w:t>область, Каргатский район, г.  Каргат</w:t>
            </w:r>
          </w:p>
        </w:tc>
        <w:tc>
          <w:tcPr>
            <w:tcW w:w="357" w:type="pct"/>
          </w:tcPr>
          <w:p w:rsidR="00AD0067" w:rsidRPr="00AD0067" w:rsidRDefault="00AD0067" w:rsidP="00001DD8">
            <w:pPr>
              <w:rPr>
                <w:rFonts w:ascii="Times New Roman" w:hAnsi="Times New Roman" w:cs="Times New Roman"/>
              </w:rPr>
            </w:pPr>
            <w:proofErr w:type="gramStart"/>
            <w:r w:rsidRPr="00AD0067">
              <w:rPr>
                <w:rFonts w:ascii="Times New Roman" w:eastAsia="Calibri" w:hAnsi="Times New Roman" w:cs="Times New Roman"/>
                <w:lang w:eastAsia="en-US"/>
              </w:rPr>
              <w:lastRenderedPageBreak/>
              <w:t>км</w:t>
            </w:r>
            <w:proofErr w:type="gramEnd"/>
            <w:r w:rsidRPr="00AD0067">
              <w:rPr>
                <w:rFonts w:ascii="Times New Roman" w:eastAsia="Calibri" w:hAnsi="Times New Roman" w:cs="Times New Roman"/>
                <w:lang w:eastAsia="en-US"/>
              </w:rPr>
              <w:t>.</w:t>
            </w:r>
          </w:p>
        </w:tc>
        <w:tc>
          <w:tcPr>
            <w:tcW w:w="561"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3,160</w:t>
            </w:r>
          </w:p>
        </w:tc>
        <w:tc>
          <w:tcPr>
            <w:tcW w:w="1936"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hAnsi="Times New Roman" w:cs="Times New Roman"/>
              </w:rPr>
              <w:t xml:space="preserve">Грунтовая профилированная Н-0.1-0.2м. </w:t>
            </w:r>
            <w:r w:rsidRPr="00AD0067">
              <w:rPr>
                <w:rFonts w:ascii="Times New Roman" w:hAnsi="Times New Roman" w:cs="Times New Roman"/>
              </w:rPr>
              <w:lastRenderedPageBreak/>
              <w:t>Ширина проезжей части 5.5 м</w:t>
            </w:r>
          </w:p>
        </w:tc>
      </w:tr>
      <w:tr w:rsidR="00AD0067" w:rsidRPr="00AD0067" w:rsidTr="00001DD8">
        <w:tc>
          <w:tcPr>
            <w:tcW w:w="287"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lastRenderedPageBreak/>
              <w:t>13</w:t>
            </w:r>
          </w:p>
        </w:tc>
        <w:tc>
          <w:tcPr>
            <w:tcW w:w="859"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ул. Пугачева</w:t>
            </w:r>
          </w:p>
        </w:tc>
        <w:tc>
          <w:tcPr>
            <w:tcW w:w="1000" w:type="pct"/>
            <w:shd w:val="clear" w:color="auto" w:fill="auto"/>
          </w:tcPr>
          <w:p w:rsidR="00AD0067" w:rsidRPr="00AD0067" w:rsidRDefault="00AD0067" w:rsidP="00001DD8">
            <w:pPr>
              <w:rPr>
                <w:rFonts w:ascii="Times New Roman" w:hAnsi="Times New Roman" w:cs="Times New Roman"/>
              </w:rPr>
            </w:pPr>
            <w:r w:rsidRPr="00AD0067">
              <w:rPr>
                <w:rFonts w:ascii="Times New Roman" w:eastAsia="Calibri" w:hAnsi="Times New Roman" w:cs="Times New Roman"/>
                <w:lang w:eastAsia="en-US"/>
              </w:rPr>
              <w:t>Новосибирская область, Каргатский район, г.  Каргат</w:t>
            </w:r>
          </w:p>
        </w:tc>
        <w:tc>
          <w:tcPr>
            <w:tcW w:w="357" w:type="pct"/>
          </w:tcPr>
          <w:p w:rsidR="00AD0067" w:rsidRPr="00AD0067" w:rsidRDefault="00AD0067" w:rsidP="00001DD8">
            <w:pPr>
              <w:rPr>
                <w:rFonts w:ascii="Times New Roman" w:hAnsi="Times New Roman" w:cs="Times New Roman"/>
              </w:rPr>
            </w:pPr>
            <w:proofErr w:type="gramStart"/>
            <w:r w:rsidRPr="00AD0067">
              <w:rPr>
                <w:rFonts w:ascii="Times New Roman" w:eastAsia="Calibri" w:hAnsi="Times New Roman" w:cs="Times New Roman"/>
                <w:lang w:eastAsia="en-US"/>
              </w:rPr>
              <w:t>км</w:t>
            </w:r>
            <w:proofErr w:type="gramEnd"/>
            <w:r w:rsidRPr="00AD0067">
              <w:rPr>
                <w:rFonts w:ascii="Times New Roman" w:eastAsia="Calibri" w:hAnsi="Times New Roman" w:cs="Times New Roman"/>
                <w:lang w:eastAsia="en-US"/>
              </w:rPr>
              <w:t>.</w:t>
            </w:r>
          </w:p>
        </w:tc>
        <w:tc>
          <w:tcPr>
            <w:tcW w:w="561"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1,095</w:t>
            </w:r>
          </w:p>
        </w:tc>
        <w:tc>
          <w:tcPr>
            <w:tcW w:w="1936" w:type="pct"/>
            <w:shd w:val="clear" w:color="auto" w:fill="auto"/>
          </w:tcPr>
          <w:p w:rsidR="00AD0067" w:rsidRPr="00AD0067" w:rsidRDefault="00AD0067" w:rsidP="00001DD8">
            <w:pPr>
              <w:jc w:val="both"/>
              <w:rPr>
                <w:rFonts w:ascii="Times New Roman" w:eastAsia="Calibri" w:hAnsi="Times New Roman" w:cs="Times New Roman"/>
                <w:lang w:eastAsia="en-US"/>
              </w:rPr>
            </w:pPr>
            <w:proofErr w:type="gramStart"/>
            <w:r w:rsidRPr="00AD0067">
              <w:rPr>
                <w:rFonts w:ascii="Times New Roman" w:hAnsi="Times New Roman" w:cs="Times New Roman"/>
              </w:rPr>
              <w:t>Грунтовая</w:t>
            </w:r>
            <w:proofErr w:type="gramEnd"/>
            <w:r w:rsidRPr="00AD0067">
              <w:rPr>
                <w:rFonts w:ascii="Times New Roman" w:hAnsi="Times New Roman" w:cs="Times New Roman"/>
              </w:rPr>
              <w:t xml:space="preserve"> в нулевых отметках. Ширина проезжей части – 5 м.</w:t>
            </w:r>
          </w:p>
        </w:tc>
      </w:tr>
      <w:tr w:rsidR="00AD0067" w:rsidRPr="00AD0067" w:rsidTr="00001DD8">
        <w:tc>
          <w:tcPr>
            <w:tcW w:w="287"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14</w:t>
            </w:r>
          </w:p>
        </w:tc>
        <w:tc>
          <w:tcPr>
            <w:tcW w:w="859"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ул. Октябрьская</w:t>
            </w:r>
          </w:p>
        </w:tc>
        <w:tc>
          <w:tcPr>
            <w:tcW w:w="1000" w:type="pct"/>
            <w:shd w:val="clear" w:color="auto" w:fill="auto"/>
          </w:tcPr>
          <w:p w:rsidR="00AD0067" w:rsidRPr="00AD0067" w:rsidRDefault="00AD0067" w:rsidP="00001DD8">
            <w:pPr>
              <w:rPr>
                <w:rFonts w:ascii="Times New Roman" w:hAnsi="Times New Roman" w:cs="Times New Roman"/>
              </w:rPr>
            </w:pPr>
            <w:r w:rsidRPr="00AD0067">
              <w:rPr>
                <w:rFonts w:ascii="Times New Roman" w:eastAsia="Calibri" w:hAnsi="Times New Roman" w:cs="Times New Roman"/>
                <w:lang w:eastAsia="en-US"/>
              </w:rPr>
              <w:t>Новосибирская область, Каргатский район, г.  Каргат</w:t>
            </w:r>
          </w:p>
        </w:tc>
        <w:tc>
          <w:tcPr>
            <w:tcW w:w="357" w:type="pct"/>
          </w:tcPr>
          <w:p w:rsidR="00AD0067" w:rsidRPr="00AD0067" w:rsidRDefault="00AD0067" w:rsidP="00001DD8">
            <w:pPr>
              <w:rPr>
                <w:rFonts w:ascii="Times New Roman" w:hAnsi="Times New Roman" w:cs="Times New Roman"/>
              </w:rPr>
            </w:pPr>
            <w:proofErr w:type="gramStart"/>
            <w:r w:rsidRPr="00AD0067">
              <w:rPr>
                <w:rFonts w:ascii="Times New Roman" w:eastAsia="Calibri" w:hAnsi="Times New Roman" w:cs="Times New Roman"/>
                <w:lang w:eastAsia="en-US"/>
              </w:rPr>
              <w:t>км</w:t>
            </w:r>
            <w:proofErr w:type="gramEnd"/>
            <w:r w:rsidRPr="00AD0067">
              <w:rPr>
                <w:rFonts w:ascii="Times New Roman" w:eastAsia="Calibri" w:hAnsi="Times New Roman" w:cs="Times New Roman"/>
                <w:lang w:eastAsia="en-US"/>
              </w:rPr>
              <w:t>.</w:t>
            </w:r>
          </w:p>
        </w:tc>
        <w:tc>
          <w:tcPr>
            <w:tcW w:w="561"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1,300</w:t>
            </w:r>
          </w:p>
        </w:tc>
        <w:tc>
          <w:tcPr>
            <w:tcW w:w="1936"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hAnsi="Times New Roman" w:cs="Times New Roman"/>
              </w:rPr>
              <w:t xml:space="preserve">Поднятое з/полотно Н-0.5м, ширина проезжее части -6м. </w:t>
            </w:r>
            <w:r w:rsidRPr="00AD0067">
              <w:rPr>
                <w:rFonts w:ascii="Times New Roman" w:hAnsi="Times New Roman" w:cs="Times New Roman"/>
              </w:rPr>
              <w:br/>
              <w:t xml:space="preserve">2 трубы </w:t>
            </w:r>
            <w:proofErr w:type="gramStart"/>
            <w:r w:rsidRPr="00AD0067">
              <w:rPr>
                <w:rFonts w:ascii="Times New Roman" w:hAnsi="Times New Roman" w:cs="Times New Roman"/>
              </w:rPr>
              <w:t>ж/б</w:t>
            </w:r>
            <w:proofErr w:type="gramEnd"/>
            <w:r w:rsidRPr="00AD0067">
              <w:rPr>
                <w:rFonts w:ascii="Times New Roman" w:hAnsi="Times New Roman" w:cs="Times New Roman"/>
              </w:rPr>
              <w:t xml:space="preserve"> </w:t>
            </w:r>
            <w:r w:rsidRPr="00AD0067">
              <w:rPr>
                <w:rFonts w:ascii="Times New Roman" w:hAnsi="Times New Roman" w:cs="Times New Roman"/>
                <w:lang w:val="en-US"/>
              </w:rPr>
              <w:t>d</w:t>
            </w:r>
            <w:r w:rsidRPr="00AD0067">
              <w:rPr>
                <w:rFonts w:ascii="Times New Roman" w:hAnsi="Times New Roman" w:cs="Times New Roman"/>
              </w:rPr>
              <w:t>-0.5м длина – 8 м</w:t>
            </w:r>
            <w:r w:rsidRPr="00AD0067">
              <w:rPr>
                <w:rFonts w:ascii="Times New Roman" w:hAnsi="Times New Roman" w:cs="Times New Roman"/>
              </w:rPr>
              <w:br/>
            </w:r>
          </w:p>
        </w:tc>
      </w:tr>
      <w:tr w:rsidR="00AD0067" w:rsidRPr="00AD0067" w:rsidTr="00001DD8">
        <w:tc>
          <w:tcPr>
            <w:tcW w:w="287"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15</w:t>
            </w:r>
          </w:p>
        </w:tc>
        <w:tc>
          <w:tcPr>
            <w:tcW w:w="859"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ул. Лесная</w:t>
            </w:r>
          </w:p>
        </w:tc>
        <w:tc>
          <w:tcPr>
            <w:tcW w:w="1000" w:type="pct"/>
            <w:shd w:val="clear" w:color="auto" w:fill="auto"/>
          </w:tcPr>
          <w:p w:rsidR="00AD0067" w:rsidRPr="00AD0067" w:rsidRDefault="00AD0067" w:rsidP="00001DD8">
            <w:pPr>
              <w:rPr>
                <w:rFonts w:ascii="Times New Roman" w:hAnsi="Times New Roman" w:cs="Times New Roman"/>
              </w:rPr>
            </w:pPr>
            <w:r w:rsidRPr="00AD0067">
              <w:rPr>
                <w:rFonts w:ascii="Times New Roman" w:eastAsia="Calibri" w:hAnsi="Times New Roman" w:cs="Times New Roman"/>
                <w:lang w:eastAsia="en-US"/>
              </w:rPr>
              <w:t>Новосибирская область, Каргатский район, г.  Каргат</w:t>
            </w:r>
          </w:p>
        </w:tc>
        <w:tc>
          <w:tcPr>
            <w:tcW w:w="357" w:type="pct"/>
          </w:tcPr>
          <w:p w:rsidR="00AD0067" w:rsidRPr="00AD0067" w:rsidRDefault="00AD0067" w:rsidP="00001DD8">
            <w:pPr>
              <w:rPr>
                <w:rFonts w:ascii="Times New Roman" w:hAnsi="Times New Roman" w:cs="Times New Roman"/>
              </w:rPr>
            </w:pPr>
            <w:proofErr w:type="gramStart"/>
            <w:r w:rsidRPr="00AD0067">
              <w:rPr>
                <w:rFonts w:ascii="Times New Roman" w:eastAsia="Calibri" w:hAnsi="Times New Roman" w:cs="Times New Roman"/>
                <w:lang w:eastAsia="en-US"/>
              </w:rPr>
              <w:t>км</w:t>
            </w:r>
            <w:proofErr w:type="gramEnd"/>
            <w:r w:rsidRPr="00AD0067">
              <w:rPr>
                <w:rFonts w:ascii="Times New Roman" w:eastAsia="Calibri" w:hAnsi="Times New Roman" w:cs="Times New Roman"/>
                <w:lang w:eastAsia="en-US"/>
              </w:rPr>
              <w:t>.</w:t>
            </w:r>
          </w:p>
        </w:tc>
        <w:tc>
          <w:tcPr>
            <w:tcW w:w="561"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0,750</w:t>
            </w:r>
          </w:p>
        </w:tc>
        <w:tc>
          <w:tcPr>
            <w:tcW w:w="1936"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hAnsi="Times New Roman" w:cs="Times New Roman"/>
              </w:rPr>
              <w:t>Грунтовая профилированная 0.2-0.3м ширина проезжей части 5 м</w:t>
            </w:r>
            <w:r w:rsidRPr="00AD0067">
              <w:rPr>
                <w:rFonts w:ascii="Times New Roman" w:hAnsi="Times New Roman" w:cs="Times New Roman"/>
              </w:rPr>
              <w:br/>
              <w:t xml:space="preserve">1 труба </w:t>
            </w:r>
            <w:proofErr w:type="gramStart"/>
            <w:r w:rsidRPr="00AD0067">
              <w:rPr>
                <w:rFonts w:ascii="Times New Roman" w:hAnsi="Times New Roman" w:cs="Times New Roman"/>
              </w:rPr>
              <w:t>ж/б</w:t>
            </w:r>
            <w:proofErr w:type="gramEnd"/>
            <w:r w:rsidRPr="00AD0067">
              <w:rPr>
                <w:rFonts w:ascii="Times New Roman" w:hAnsi="Times New Roman" w:cs="Times New Roman"/>
              </w:rPr>
              <w:t xml:space="preserve"> </w:t>
            </w:r>
            <w:r w:rsidRPr="00AD0067">
              <w:rPr>
                <w:rFonts w:ascii="Times New Roman" w:hAnsi="Times New Roman" w:cs="Times New Roman"/>
                <w:lang w:val="en-US"/>
              </w:rPr>
              <w:t>d</w:t>
            </w:r>
            <w:r w:rsidRPr="00AD0067">
              <w:rPr>
                <w:rFonts w:ascii="Times New Roman" w:hAnsi="Times New Roman" w:cs="Times New Roman"/>
              </w:rPr>
              <w:t>-0.5 м, 1-8м, 1 труба стальная 0.4.</w:t>
            </w:r>
            <w:r w:rsidRPr="00AD0067">
              <w:rPr>
                <w:rFonts w:ascii="Times New Roman" w:hAnsi="Times New Roman" w:cs="Times New Roman"/>
              </w:rPr>
              <w:br/>
            </w:r>
          </w:p>
        </w:tc>
      </w:tr>
      <w:tr w:rsidR="00AD0067" w:rsidRPr="00AD0067" w:rsidTr="00001DD8">
        <w:tc>
          <w:tcPr>
            <w:tcW w:w="287"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16</w:t>
            </w:r>
          </w:p>
        </w:tc>
        <w:tc>
          <w:tcPr>
            <w:tcW w:w="859"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ул</w:t>
            </w:r>
            <w:proofErr w:type="gramStart"/>
            <w:r w:rsidRPr="00AD0067">
              <w:rPr>
                <w:rFonts w:ascii="Times New Roman" w:eastAsia="Calibri" w:hAnsi="Times New Roman" w:cs="Times New Roman"/>
                <w:lang w:eastAsia="en-US"/>
              </w:rPr>
              <w:t xml:space="preserve">.. </w:t>
            </w:r>
            <w:proofErr w:type="gramEnd"/>
            <w:r w:rsidRPr="00AD0067">
              <w:rPr>
                <w:rFonts w:ascii="Times New Roman" w:eastAsia="Calibri" w:hAnsi="Times New Roman" w:cs="Times New Roman"/>
                <w:lang w:eastAsia="en-US"/>
              </w:rPr>
              <w:t>Воровского</w:t>
            </w:r>
          </w:p>
        </w:tc>
        <w:tc>
          <w:tcPr>
            <w:tcW w:w="1000" w:type="pct"/>
            <w:shd w:val="clear" w:color="auto" w:fill="auto"/>
          </w:tcPr>
          <w:p w:rsidR="00AD0067" w:rsidRPr="00AD0067" w:rsidRDefault="00AD0067" w:rsidP="00001DD8">
            <w:pPr>
              <w:rPr>
                <w:rFonts w:ascii="Times New Roman" w:hAnsi="Times New Roman" w:cs="Times New Roman"/>
              </w:rPr>
            </w:pPr>
            <w:r w:rsidRPr="00AD0067">
              <w:rPr>
                <w:rFonts w:ascii="Times New Roman" w:eastAsia="Calibri" w:hAnsi="Times New Roman" w:cs="Times New Roman"/>
                <w:lang w:eastAsia="en-US"/>
              </w:rPr>
              <w:t>Новосибирская область, Каргатский район, г.  Каргат</w:t>
            </w:r>
          </w:p>
        </w:tc>
        <w:tc>
          <w:tcPr>
            <w:tcW w:w="357" w:type="pct"/>
          </w:tcPr>
          <w:p w:rsidR="00AD0067" w:rsidRPr="00AD0067" w:rsidRDefault="00AD0067" w:rsidP="00001DD8">
            <w:pPr>
              <w:rPr>
                <w:rFonts w:ascii="Times New Roman" w:hAnsi="Times New Roman" w:cs="Times New Roman"/>
              </w:rPr>
            </w:pPr>
            <w:proofErr w:type="gramStart"/>
            <w:r w:rsidRPr="00AD0067">
              <w:rPr>
                <w:rFonts w:ascii="Times New Roman" w:eastAsia="Calibri" w:hAnsi="Times New Roman" w:cs="Times New Roman"/>
                <w:lang w:eastAsia="en-US"/>
              </w:rPr>
              <w:t>км</w:t>
            </w:r>
            <w:proofErr w:type="gramEnd"/>
            <w:r w:rsidRPr="00AD0067">
              <w:rPr>
                <w:rFonts w:ascii="Times New Roman" w:eastAsia="Calibri" w:hAnsi="Times New Roman" w:cs="Times New Roman"/>
                <w:lang w:eastAsia="en-US"/>
              </w:rPr>
              <w:t>.</w:t>
            </w:r>
          </w:p>
        </w:tc>
        <w:tc>
          <w:tcPr>
            <w:tcW w:w="561"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1,150</w:t>
            </w:r>
          </w:p>
        </w:tc>
        <w:tc>
          <w:tcPr>
            <w:tcW w:w="1936" w:type="pct"/>
            <w:shd w:val="clear" w:color="auto" w:fill="auto"/>
          </w:tcPr>
          <w:p w:rsidR="00AD0067" w:rsidRPr="00AD0067" w:rsidRDefault="00AD0067" w:rsidP="00001DD8">
            <w:pPr>
              <w:rPr>
                <w:rFonts w:ascii="Times New Roman" w:hAnsi="Times New Roman" w:cs="Times New Roman"/>
              </w:rPr>
            </w:pPr>
            <w:proofErr w:type="spellStart"/>
            <w:r w:rsidRPr="00AD0067">
              <w:rPr>
                <w:rFonts w:ascii="Times New Roman" w:hAnsi="Times New Roman" w:cs="Times New Roman"/>
              </w:rPr>
              <w:t>Асфальто</w:t>
            </w:r>
            <w:proofErr w:type="spellEnd"/>
            <w:r w:rsidRPr="00AD0067">
              <w:rPr>
                <w:rFonts w:ascii="Times New Roman" w:hAnsi="Times New Roman" w:cs="Times New Roman"/>
              </w:rPr>
              <w:t xml:space="preserve"> - бетонное покрытие поднято з/полотно 0.2м</w:t>
            </w:r>
            <w:proofErr w:type="gramStart"/>
            <w:r w:rsidRPr="00AD0067">
              <w:rPr>
                <w:rFonts w:ascii="Times New Roman" w:hAnsi="Times New Roman" w:cs="Times New Roman"/>
              </w:rPr>
              <w:t xml:space="preserve"> ,</w:t>
            </w:r>
            <w:proofErr w:type="gramEnd"/>
            <w:r w:rsidRPr="00AD0067">
              <w:rPr>
                <w:rFonts w:ascii="Times New Roman" w:hAnsi="Times New Roman" w:cs="Times New Roman"/>
              </w:rPr>
              <w:t xml:space="preserve"> ширина проезжей части 7м.</w:t>
            </w:r>
          </w:p>
          <w:p w:rsidR="00AD0067" w:rsidRPr="00AD0067" w:rsidRDefault="00AD0067" w:rsidP="00001DD8">
            <w:pPr>
              <w:jc w:val="both"/>
              <w:rPr>
                <w:rFonts w:ascii="Times New Roman" w:eastAsia="Calibri" w:hAnsi="Times New Roman" w:cs="Times New Roman"/>
                <w:lang w:eastAsia="en-US"/>
              </w:rPr>
            </w:pPr>
          </w:p>
        </w:tc>
      </w:tr>
      <w:tr w:rsidR="00AD0067" w:rsidRPr="00AD0067" w:rsidTr="00001DD8">
        <w:tc>
          <w:tcPr>
            <w:tcW w:w="287"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17</w:t>
            </w:r>
          </w:p>
        </w:tc>
        <w:tc>
          <w:tcPr>
            <w:tcW w:w="859"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ул. Мостовая</w:t>
            </w:r>
          </w:p>
        </w:tc>
        <w:tc>
          <w:tcPr>
            <w:tcW w:w="1000" w:type="pct"/>
            <w:shd w:val="clear" w:color="auto" w:fill="auto"/>
          </w:tcPr>
          <w:p w:rsidR="00AD0067" w:rsidRPr="00AD0067" w:rsidRDefault="00AD0067" w:rsidP="00001DD8">
            <w:pPr>
              <w:rPr>
                <w:rFonts w:ascii="Times New Roman" w:hAnsi="Times New Roman" w:cs="Times New Roman"/>
              </w:rPr>
            </w:pPr>
            <w:r w:rsidRPr="00AD0067">
              <w:rPr>
                <w:rFonts w:ascii="Times New Roman" w:eastAsia="Calibri" w:hAnsi="Times New Roman" w:cs="Times New Roman"/>
                <w:lang w:eastAsia="en-US"/>
              </w:rPr>
              <w:t>Новосибирская область, Каргатский район, г.  Каргат</w:t>
            </w:r>
          </w:p>
        </w:tc>
        <w:tc>
          <w:tcPr>
            <w:tcW w:w="357" w:type="pct"/>
          </w:tcPr>
          <w:p w:rsidR="00AD0067" w:rsidRPr="00AD0067" w:rsidRDefault="00AD0067" w:rsidP="00001DD8">
            <w:pPr>
              <w:rPr>
                <w:rFonts w:ascii="Times New Roman" w:hAnsi="Times New Roman" w:cs="Times New Roman"/>
              </w:rPr>
            </w:pPr>
            <w:proofErr w:type="gramStart"/>
            <w:r w:rsidRPr="00AD0067">
              <w:rPr>
                <w:rFonts w:ascii="Times New Roman" w:eastAsia="Calibri" w:hAnsi="Times New Roman" w:cs="Times New Roman"/>
                <w:lang w:eastAsia="en-US"/>
              </w:rPr>
              <w:t>км</w:t>
            </w:r>
            <w:proofErr w:type="gramEnd"/>
            <w:r w:rsidRPr="00AD0067">
              <w:rPr>
                <w:rFonts w:ascii="Times New Roman" w:eastAsia="Calibri" w:hAnsi="Times New Roman" w:cs="Times New Roman"/>
                <w:lang w:eastAsia="en-US"/>
              </w:rPr>
              <w:t>.</w:t>
            </w:r>
          </w:p>
        </w:tc>
        <w:tc>
          <w:tcPr>
            <w:tcW w:w="561"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1,256</w:t>
            </w:r>
          </w:p>
        </w:tc>
        <w:tc>
          <w:tcPr>
            <w:tcW w:w="1936" w:type="pct"/>
            <w:shd w:val="clear" w:color="auto" w:fill="auto"/>
          </w:tcPr>
          <w:p w:rsidR="00AD0067" w:rsidRPr="00AD0067" w:rsidRDefault="00AD0067" w:rsidP="00001DD8">
            <w:pPr>
              <w:rPr>
                <w:rFonts w:ascii="Times New Roman" w:hAnsi="Times New Roman" w:cs="Times New Roman"/>
              </w:rPr>
            </w:pPr>
            <w:r w:rsidRPr="00AD0067">
              <w:rPr>
                <w:rFonts w:ascii="Times New Roman" w:hAnsi="Times New Roman" w:cs="Times New Roman"/>
              </w:rPr>
              <w:t>Нет поперечного профиля, грунтовая</w:t>
            </w:r>
            <w:proofErr w:type="gramStart"/>
            <w:r w:rsidRPr="00AD0067">
              <w:rPr>
                <w:rFonts w:ascii="Times New Roman" w:hAnsi="Times New Roman" w:cs="Times New Roman"/>
              </w:rPr>
              <w:t>.</w:t>
            </w:r>
            <w:proofErr w:type="gramEnd"/>
            <w:r w:rsidRPr="00AD0067">
              <w:rPr>
                <w:rFonts w:ascii="Times New Roman" w:hAnsi="Times New Roman" w:cs="Times New Roman"/>
              </w:rPr>
              <w:t xml:space="preserve"> </w:t>
            </w:r>
            <w:proofErr w:type="gramStart"/>
            <w:r w:rsidRPr="00AD0067">
              <w:rPr>
                <w:rFonts w:ascii="Times New Roman" w:hAnsi="Times New Roman" w:cs="Times New Roman"/>
              </w:rPr>
              <w:t>ш</w:t>
            </w:r>
            <w:proofErr w:type="gramEnd"/>
            <w:r w:rsidRPr="00AD0067">
              <w:rPr>
                <w:rFonts w:ascii="Times New Roman" w:hAnsi="Times New Roman" w:cs="Times New Roman"/>
              </w:rPr>
              <w:t>ирина проезжей части 4м</w:t>
            </w:r>
          </w:p>
          <w:p w:rsidR="00AD0067" w:rsidRPr="00AD0067" w:rsidRDefault="00AD0067" w:rsidP="00001DD8">
            <w:pPr>
              <w:jc w:val="both"/>
              <w:rPr>
                <w:rFonts w:ascii="Times New Roman" w:eastAsia="Calibri" w:hAnsi="Times New Roman" w:cs="Times New Roman"/>
                <w:lang w:eastAsia="en-US"/>
              </w:rPr>
            </w:pPr>
          </w:p>
        </w:tc>
      </w:tr>
      <w:tr w:rsidR="00AD0067" w:rsidRPr="00AD0067" w:rsidTr="00001DD8">
        <w:tc>
          <w:tcPr>
            <w:tcW w:w="287"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18</w:t>
            </w:r>
          </w:p>
        </w:tc>
        <w:tc>
          <w:tcPr>
            <w:tcW w:w="859"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ул. Степная</w:t>
            </w:r>
          </w:p>
        </w:tc>
        <w:tc>
          <w:tcPr>
            <w:tcW w:w="1000" w:type="pct"/>
            <w:shd w:val="clear" w:color="auto" w:fill="auto"/>
          </w:tcPr>
          <w:p w:rsidR="00AD0067" w:rsidRPr="00AD0067" w:rsidRDefault="00AD0067" w:rsidP="00001DD8">
            <w:pPr>
              <w:rPr>
                <w:rFonts w:ascii="Times New Roman" w:hAnsi="Times New Roman" w:cs="Times New Roman"/>
              </w:rPr>
            </w:pPr>
            <w:r w:rsidRPr="00AD0067">
              <w:rPr>
                <w:rFonts w:ascii="Times New Roman" w:eastAsia="Calibri" w:hAnsi="Times New Roman" w:cs="Times New Roman"/>
                <w:lang w:eastAsia="en-US"/>
              </w:rPr>
              <w:t>Новосибирская область, Каргатский район, г.  Каргат</w:t>
            </w:r>
          </w:p>
        </w:tc>
        <w:tc>
          <w:tcPr>
            <w:tcW w:w="357" w:type="pct"/>
          </w:tcPr>
          <w:p w:rsidR="00AD0067" w:rsidRPr="00AD0067" w:rsidRDefault="00AD0067" w:rsidP="00001DD8">
            <w:pPr>
              <w:rPr>
                <w:rFonts w:ascii="Times New Roman" w:hAnsi="Times New Roman" w:cs="Times New Roman"/>
              </w:rPr>
            </w:pPr>
            <w:proofErr w:type="gramStart"/>
            <w:r w:rsidRPr="00AD0067">
              <w:rPr>
                <w:rFonts w:ascii="Times New Roman" w:eastAsia="Calibri" w:hAnsi="Times New Roman" w:cs="Times New Roman"/>
                <w:lang w:eastAsia="en-US"/>
              </w:rPr>
              <w:t>км</w:t>
            </w:r>
            <w:proofErr w:type="gramEnd"/>
            <w:r w:rsidRPr="00AD0067">
              <w:rPr>
                <w:rFonts w:ascii="Times New Roman" w:eastAsia="Calibri" w:hAnsi="Times New Roman" w:cs="Times New Roman"/>
                <w:lang w:eastAsia="en-US"/>
              </w:rPr>
              <w:t>.</w:t>
            </w:r>
          </w:p>
        </w:tc>
        <w:tc>
          <w:tcPr>
            <w:tcW w:w="561"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0,731</w:t>
            </w:r>
          </w:p>
        </w:tc>
        <w:tc>
          <w:tcPr>
            <w:tcW w:w="1936" w:type="pct"/>
            <w:shd w:val="clear" w:color="auto" w:fill="auto"/>
          </w:tcPr>
          <w:p w:rsidR="00AD0067" w:rsidRPr="00AD0067" w:rsidRDefault="00AD0067" w:rsidP="00001DD8">
            <w:pPr>
              <w:rPr>
                <w:rFonts w:ascii="Times New Roman" w:hAnsi="Times New Roman" w:cs="Times New Roman"/>
              </w:rPr>
            </w:pPr>
            <w:r w:rsidRPr="00AD0067">
              <w:rPr>
                <w:rFonts w:ascii="Times New Roman" w:hAnsi="Times New Roman" w:cs="Times New Roman"/>
              </w:rPr>
              <w:t>Грунтовая профилированная Н – 0.1 0.2 м Ширина проезжей части 4.2м</w:t>
            </w:r>
          </w:p>
          <w:p w:rsidR="00AD0067" w:rsidRPr="00AD0067" w:rsidRDefault="00AD0067" w:rsidP="00001DD8">
            <w:pPr>
              <w:jc w:val="both"/>
              <w:rPr>
                <w:rFonts w:ascii="Times New Roman" w:eastAsia="Calibri" w:hAnsi="Times New Roman" w:cs="Times New Roman"/>
                <w:lang w:eastAsia="en-US"/>
              </w:rPr>
            </w:pPr>
          </w:p>
        </w:tc>
      </w:tr>
      <w:tr w:rsidR="00AD0067" w:rsidRPr="00AD0067" w:rsidTr="00001DD8">
        <w:tc>
          <w:tcPr>
            <w:tcW w:w="287"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19</w:t>
            </w:r>
          </w:p>
        </w:tc>
        <w:tc>
          <w:tcPr>
            <w:tcW w:w="859"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ул. Чапаева</w:t>
            </w:r>
          </w:p>
        </w:tc>
        <w:tc>
          <w:tcPr>
            <w:tcW w:w="1000" w:type="pct"/>
            <w:shd w:val="clear" w:color="auto" w:fill="auto"/>
          </w:tcPr>
          <w:p w:rsidR="00AD0067" w:rsidRPr="00AD0067" w:rsidRDefault="00AD0067" w:rsidP="00001DD8">
            <w:pPr>
              <w:rPr>
                <w:rFonts w:ascii="Times New Roman" w:hAnsi="Times New Roman" w:cs="Times New Roman"/>
              </w:rPr>
            </w:pPr>
            <w:r w:rsidRPr="00AD0067">
              <w:rPr>
                <w:rFonts w:ascii="Times New Roman" w:eastAsia="Calibri" w:hAnsi="Times New Roman" w:cs="Times New Roman"/>
                <w:lang w:eastAsia="en-US"/>
              </w:rPr>
              <w:t>Новосибирская область, Каргатский район, г.  Каргат</w:t>
            </w:r>
          </w:p>
        </w:tc>
        <w:tc>
          <w:tcPr>
            <w:tcW w:w="357" w:type="pct"/>
          </w:tcPr>
          <w:p w:rsidR="00AD0067" w:rsidRPr="00AD0067" w:rsidRDefault="00AD0067" w:rsidP="00001DD8">
            <w:pPr>
              <w:rPr>
                <w:rFonts w:ascii="Times New Roman" w:hAnsi="Times New Roman" w:cs="Times New Roman"/>
              </w:rPr>
            </w:pPr>
            <w:proofErr w:type="gramStart"/>
            <w:r w:rsidRPr="00AD0067">
              <w:rPr>
                <w:rFonts w:ascii="Times New Roman" w:eastAsia="Calibri" w:hAnsi="Times New Roman" w:cs="Times New Roman"/>
                <w:lang w:eastAsia="en-US"/>
              </w:rPr>
              <w:t>км</w:t>
            </w:r>
            <w:proofErr w:type="gramEnd"/>
            <w:r w:rsidRPr="00AD0067">
              <w:rPr>
                <w:rFonts w:ascii="Times New Roman" w:eastAsia="Calibri" w:hAnsi="Times New Roman" w:cs="Times New Roman"/>
                <w:lang w:eastAsia="en-US"/>
              </w:rPr>
              <w:t>.</w:t>
            </w:r>
          </w:p>
        </w:tc>
        <w:tc>
          <w:tcPr>
            <w:tcW w:w="561"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1,828</w:t>
            </w:r>
          </w:p>
        </w:tc>
        <w:tc>
          <w:tcPr>
            <w:tcW w:w="1936" w:type="pct"/>
            <w:shd w:val="clear" w:color="auto" w:fill="auto"/>
          </w:tcPr>
          <w:p w:rsidR="00AD0067" w:rsidRPr="00AD0067" w:rsidRDefault="00AD0067" w:rsidP="00001DD8">
            <w:pPr>
              <w:rPr>
                <w:rFonts w:ascii="Times New Roman" w:hAnsi="Times New Roman" w:cs="Times New Roman"/>
              </w:rPr>
            </w:pPr>
            <w:r w:rsidRPr="00AD0067">
              <w:rPr>
                <w:rFonts w:ascii="Times New Roman" w:hAnsi="Times New Roman" w:cs="Times New Roman"/>
              </w:rPr>
              <w:t>Грунтовая профилированная з/полотно Н – 0.2 0.3 м Ширина проезжей части 5.6м</w:t>
            </w:r>
          </w:p>
          <w:p w:rsidR="00AD0067" w:rsidRPr="00AD0067" w:rsidRDefault="00AD0067" w:rsidP="00001DD8">
            <w:pPr>
              <w:jc w:val="both"/>
              <w:rPr>
                <w:rFonts w:ascii="Times New Roman" w:eastAsia="Calibri" w:hAnsi="Times New Roman" w:cs="Times New Roman"/>
                <w:lang w:eastAsia="en-US"/>
              </w:rPr>
            </w:pPr>
          </w:p>
        </w:tc>
      </w:tr>
      <w:tr w:rsidR="00AD0067" w:rsidRPr="00AD0067" w:rsidTr="00001DD8">
        <w:tc>
          <w:tcPr>
            <w:tcW w:w="287"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20</w:t>
            </w:r>
          </w:p>
        </w:tc>
        <w:tc>
          <w:tcPr>
            <w:tcW w:w="859"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ул. Свободы</w:t>
            </w:r>
          </w:p>
        </w:tc>
        <w:tc>
          <w:tcPr>
            <w:tcW w:w="1000" w:type="pct"/>
            <w:shd w:val="clear" w:color="auto" w:fill="auto"/>
          </w:tcPr>
          <w:p w:rsidR="00AD0067" w:rsidRPr="00AD0067" w:rsidRDefault="00AD0067" w:rsidP="00001DD8">
            <w:pPr>
              <w:rPr>
                <w:rFonts w:ascii="Times New Roman" w:hAnsi="Times New Roman" w:cs="Times New Roman"/>
              </w:rPr>
            </w:pPr>
            <w:r w:rsidRPr="00AD0067">
              <w:rPr>
                <w:rFonts w:ascii="Times New Roman" w:eastAsia="Calibri" w:hAnsi="Times New Roman" w:cs="Times New Roman"/>
                <w:lang w:eastAsia="en-US"/>
              </w:rPr>
              <w:t>Новосибирская область, Каргатский район, г.  Каргат</w:t>
            </w:r>
          </w:p>
        </w:tc>
        <w:tc>
          <w:tcPr>
            <w:tcW w:w="357" w:type="pct"/>
          </w:tcPr>
          <w:p w:rsidR="00AD0067" w:rsidRPr="00AD0067" w:rsidRDefault="00AD0067" w:rsidP="00001DD8">
            <w:pPr>
              <w:rPr>
                <w:rFonts w:ascii="Times New Roman" w:hAnsi="Times New Roman" w:cs="Times New Roman"/>
              </w:rPr>
            </w:pPr>
            <w:proofErr w:type="gramStart"/>
            <w:r w:rsidRPr="00AD0067">
              <w:rPr>
                <w:rFonts w:ascii="Times New Roman" w:eastAsia="Calibri" w:hAnsi="Times New Roman" w:cs="Times New Roman"/>
                <w:lang w:eastAsia="en-US"/>
              </w:rPr>
              <w:t>км</w:t>
            </w:r>
            <w:proofErr w:type="gramEnd"/>
            <w:r w:rsidRPr="00AD0067">
              <w:rPr>
                <w:rFonts w:ascii="Times New Roman" w:eastAsia="Calibri" w:hAnsi="Times New Roman" w:cs="Times New Roman"/>
                <w:lang w:eastAsia="en-US"/>
              </w:rPr>
              <w:t>.</w:t>
            </w:r>
          </w:p>
        </w:tc>
        <w:tc>
          <w:tcPr>
            <w:tcW w:w="561"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1,011</w:t>
            </w:r>
          </w:p>
        </w:tc>
        <w:tc>
          <w:tcPr>
            <w:tcW w:w="1936" w:type="pct"/>
            <w:shd w:val="clear" w:color="auto" w:fill="auto"/>
          </w:tcPr>
          <w:p w:rsidR="00AD0067" w:rsidRPr="00AD0067" w:rsidRDefault="00AD0067" w:rsidP="00001DD8">
            <w:pPr>
              <w:jc w:val="both"/>
              <w:rPr>
                <w:rFonts w:ascii="Times New Roman" w:eastAsia="Calibri" w:hAnsi="Times New Roman" w:cs="Times New Roman"/>
                <w:lang w:eastAsia="en-US"/>
              </w:rPr>
            </w:pPr>
            <w:proofErr w:type="gramStart"/>
            <w:r w:rsidRPr="00AD0067">
              <w:rPr>
                <w:rFonts w:ascii="Times New Roman" w:hAnsi="Times New Roman" w:cs="Times New Roman"/>
              </w:rPr>
              <w:t>Грунтовая</w:t>
            </w:r>
            <w:proofErr w:type="gramEnd"/>
            <w:r w:rsidRPr="00AD0067">
              <w:rPr>
                <w:rFonts w:ascii="Times New Roman" w:hAnsi="Times New Roman" w:cs="Times New Roman"/>
              </w:rPr>
              <w:t xml:space="preserve"> в нулевых отметках. Ширина проезжей части 4 м</w:t>
            </w:r>
          </w:p>
        </w:tc>
      </w:tr>
      <w:tr w:rsidR="00AD0067" w:rsidRPr="00AD0067" w:rsidTr="00001DD8">
        <w:tc>
          <w:tcPr>
            <w:tcW w:w="287"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21</w:t>
            </w:r>
          </w:p>
        </w:tc>
        <w:tc>
          <w:tcPr>
            <w:tcW w:w="859"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ул. Мичурина</w:t>
            </w:r>
          </w:p>
        </w:tc>
        <w:tc>
          <w:tcPr>
            <w:tcW w:w="1000" w:type="pct"/>
            <w:shd w:val="clear" w:color="auto" w:fill="auto"/>
          </w:tcPr>
          <w:p w:rsidR="00AD0067" w:rsidRPr="00AD0067" w:rsidRDefault="00AD0067" w:rsidP="00001DD8">
            <w:pPr>
              <w:rPr>
                <w:rFonts w:ascii="Times New Roman" w:hAnsi="Times New Roman" w:cs="Times New Roman"/>
              </w:rPr>
            </w:pPr>
            <w:r w:rsidRPr="00AD0067">
              <w:rPr>
                <w:rFonts w:ascii="Times New Roman" w:eastAsia="Calibri" w:hAnsi="Times New Roman" w:cs="Times New Roman"/>
                <w:lang w:eastAsia="en-US"/>
              </w:rPr>
              <w:t>Новосибирская область, Каргатский район, г.  Каргат</w:t>
            </w:r>
          </w:p>
        </w:tc>
        <w:tc>
          <w:tcPr>
            <w:tcW w:w="357" w:type="pct"/>
          </w:tcPr>
          <w:p w:rsidR="00AD0067" w:rsidRPr="00AD0067" w:rsidRDefault="00AD0067" w:rsidP="00001DD8">
            <w:pPr>
              <w:rPr>
                <w:rFonts w:ascii="Times New Roman" w:hAnsi="Times New Roman" w:cs="Times New Roman"/>
              </w:rPr>
            </w:pPr>
            <w:proofErr w:type="gramStart"/>
            <w:r w:rsidRPr="00AD0067">
              <w:rPr>
                <w:rFonts w:ascii="Times New Roman" w:eastAsia="Calibri" w:hAnsi="Times New Roman" w:cs="Times New Roman"/>
                <w:lang w:eastAsia="en-US"/>
              </w:rPr>
              <w:t>км</w:t>
            </w:r>
            <w:proofErr w:type="gramEnd"/>
            <w:r w:rsidRPr="00AD0067">
              <w:rPr>
                <w:rFonts w:ascii="Times New Roman" w:eastAsia="Calibri" w:hAnsi="Times New Roman" w:cs="Times New Roman"/>
                <w:lang w:eastAsia="en-US"/>
              </w:rPr>
              <w:t>.</w:t>
            </w:r>
          </w:p>
        </w:tc>
        <w:tc>
          <w:tcPr>
            <w:tcW w:w="561"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2,194</w:t>
            </w:r>
          </w:p>
        </w:tc>
        <w:tc>
          <w:tcPr>
            <w:tcW w:w="1936" w:type="pct"/>
            <w:shd w:val="clear" w:color="auto" w:fill="auto"/>
          </w:tcPr>
          <w:p w:rsidR="00AD0067" w:rsidRPr="00AD0067" w:rsidRDefault="00AD0067" w:rsidP="00001DD8">
            <w:pPr>
              <w:rPr>
                <w:rFonts w:ascii="Times New Roman" w:hAnsi="Times New Roman" w:cs="Times New Roman"/>
              </w:rPr>
            </w:pPr>
            <w:r w:rsidRPr="00AD0067">
              <w:rPr>
                <w:rFonts w:ascii="Times New Roman" w:hAnsi="Times New Roman" w:cs="Times New Roman"/>
              </w:rPr>
              <w:t>Грунтовая. Ширина проезжей части 5 м. поднято з/полотно Н-0.4-0.5м</w:t>
            </w:r>
          </w:p>
          <w:p w:rsidR="00AD0067" w:rsidRPr="00AD0067" w:rsidRDefault="00AD0067" w:rsidP="00001DD8">
            <w:pPr>
              <w:jc w:val="both"/>
              <w:rPr>
                <w:rFonts w:ascii="Times New Roman" w:eastAsia="Calibri" w:hAnsi="Times New Roman" w:cs="Times New Roman"/>
                <w:lang w:eastAsia="en-US"/>
              </w:rPr>
            </w:pPr>
          </w:p>
        </w:tc>
      </w:tr>
      <w:tr w:rsidR="00AD0067" w:rsidRPr="00AD0067" w:rsidTr="00001DD8">
        <w:tc>
          <w:tcPr>
            <w:tcW w:w="287"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22</w:t>
            </w:r>
          </w:p>
        </w:tc>
        <w:tc>
          <w:tcPr>
            <w:tcW w:w="859"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ул. Шевченко</w:t>
            </w:r>
          </w:p>
        </w:tc>
        <w:tc>
          <w:tcPr>
            <w:tcW w:w="1000" w:type="pct"/>
            <w:shd w:val="clear" w:color="auto" w:fill="auto"/>
          </w:tcPr>
          <w:p w:rsidR="00AD0067" w:rsidRPr="00AD0067" w:rsidRDefault="00AD0067" w:rsidP="00001DD8">
            <w:pPr>
              <w:rPr>
                <w:rFonts w:ascii="Times New Roman" w:hAnsi="Times New Roman" w:cs="Times New Roman"/>
              </w:rPr>
            </w:pPr>
            <w:r w:rsidRPr="00AD0067">
              <w:rPr>
                <w:rFonts w:ascii="Times New Roman" w:eastAsia="Calibri" w:hAnsi="Times New Roman" w:cs="Times New Roman"/>
                <w:lang w:eastAsia="en-US"/>
              </w:rPr>
              <w:t>Новосибирская область, Каргатский район, г.  Каргат</w:t>
            </w:r>
          </w:p>
        </w:tc>
        <w:tc>
          <w:tcPr>
            <w:tcW w:w="357" w:type="pct"/>
          </w:tcPr>
          <w:p w:rsidR="00AD0067" w:rsidRPr="00AD0067" w:rsidRDefault="00AD0067" w:rsidP="00001DD8">
            <w:pPr>
              <w:rPr>
                <w:rFonts w:ascii="Times New Roman" w:hAnsi="Times New Roman" w:cs="Times New Roman"/>
              </w:rPr>
            </w:pPr>
            <w:proofErr w:type="gramStart"/>
            <w:r w:rsidRPr="00AD0067">
              <w:rPr>
                <w:rFonts w:ascii="Times New Roman" w:eastAsia="Calibri" w:hAnsi="Times New Roman" w:cs="Times New Roman"/>
                <w:lang w:eastAsia="en-US"/>
              </w:rPr>
              <w:t>км</w:t>
            </w:r>
            <w:proofErr w:type="gramEnd"/>
            <w:r w:rsidRPr="00AD0067">
              <w:rPr>
                <w:rFonts w:ascii="Times New Roman" w:eastAsia="Calibri" w:hAnsi="Times New Roman" w:cs="Times New Roman"/>
                <w:lang w:eastAsia="en-US"/>
              </w:rPr>
              <w:t>.</w:t>
            </w:r>
          </w:p>
        </w:tc>
        <w:tc>
          <w:tcPr>
            <w:tcW w:w="561"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1,978</w:t>
            </w:r>
          </w:p>
        </w:tc>
        <w:tc>
          <w:tcPr>
            <w:tcW w:w="1936" w:type="pct"/>
            <w:shd w:val="clear" w:color="auto" w:fill="auto"/>
          </w:tcPr>
          <w:p w:rsidR="00AD0067" w:rsidRPr="00AD0067" w:rsidRDefault="00AD0067" w:rsidP="00001DD8">
            <w:pPr>
              <w:rPr>
                <w:rFonts w:ascii="Times New Roman" w:hAnsi="Times New Roman" w:cs="Times New Roman"/>
              </w:rPr>
            </w:pPr>
            <w:r w:rsidRPr="00AD0067">
              <w:rPr>
                <w:rFonts w:ascii="Times New Roman" w:hAnsi="Times New Roman" w:cs="Times New Roman"/>
              </w:rPr>
              <w:t>Поднято з/полотно 0.4м Ширина проезжей части 4.8м</w:t>
            </w:r>
            <w:r w:rsidRPr="00AD0067">
              <w:rPr>
                <w:rFonts w:ascii="Times New Roman" w:hAnsi="Times New Roman" w:cs="Times New Roman"/>
              </w:rPr>
              <w:br/>
              <w:t>Щебеночное покрытие</w:t>
            </w:r>
            <w:proofErr w:type="gramStart"/>
            <w:r w:rsidRPr="00AD0067">
              <w:rPr>
                <w:rFonts w:ascii="Times New Roman" w:hAnsi="Times New Roman" w:cs="Times New Roman"/>
              </w:rPr>
              <w:t>.</w:t>
            </w:r>
            <w:proofErr w:type="gramEnd"/>
            <w:r w:rsidRPr="00AD0067">
              <w:rPr>
                <w:rFonts w:ascii="Times New Roman" w:hAnsi="Times New Roman" w:cs="Times New Roman"/>
              </w:rPr>
              <w:br/>
            </w:r>
            <w:proofErr w:type="gramStart"/>
            <w:r w:rsidRPr="00AD0067">
              <w:rPr>
                <w:rFonts w:ascii="Times New Roman" w:hAnsi="Times New Roman" w:cs="Times New Roman"/>
              </w:rPr>
              <w:t>с</w:t>
            </w:r>
            <w:proofErr w:type="gramEnd"/>
            <w:r w:rsidRPr="00AD0067">
              <w:rPr>
                <w:rFonts w:ascii="Times New Roman" w:hAnsi="Times New Roman" w:cs="Times New Roman"/>
              </w:rPr>
              <w:t xml:space="preserve">тальная труба </w:t>
            </w:r>
            <w:r w:rsidRPr="00AD0067">
              <w:rPr>
                <w:rFonts w:ascii="Times New Roman" w:hAnsi="Times New Roman" w:cs="Times New Roman"/>
                <w:lang w:val="en-US"/>
              </w:rPr>
              <w:t>d</w:t>
            </w:r>
            <w:r w:rsidRPr="00AD0067">
              <w:rPr>
                <w:rFonts w:ascii="Times New Roman" w:hAnsi="Times New Roman" w:cs="Times New Roman"/>
              </w:rPr>
              <w:t>-0.5 1.8м</w:t>
            </w:r>
            <w:r w:rsidRPr="00AD0067">
              <w:rPr>
                <w:rFonts w:ascii="Times New Roman" w:hAnsi="Times New Roman" w:cs="Times New Roman"/>
              </w:rPr>
              <w:br/>
              <w:t xml:space="preserve">труба ж/б </w:t>
            </w:r>
            <w:r w:rsidRPr="00AD0067">
              <w:rPr>
                <w:rFonts w:ascii="Times New Roman" w:hAnsi="Times New Roman" w:cs="Times New Roman"/>
                <w:lang w:val="en-US"/>
              </w:rPr>
              <w:t>d</w:t>
            </w:r>
            <w:r w:rsidRPr="00AD0067">
              <w:rPr>
                <w:rFonts w:ascii="Times New Roman" w:hAnsi="Times New Roman" w:cs="Times New Roman"/>
              </w:rPr>
              <w:t xml:space="preserve">- 1.2 1.8 м </w:t>
            </w:r>
          </w:p>
          <w:p w:rsidR="00AD0067" w:rsidRPr="00AD0067" w:rsidRDefault="00AD0067" w:rsidP="00001DD8">
            <w:pPr>
              <w:jc w:val="both"/>
              <w:rPr>
                <w:rFonts w:ascii="Times New Roman" w:eastAsia="Calibri" w:hAnsi="Times New Roman" w:cs="Times New Roman"/>
                <w:lang w:eastAsia="en-US"/>
              </w:rPr>
            </w:pPr>
          </w:p>
        </w:tc>
      </w:tr>
      <w:tr w:rsidR="00AD0067" w:rsidRPr="00AD0067" w:rsidTr="00001DD8">
        <w:tc>
          <w:tcPr>
            <w:tcW w:w="287"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23</w:t>
            </w:r>
          </w:p>
        </w:tc>
        <w:tc>
          <w:tcPr>
            <w:tcW w:w="859"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ул. Гагарина</w:t>
            </w:r>
          </w:p>
        </w:tc>
        <w:tc>
          <w:tcPr>
            <w:tcW w:w="1000" w:type="pct"/>
            <w:shd w:val="clear" w:color="auto" w:fill="auto"/>
          </w:tcPr>
          <w:p w:rsidR="00AD0067" w:rsidRPr="00AD0067" w:rsidRDefault="00AD0067" w:rsidP="00001DD8">
            <w:pPr>
              <w:rPr>
                <w:rFonts w:ascii="Times New Roman" w:hAnsi="Times New Roman" w:cs="Times New Roman"/>
              </w:rPr>
            </w:pPr>
            <w:r w:rsidRPr="00AD0067">
              <w:rPr>
                <w:rFonts w:ascii="Times New Roman" w:eastAsia="Calibri" w:hAnsi="Times New Roman" w:cs="Times New Roman"/>
                <w:lang w:eastAsia="en-US"/>
              </w:rPr>
              <w:t>Новосибирская область, Каргатский район, г.  Каргат</w:t>
            </w:r>
          </w:p>
        </w:tc>
        <w:tc>
          <w:tcPr>
            <w:tcW w:w="357" w:type="pct"/>
          </w:tcPr>
          <w:p w:rsidR="00AD0067" w:rsidRPr="00AD0067" w:rsidRDefault="00AD0067" w:rsidP="00001DD8">
            <w:pPr>
              <w:rPr>
                <w:rFonts w:ascii="Times New Roman" w:hAnsi="Times New Roman" w:cs="Times New Roman"/>
              </w:rPr>
            </w:pPr>
            <w:proofErr w:type="gramStart"/>
            <w:r w:rsidRPr="00AD0067">
              <w:rPr>
                <w:rFonts w:ascii="Times New Roman" w:eastAsia="Calibri" w:hAnsi="Times New Roman" w:cs="Times New Roman"/>
                <w:lang w:eastAsia="en-US"/>
              </w:rPr>
              <w:t>км</w:t>
            </w:r>
            <w:proofErr w:type="gramEnd"/>
            <w:r w:rsidRPr="00AD0067">
              <w:rPr>
                <w:rFonts w:ascii="Times New Roman" w:eastAsia="Calibri" w:hAnsi="Times New Roman" w:cs="Times New Roman"/>
                <w:lang w:eastAsia="en-US"/>
              </w:rPr>
              <w:t>.</w:t>
            </w:r>
          </w:p>
        </w:tc>
        <w:tc>
          <w:tcPr>
            <w:tcW w:w="561"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1,686</w:t>
            </w:r>
          </w:p>
        </w:tc>
        <w:tc>
          <w:tcPr>
            <w:tcW w:w="1936" w:type="pct"/>
            <w:shd w:val="clear" w:color="auto" w:fill="auto"/>
          </w:tcPr>
          <w:p w:rsidR="00AD0067" w:rsidRPr="00AD0067" w:rsidRDefault="00AD0067" w:rsidP="00001DD8">
            <w:pPr>
              <w:rPr>
                <w:rFonts w:ascii="Times New Roman" w:hAnsi="Times New Roman" w:cs="Times New Roman"/>
              </w:rPr>
            </w:pPr>
            <w:r w:rsidRPr="00AD0067">
              <w:rPr>
                <w:rFonts w:ascii="Times New Roman" w:hAnsi="Times New Roman" w:cs="Times New Roman"/>
              </w:rPr>
              <w:t>Грунтовая в нулевых отметках Ширина проезжей части 4.8 м</w:t>
            </w:r>
          </w:p>
          <w:p w:rsidR="00AD0067" w:rsidRPr="00AD0067" w:rsidRDefault="00AD0067" w:rsidP="00001DD8">
            <w:pPr>
              <w:jc w:val="both"/>
              <w:rPr>
                <w:rFonts w:ascii="Times New Roman" w:eastAsia="Calibri" w:hAnsi="Times New Roman" w:cs="Times New Roman"/>
                <w:lang w:eastAsia="en-US"/>
              </w:rPr>
            </w:pPr>
          </w:p>
        </w:tc>
      </w:tr>
      <w:tr w:rsidR="00AD0067" w:rsidRPr="00AD0067" w:rsidTr="00001DD8">
        <w:tc>
          <w:tcPr>
            <w:tcW w:w="287"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lastRenderedPageBreak/>
              <w:t>24</w:t>
            </w:r>
          </w:p>
        </w:tc>
        <w:tc>
          <w:tcPr>
            <w:tcW w:w="859"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ул. Трудовая</w:t>
            </w:r>
          </w:p>
        </w:tc>
        <w:tc>
          <w:tcPr>
            <w:tcW w:w="1000" w:type="pct"/>
            <w:shd w:val="clear" w:color="auto" w:fill="auto"/>
          </w:tcPr>
          <w:p w:rsidR="00AD0067" w:rsidRPr="00AD0067" w:rsidRDefault="00AD0067" w:rsidP="00001DD8">
            <w:pPr>
              <w:rPr>
                <w:rFonts w:ascii="Times New Roman" w:hAnsi="Times New Roman" w:cs="Times New Roman"/>
              </w:rPr>
            </w:pPr>
            <w:r w:rsidRPr="00AD0067">
              <w:rPr>
                <w:rFonts w:ascii="Times New Roman" w:eastAsia="Calibri" w:hAnsi="Times New Roman" w:cs="Times New Roman"/>
                <w:lang w:eastAsia="en-US"/>
              </w:rPr>
              <w:t>Новосибирская область, Каргатский район, г.  Каргат</w:t>
            </w:r>
          </w:p>
        </w:tc>
        <w:tc>
          <w:tcPr>
            <w:tcW w:w="357" w:type="pct"/>
          </w:tcPr>
          <w:p w:rsidR="00AD0067" w:rsidRPr="00AD0067" w:rsidRDefault="00AD0067" w:rsidP="00001DD8">
            <w:pPr>
              <w:rPr>
                <w:rFonts w:ascii="Times New Roman" w:hAnsi="Times New Roman" w:cs="Times New Roman"/>
              </w:rPr>
            </w:pPr>
            <w:proofErr w:type="gramStart"/>
            <w:r w:rsidRPr="00AD0067">
              <w:rPr>
                <w:rFonts w:ascii="Times New Roman" w:eastAsia="Calibri" w:hAnsi="Times New Roman" w:cs="Times New Roman"/>
                <w:lang w:eastAsia="en-US"/>
              </w:rPr>
              <w:t>км</w:t>
            </w:r>
            <w:proofErr w:type="gramEnd"/>
            <w:r w:rsidRPr="00AD0067">
              <w:rPr>
                <w:rFonts w:ascii="Times New Roman" w:eastAsia="Calibri" w:hAnsi="Times New Roman" w:cs="Times New Roman"/>
                <w:lang w:eastAsia="en-US"/>
              </w:rPr>
              <w:t>.</w:t>
            </w:r>
          </w:p>
        </w:tc>
        <w:tc>
          <w:tcPr>
            <w:tcW w:w="561"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1,064</w:t>
            </w:r>
          </w:p>
        </w:tc>
        <w:tc>
          <w:tcPr>
            <w:tcW w:w="1936"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hAnsi="Times New Roman" w:cs="Times New Roman"/>
              </w:rPr>
              <w:t xml:space="preserve">Поднято з/полотно на 0.4-0.5 м, </w:t>
            </w:r>
            <w:proofErr w:type="spellStart"/>
            <w:r w:rsidRPr="00AD0067">
              <w:rPr>
                <w:rFonts w:ascii="Times New Roman" w:hAnsi="Times New Roman" w:cs="Times New Roman"/>
              </w:rPr>
              <w:t>асфальтно</w:t>
            </w:r>
            <w:proofErr w:type="spellEnd"/>
            <w:r w:rsidRPr="00AD0067">
              <w:rPr>
                <w:rFonts w:ascii="Times New Roman" w:hAnsi="Times New Roman" w:cs="Times New Roman"/>
              </w:rPr>
              <w:t>–бетонное покрытие</w:t>
            </w:r>
            <w:r w:rsidRPr="00AD0067">
              <w:rPr>
                <w:rFonts w:ascii="Times New Roman" w:hAnsi="Times New Roman" w:cs="Times New Roman"/>
              </w:rPr>
              <w:br/>
              <w:t>ширина–9.5</w:t>
            </w:r>
            <w:r w:rsidRPr="00AD0067">
              <w:rPr>
                <w:rFonts w:ascii="Times New Roman" w:hAnsi="Times New Roman" w:cs="Times New Roman"/>
              </w:rPr>
              <w:br/>
              <w:t>проезжая часть – 6 м.</w:t>
            </w:r>
            <w:r w:rsidRPr="00AD0067">
              <w:rPr>
                <w:rFonts w:ascii="Times New Roman" w:hAnsi="Times New Roman" w:cs="Times New Roman"/>
              </w:rPr>
              <w:br/>
              <w:t xml:space="preserve">ж/б труба- </w:t>
            </w:r>
            <w:r w:rsidRPr="00AD0067">
              <w:rPr>
                <w:rFonts w:ascii="Times New Roman" w:hAnsi="Times New Roman" w:cs="Times New Roman"/>
                <w:lang w:val="en-US"/>
              </w:rPr>
              <w:t>d</w:t>
            </w:r>
            <w:r w:rsidRPr="00AD0067">
              <w:rPr>
                <w:rFonts w:ascii="Times New Roman" w:hAnsi="Times New Roman" w:cs="Times New Roman"/>
              </w:rPr>
              <w:t xml:space="preserve">-1м- 2 </w:t>
            </w:r>
            <w:proofErr w:type="spellStart"/>
            <w:proofErr w:type="gramStart"/>
            <w:r w:rsidRPr="00AD0067">
              <w:rPr>
                <w:rFonts w:ascii="Times New Roman" w:hAnsi="Times New Roman" w:cs="Times New Roman"/>
              </w:rPr>
              <w:t>шт</w:t>
            </w:r>
            <w:proofErr w:type="spellEnd"/>
            <w:proofErr w:type="gramEnd"/>
            <w:r w:rsidRPr="00AD0067">
              <w:rPr>
                <w:rFonts w:ascii="Times New Roman" w:hAnsi="Times New Roman" w:cs="Times New Roman"/>
              </w:rPr>
              <w:br/>
              <w:t xml:space="preserve">ж/б труба </w:t>
            </w:r>
            <w:r w:rsidRPr="00AD0067">
              <w:rPr>
                <w:rFonts w:ascii="Times New Roman" w:hAnsi="Times New Roman" w:cs="Times New Roman"/>
                <w:lang w:val="en-US"/>
              </w:rPr>
              <w:t>d</w:t>
            </w:r>
            <w:r w:rsidRPr="00AD0067">
              <w:rPr>
                <w:rFonts w:ascii="Times New Roman" w:hAnsi="Times New Roman" w:cs="Times New Roman"/>
              </w:rPr>
              <w:t>-0.5 м</w:t>
            </w:r>
            <w:r w:rsidRPr="00AD0067">
              <w:rPr>
                <w:rFonts w:ascii="Times New Roman" w:hAnsi="Times New Roman" w:cs="Times New Roman"/>
              </w:rPr>
              <w:br/>
            </w:r>
            <w:r w:rsidRPr="00AD0067">
              <w:rPr>
                <w:rFonts w:ascii="Times New Roman" w:eastAsia="Calibri" w:hAnsi="Times New Roman" w:cs="Times New Roman"/>
                <w:lang w:eastAsia="en-US"/>
              </w:rPr>
              <w:br/>
            </w:r>
          </w:p>
        </w:tc>
      </w:tr>
      <w:tr w:rsidR="00AD0067" w:rsidRPr="00AD0067" w:rsidTr="00001DD8">
        <w:tc>
          <w:tcPr>
            <w:tcW w:w="287"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25</w:t>
            </w:r>
          </w:p>
        </w:tc>
        <w:tc>
          <w:tcPr>
            <w:tcW w:w="859"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ул. Коммунистическая</w:t>
            </w:r>
          </w:p>
        </w:tc>
        <w:tc>
          <w:tcPr>
            <w:tcW w:w="1000" w:type="pct"/>
            <w:shd w:val="clear" w:color="auto" w:fill="auto"/>
          </w:tcPr>
          <w:p w:rsidR="00AD0067" w:rsidRPr="00AD0067" w:rsidRDefault="00AD0067" w:rsidP="00001DD8">
            <w:pPr>
              <w:rPr>
                <w:rFonts w:ascii="Times New Roman" w:hAnsi="Times New Roman" w:cs="Times New Roman"/>
              </w:rPr>
            </w:pPr>
            <w:r w:rsidRPr="00AD0067">
              <w:rPr>
                <w:rFonts w:ascii="Times New Roman" w:eastAsia="Calibri" w:hAnsi="Times New Roman" w:cs="Times New Roman"/>
                <w:lang w:eastAsia="en-US"/>
              </w:rPr>
              <w:t>Новосибирская область, Каргатский район, г.  Каргат</w:t>
            </w:r>
          </w:p>
        </w:tc>
        <w:tc>
          <w:tcPr>
            <w:tcW w:w="357" w:type="pct"/>
          </w:tcPr>
          <w:p w:rsidR="00AD0067" w:rsidRPr="00AD0067" w:rsidRDefault="00AD0067" w:rsidP="00001DD8">
            <w:pPr>
              <w:rPr>
                <w:rFonts w:ascii="Times New Roman" w:hAnsi="Times New Roman" w:cs="Times New Roman"/>
              </w:rPr>
            </w:pPr>
            <w:proofErr w:type="gramStart"/>
            <w:r w:rsidRPr="00AD0067">
              <w:rPr>
                <w:rFonts w:ascii="Times New Roman" w:eastAsia="Calibri" w:hAnsi="Times New Roman" w:cs="Times New Roman"/>
                <w:lang w:eastAsia="en-US"/>
              </w:rPr>
              <w:t>км</w:t>
            </w:r>
            <w:proofErr w:type="gramEnd"/>
            <w:r w:rsidRPr="00AD0067">
              <w:rPr>
                <w:rFonts w:ascii="Times New Roman" w:eastAsia="Calibri" w:hAnsi="Times New Roman" w:cs="Times New Roman"/>
                <w:lang w:eastAsia="en-US"/>
              </w:rPr>
              <w:t>.</w:t>
            </w:r>
          </w:p>
        </w:tc>
        <w:tc>
          <w:tcPr>
            <w:tcW w:w="561"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2,564</w:t>
            </w:r>
          </w:p>
        </w:tc>
        <w:tc>
          <w:tcPr>
            <w:tcW w:w="1936" w:type="pct"/>
            <w:shd w:val="clear" w:color="auto" w:fill="auto"/>
          </w:tcPr>
          <w:p w:rsidR="00AD0067" w:rsidRPr="00AD0067" w:rsidRDefault="00AD0067" w:rsidP="00001DD8">
            <w:pPr>
              <w:rPr>
                <w:rFonts w:ascii="Times New Roman" w:hAnsi="Times New Roman" w:cs="Times New Roman"/>
              </w:rPr>
            </w:pPr>
            <w:r w:rsidRPr="00AD0067">
              <w:rPr>
                <w:rFonts w:ascii="Times New Roman" w:hAnsi="Times New Roman" w:cs="Times New Roman"/>
              </w:rPr>
              <w:t xml:space="preserve">Поднято з/полотно 0.5 м </w:t>
            </w:r>
            <w:r w:rsidRPr="00AD0067">
              <w:rPr>
                <w:rFonts w:ascii="Times New Roman" w:hAnsi="Times New Roman" w:cs="Times New Roman"/>
              </w:rPr>
              <w:br/>
              <w:t>щебеночное покрытие – 0,984 асфальтное покрытие – 1,5</w:t>
            </w:r>
            <w:r w:rsidRPr="00AD0067">
              <w:rPr>
                <w:rFonts w:ascii="Times New Roman" w:hAnsi="Times New Roman" w:cs="Times New Roman"/>
              </w:rPr>
              <w:br/>
              <w:t>Ширина проезжей части  4м.</w:t>
            </w:r>
          </w:p>
          <w:p w:rsidR="00AD0067" w:rsidRPr="00AD0067" w:rsidRDefault="00AD0067" w:rsidP="00001DD8">
            <w:pPr>
              <w:jc w:val="both"/>
              <w:rPr>
                <w:rFonts w:ascii="Times New Roman" w:eastAsia="Calibri" w:hAnsi="Times New Roman" w:cs="Times New Roman"/>
                <w:lang w:eastAsia="en-US"/>
              </w:rPr>
            </w:pPr>
          </w:p>
        </w:tc>
      </w:tr>
      <w:tr w:rsidR="00AD0067" w:rsidRPr="00AD0067" w:rsidTr="00001DD8">
        <w:tc>
          <w:tcPr>
            <w:tcW w:w="287"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26</w:t>
            </w:r>
          </w:p>
        </w:tc>
        <w:tc>
          <w:tcPr>
            <w:tcW w:w="859"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ул. Береговая</w:t>
            </w:r>
          </w:p>
        </w:tc>
        <w:tc>
          <w:tcPr>
            <w:tcW w:w="1000" w:type="pct"/>
            <w:shd w:val="clear" w:color="auto" w:fill="auto"/>
          </w:tcPr>
          <w:p w:rsidR="00AD0067" w:rsidRPr="00AD0067" w:rsidRDefault="00AD0067" w:rsidP="00001DD8">
            <w:pPr>
              <w:rPr>
                <w:rFonts w:ascii="Times New Roman" w:hAnsi="Times New Roman" w:cs="Times New Roman"/>
              </w:rPr>
            </w:pPr>
            <w:r w:rsidRPr="00AD0067">
              <w:rPr>
                <w:rFonts w:ascii="Times New Roman" w:eastAsia="Calibri" w:hAnsi="Times New Roman" w:cs="Times New Roman"/>
                <w:lang w:eastAsia="en-US"/>
              </w:rPr>
              <w:t>Новосибирская область, Каргатский район, г.  Каргат</w:t>
            </w:r>
          </w:p>
        </w:tc>
        <w:tc>
          <w:tcPr>
            <w:tcW w:w="357" w:type="pct"/>
          </w:tcPr>
          <w:p w:rsidR="00AD0067" w:rsidRPr="00AD0067" w:rsidRDefault="00AD0067" w:rsidP="00001DD8">
            <w:pPr>
              <w:rPr>
                <w:rFonts w:ascii="Times New Roman" w:hAnsi="Times New Roman" w:cs="Times New Roman"/>
              </w:rPr>
            </w:pPr>
            <w:proofErr w:type="gramStart"/>
            <w:r w:rsidRPr="00AD0067">
              <w:rPr>
                <w:rFonts w:ascii="Times New Roman" w:eastAsia="Calibri" w:hAnsi="Times New Roman" w:cs="Times New Roman"/>
                <w:lang w:eastAsia="en-US"/>
              </w:rPr>
              <w:t>км</w:t>
            </w:r>
            <w:proofErr w:type="gramEnd"/>
            <w:r w:rsidRPr="00AD0067">
              <w:rPr>
                <w:rFonts w:ascii="Times New Roman" w:eastAsia="Calibri" w:hAnsi="Times New Roman" w:cs="Times New Roman"/>
                <w:lang w:eastAsia="en-US"/>
              </w:rPr>
              <w:t>.</w:t>
            </w:r>
          </w:p>
        </w:tc>
        <w:tc>
          <w:tcPr>
            <w:tcW w:w="561"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1,505</w:t>
            </w:r>
          </w:p>
        </w:tc>
        <w:tc>
          <w:tcPr>
            <w:tcW w:w="1936" w:type="pct"/>
            <w:shd w:val="clear" w:color="auto" w:fill="auto"/>
          </w:tcPr>
          <w:p w:rsidR="00AD0067" w:rsidRPr="00AD0067" w:rsidRDefault="00AD0067" w:rsidP="00001DD8">
            <w:pPr>
              <w:rPr>
                <w:rFonts w:ascii="Times New Roman" w:hAnsi="Times New Roman" w:cs="Times New Roman"/>
              </w:rPr>
            </w:pPr>
            <w:r w:rsidRPr="00AD0067">
              <w:rPr>
                <w:rFonts w:ascii="Times New Roman" w:hAnsi="Times New Roman" w:cs="Times New Roman"/>
              </w:rPr>
              <w:t>Грунтовая  ширина – 10 м, проезжая часть 7м</w:t>
            </w:r>
          </w:p>
          <w:p w:rsidR="00AD0067" w:rsidRPr="00AD0067" w:rsidRDefault="00AD0067" w:rsidP="00001DD8">
            <w:pPr>
              <w:jc w:val="both"/>
              <w:rPr>
                <w:rFonts w:ascii="Times New Roman" w:eastAsia="Calibri" w:hAnsi="Times New Roman" w:cs="Times New Roman"/>
                <w:lang w:eastAsia="en-US"/>
              </w:rPr>
            </w:pPr>
          </w:p>
        </w:tc>
      </w:tr>
      <w:tr w:rsidR="00AD0067" w:rsidRPr="00AD0067" w:rsidTr="00001DD8">
        <w:tc>
          <w:tcPr>
            <w:tcW w:w="287"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27</w:t>
            </w:r>
          </w:p>
        </w:tc>
        <w:tc>
          <w:tcPr>
            <w:tcW w:w="859"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ул. Южная</w:t>
            </w:r>
          </w:p>
        </w:tc>
        <w:tc>
          <w:tcPr>
            <w:tcW w:w="1000" w:type="pct"/>
            <w:shd w:val="clear" w:color="auto" w:fill="auto"/>
          </w:tcPr>
          <w:p w:rsidR="00AD0067" w:rsidRPr="00AD0067" w:rsidRDefault="00AD0067" w:rsidP="00001DD8">
            <w:pPr>
              <w:rPr>
                <w:rFonts w:ascii="Times New Roman" w:hAnsi="Times New Roman" w:cs="Times New Roman"/>
              </w:rPr>
            </w:pPr>
            <w:r w:rsidRPr="00AD0067">
              <w:rPr>
                <w:rFonts w:ascii="Times New Roman" w:eastAsia="Calibri" w:hAnsi="Times New Roman" w:cs="Times New Roman"/>
                <w:lang w:eastAsia="en-US"/>
              </w:rPr>
              <w:t>Новосибирская область, Каргатский район, г.  Каргат</w:t>
            </w:r>
          </w:p>
        </w:tc>
        <w:tc>
          <w:tcPr>
            <w:tcW w:w="357" w:type="pct"/>
          </w:tcPr>
          <w:p w:rsidR="00AD0067" w:rsidRPr="00AD0067" w:rsidRDefault="00AD0067" w:rsidP="00001DD8">
            <w:pPr>
              <w:rPr>
                <w:rFonts w:ascii="Times New Roman" w:hAnsi="Times New Roman" w:cs="Times New Roman"/>
              </w:rPr>
            </w:pPr>
            <w:proofErr w:type="gramStart"/>
            <w:r w:rsidRPr="00AD0067">
              <w:rPr>
                <w:rFonts w:ascii="Times New Roman" w:eastAsia="Calibri" w:hAnsi="Times New Roman" w:cs="Times New Roman"/>
                <w:lang w:eastAsia="en-US"/>
              </w:rPr>
              <w:t>км</w:t>
            </w:r>
            <w:proofErr w:type="gramEnd"/>
            <w:r w:rsidRPr="00AD0067">
              <w:rPr>
                <w:rFonts w:ascii="Times New Roman" w:eastAsia="Calibri" w:hAnsi="Times New Roman" w:cs="Times New Roman"/>
                <w:lang w:eastAsia="en-US"/>
              </w:rPr>
              <w:t>.</w:t>
            </w:r>
          </w:p>
        </w:tc>
        <w:tc>
          <w:tcPr>
            <w:tcW w:w="561"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0,680</w:t>
            </w:r>
          </w:p>
        </w:tc>
        <w:tc>
          <w:tcPr>
            <w:tcW w:w="1936" w:type="pct"/>
            <w:shd w:val="clear" w:color="auto" w:fill="auto"/>
          </w:tcPr>
          <w:p w:rsidR="00AD0067" w:rsidRPr="00AD0067" w:rsidRDefault="00AD0067" w:rsidP="00001DD8">
            <w:pPr>
              <w:rPr>
                <w:rFonts w:ascii="Times New Roman" w:hAnsi="Times New Roman" w:cs="Times New Roman"/>
              </w:rPr>
            </w:pPr>
            <w:r w:rsidRPr="00AD0067">
              <w:rPr>
                <w:rFonts w:ascii="Times New Roman" w:hAnsi="Times New Roman" w:cs="Times New Roman"/>
              </w:rPr>
              <w:t>Грунтовая. Ширина проезжей части 5.7 м</w:t>
            </w:r>
            <w:r w:rsidRPr="00AD0067">
              <w:rPr>
                <w:rFonts w:ascii="Times New Roman" w:hAnsi="Times New Roman" w:cs="Times New Roman"/>
              </w:rPr>
              <w:br/>
              <w:t xml:space="preserve">стальные 3 трубы </w:t>
            </w:r>
            <w:r w:rsidRPr="00AD0067">
              <w:rPr>
                <w:rFonts w:ascii="Times New Roman" w:hAnsi="Times New Roman" w:cs="Times New Roman"/>
                <w:lang w:val="en-US"/>
              </w:rPr>
              <w:t>d</w:t>
            </w:r>
            <w:r w:rsidRPr="00AD0067">
              <w:rPr>
                <w:rFonts w:ascii="Times New Roman" w:hAnsi="Times New Roman" w:cs="Times New Roman"/>
              </w:rPr>
              <w:t>-0.3м, 1-6м</w:t>
            </w:r>
          </w:p>
          <w:p w:rsidR="00AD0067" w:rsidRPr="00AD0067" w:rsidRDefault="00AD0067" w:rsidP="00001DD8">
            <w:pPr>
              <w:jc w:val="both"/>
              <w:rPr>
                <w:rFonts w:ascii="Times New Roman" w:eastAsia="Calibri" w:hAnsi="Times New Roman" w:cs="Times New Roman"/>
                <w:lang w:eastAsia="en-US"/>
              </w:rPr>
            </w:pPr>
          </w:p>
        </w:tc>
      </w:tr>
      <w:tr w:rsidR="00AD0067" w:rsidRPr="00AD0067" w:rsidTr="00001DD8">
        <w:tc>
          <w:tcPr>
            <w:tcW w:w="287"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28</w:t>
            </w:r>
          </w:p>
        </w:tc>
        <w:tc>
          <w:tcPr>
            <w:tcW w:w="859"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 xml:space="preserve">ул. </w:t>
            </w:r>
            <w:proofErr w:type="spellStart"/>
            <w:r w:rsidRPr="00AD0067">
              <w:rPr>
                <w:rFonts w:ascii="Times New Roman" w:eastAsia="Calibri" w:hAnsi="Times New Roman" w:cs="Times New Roman"/>
                <w:lang w:eastAsia="en-US"/>
              </w:rPr>
              <w:t>Элеваторская</w:t>
            </w:r>
            <w:proofErr w:type="spellEnd"/>
          </w:p>
        </w:tc>
        <w:tc>
          <w:tcPr>
            <w:tcW w:w="1000" w:type="pct"/>
            <w:shd w:val="clear" w:color="auto" w:fill="auto"/>
          </w:tcPr>
          <w:p w:rsidR="00AD0067" w:rsidRPr="00AD0067" w:rsidRDefault="00AD0067" w:rsidP="00001DD8">
            <w:pPr>
              <w:rPr>
                <w:rFonts w:ascii="Times New Roman" w:hAnsi="Times New Roman" w:cs="Times New Roman"/>
              </w:rPr>
            </w:pPr>
            <w:r w:rsidRPr="00AD0067">
              <w:rPr>
                <w:rFonts w:ascii="Times New Roman" w:eastAsia="Calibri" w:hAnsi="Times New Roman" w:cs="Times New Roman"/>
                <w:lang w:eastAsia="en-US"/>
              </w:rPr>
              <w:t>Новосибирская область, Каргатский район, г.  Каргат</w:t>
            </w:r>
          </w:p>
        </w:tc>
        <w:tc>
          <w:tcPr>
            <w:tcW w:w="357" w:type="pct"/>
          </w:tcPr>
          <w:p w:rsidR="00AD0067" w:rsidRPr="00AD0067" w:rsidRDefault="00AD0067" w:rsidP="00001DD8">
            <w:pPr>
              <w:rPr>
                <w:rFonts w:ascii="Times New Roman" w:hAnsi="Times New Roman" w:cs="Times New Roman"/>
              </w:rPr>
            </w:pPr>
            <w:proofErr w:type="gramStart"/>
            <w:r w:rsidRPr="00AD0067">
              <w:rPr>
                <w:rFonts w:ascii="Times New Roman" w:eastAsia="Calibri" w:hAnsi="Times New Roman" w:cs="Times New Roman"/>
                <w:lang w:eastAsia="en-US"/>
              </w:rPr>
              <w:t>км</w:t>
            </w:r>
            <w:proofErr w:type="gramEnd"/>
            <w:r w:rsidRPr="00AD0067">
              <w:rPr>
                <w:rFonts w:ascii="Times New Roman" w:eastAsia="Calibri" w:hAnsi="Times New Roman" w:cs="Times New Roman"/>
                <w:lang w:eastAsia="en-US"/>
              </w:rPr>
              <w:t>.</w:t>
            </w:r>
          </w:p>
        </w:tc>
        <w:tc>
          <w:tcPr>
            <w:tcW w:w="561"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1,253</w:t>
            </w:r>
          </w:p>
        </w:tc>
        <w:tc>
          <w:tcPr>
            <w:tcW w:w="1936" w:type="pct"/>
            <w:shd w:val="clear" w:color="auto" w:fill="auto"/>
          </w:tcPr>
          <w:p w:rsidR="00AD0067" w:rsidRPr="00AD0067" w:rsidRDefault="00AD0067" w:rsidP="00001DD8">
            <w:pPr>
              <w:rPr>
                <w:rFonts w:ascii="Times New Roman" w:hAnsi="Times New Roman" w:cs="Times New Roman"/>
              </w:rPr>
            </w:pPr>
            <w:r w:rsidRPr="00AD0067">
              <w:rPr>
                <w:rFonts w:ascii="Times New Roman" w:hAnsi="Times New Roman" w:cs="Times New Roman"/>
              </w:rPr>
              <w:t>Поднято з/полотно на 0.4-0.5 м. чернощебеночное  покрытие</w:t>
            </w:r>
          </w:p>
          <w:p w:rsidR="00AD0067" w:rsidRPr="00AD0067" w:rsidRDefault="00AD0067" w:rsidP="00001DD8">
            <w:pPr>
              <w:jc w:val="both"/>
              <w:rPr>
                <w:rFonts w:ascii="Times New Roman" w:eastAsia="Calibri" w:hAnsi="Times New Roman" w:cs="Times New Roman"/>
                <w:lang w:eastAsia="en-US"/>
              </w:rPr>
            </w:pPr>
          </w:p>
        </w:tc>
      </w:tr>
      <w:tr w:rsidR="00AD0067" w:rsidRPr="00AD0067" w:rsidTr="00001DD8">
        <w:tc>
          <w:tcPr>
            <w:tcW w:w="287"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29</w:t>
            </w:r>
          </w:p>
        </w:tc>
        <w:tc>
          <w:tcPr>
            <w:tcW w:w="859"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ул. Барабинская</w:t>
            </w:r>
          </w:p>
        </w:tc>
        <w:tc>
          <w:tcPr>
            <w:tcW w:w="1000" w:type="pct"/>
            <w:shd w:val="clear" w:color="auto" w:fill="auto"/>
          </w:tcPr>
          <w:p w:rsidR="00AD0067" w:rsidRPr="00AD0067" w:rsidRDefault="00AD0067" w:rsidP="00001DD8">
            <w:pPr>
              <w:rPr>
                <w:rFonts w:ascii="Times New Roman" w:hAnsi="Times New Roman" w:cs="Times New Roman"/>
              </w:rPr>
            </w:pPr>
            <w:r w:rsidRPr="00AD0067">
              <w:rPr>
                <w:rFonts w:ascii="Times New Roman" w:eastAsia="Calibri" w:hAnsi="Times New Roman" w:cs="Times New Roman"/>
                <w:lang w:eastAsia="en-US"/>
              </w:rPr>
              <w:t>Новосибирская область, Каргатский район, г.  Каргат</w:t>
            </w:r>
          </w:p>
        </w:tc>
        <w:tc>
          <w:tcPr>
            <w:tcW w:w="357" w:type="pct"/>
          </w:tcPr>
          <w:p w:rsidR="00AD0067" w:rsidRPr="00AD0067" w:rsidRDefault="00AD0067" w:rsidP="00001DD8">
            <w:pPr>
              <w:rPr>
                <w:rFonts w:ascii="Times New Roman" w:hAnsi="Times New Roman" w:cs="Times New Roman"/>
              </w:rPr>
            </w:pPr>
            <w:proofErr w:type="gramStart"/>
            <w:r w:rsidRPr="00AD0067">
              <w:rPr>
                <w:rFonts w:ascii="Times New Roman" w:eastAsia="Calibri" w:hAnsi="Times New Roman" w:cs="Times New Roman"/>
                <w:lang w:eastAsia="en-US"/>
              </w:rPr>
              <w:t>км</w:t>
            </w:r>
            <w:proofErr w:type="gramEnd"/>
            <w:r w:rsidRPr="00AD0067">
              <w:rPr>
                <w:rFonts w:ascii="Times New Roman" w:eastAsia="Calibri" w:hAnsi="Times New Roman" w:cs="Times New Roman"/>
                <w:lang w:eastAsia="en-US"/>
              </w:rPr>
              <w:t>.</w:t>
            </w:r>
          </w:p>
        </w:tc>
        <w:tc>
          <w:tcPr>
            <w:tcW w:w="561"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1,786</w:t>
            </w:r>
          </w:p>
        </w:tc>
        <w:tc>
          <w:tcPr>
            <w:tcW w:w="1936"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hAnsi="Times New Roman" w:cs="Times New Roman"/>
              </w:rPr>
              <w:t>Грунтовая, ширина проезжей части 7 м</w:t>
            </w:r>
          </w:p>
        </w:tc>
      </w:tr>
      <w:tr w:rsidR="00AD0067" w:rsidRPr="00AD0067" w:rsidTr="00001DD8">
        <w:tc>
          <w:tcPr>
            <w:tcW w:w="287"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30</w:t>
            </w:r>
          </w:p>
        </w:tc>
        <w:tc>
          <w:tcPr>
            <w:tcW w:w="859"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ул. Комсомольская</w:t>
            </w:r>
          </w:p>
        </w:tc>
        <w:tc>
          <w:tcPr>
            <w:tcW w:w="1000" w:type="pct"/>
            <w:shd w:val="clear" w:color="auto" w:fill="auto"/>
          </w:tcPr>
          <w:p w:rsidR="00AD0067" w:rsidRPr="00AD0067" w:rsidRDefault="00AD0067" w:rsidP="00001DD8">
            <w:pPr>
              <w:rPr>
                <w:rFonts w:ascii="Times New Roman" w:hAnsi="Times New Roman" w:cs="Times New Roman"/>
              </w:rPr>
            </w:pPr>
            <w:r w:rsidRPr="00AD0067">
              <w:rPr>
                <w:rFonts w:ascii="Times New Roman" w:eastAsia="Calibri" w:hAnsi="Times New Roman" w:cs="Times New Roman"/>
                <w:lang w:eastAsia="en-US"/>
              </w:rPr>
              <w:t>Новосибирская область, Каргатский район, г.  Каргат</w:t>
            </w:r>
          </w:p>
        </w:tc>
        <w:tc>
          <w:tcPr>
            <w:tcW w:w="357" w:type="pct"/>
          </w:tcPr>
          <w:p w:rsidR="00AD0067" w:rsidRPr="00AD0067" w:rsidRDefault="00AD0067" w:rsidP="00001DD8">
            <w:pPr>
              <w:rPr>
                <w:rFonts w:ascii="Times New Roman" w:hAnsi="Times New Roman" w:cs="Times New Roman"/>
              </w:rPr>
            </w:pPr>
            <w:proofErr w:type="gramStart"/>
            <w:r w:rsidRPr="00AD0067">
              <w:rPr>
                <w:rFonts w:ascii="Times New Roman" w:eastAsia="Calibri" w:hAnsi="Times New Roman" w:cs="Times New Roman"/>
                <w:lang w:eastAsia="en-US"/>
              </w:rPr>
              <w:t>км</w:t>
            </w:r>
            <w:proofErr w:type="gramEnd"/>
            <w:r w:rsidRPr="00AD0067">
              <w:rPr>
                <w:rFonts w:ascii="Times New Roman" w:eastAsia="Calibri" w:hAnsi="Times New Roman" w:cs="Times New Roman"/>
                <w:lang w:eastAsia="en-US"/>
              </w:rPr>
              <w:t>.</w:t>
            </w:r>
          </w:p>
        </w:tc>
        <w:tc>
          <w:tcPr>
            <w:tcW w:w="561"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1,128</w:t>
            </w:r>
          </w:p>
        </w:tc>
        <w:tc>
          <w:tcPr>
            <w:tcW w:w="1936"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hAnsi="Times New Roman" w:cs="Times New Roman"/>
              </w:rPr>
              <w:t>Восстановительное профилирование Н-0.2 – 0.3 м поднято з/полотно – 250 м</w:t>
            </w:r>
            <w:r w:rsidRPr="00AD0067">
              <w:rPr>
                <w:rFonts w:ascii="Times New Roman" w:hAnsi="Times New Roman" w:cs="Times New Roman"/>
              </w:rPr>
              <w:br/>
              <w:t>ширина проезжей части 4.6 метра, щебеночное покрытие</w:t>
            </w:r>
            <w:proofErr w:type="gramStart"/>
            <w:r w:rsidRPr="00AD0067">
              <w:rPr>
                <w:rFonts w:ascii="Times New Roman" w:hAnsi="Times New Roman" w:cs="Times New Roman"/>
              </w:rPr>
              <w:t>.</w:t>
            </w:r>
            <w:proofErr w:type="gramEnd"/>
            <w:r w:rsidRPr="00AD0067">
              <w:rPr>
                <w:rFonts w:ascii="Times New Roman" w:hAnsi="Times New Roman" w:cs="Times New Roman"/>
              </w:rPr>
              <w:br/>
            </w:r>
            <w:proofErr w:type="gramStart"/>
            <w:r w:rsidRPr="00AD0067">
              <w:rPr>
                <w:rFonts w:ascii="Times New Roman" w:hAnsi="Times New Roman" w:cs="Times New Roman"/>
              </w:rPr>
              <w:t>т</w:t>
            </w:r>
            <w:proofErr w:type="gramEnd"/>
            <w:r w:rsidRPr="00AD0067">
              <w:rPr>
                <w:rFonts w:ascii="Times New Roman" w:hAnsi="Times New Roman" w:cs="Times New Roman"/>
              </w:rPr>
              <w:t xml:space="preserve">руба ж/б </w:t>
            </w:r>
            <w:r w:rsidRPr="00AD0067">
              <w:rPr>
                <w:rFonts w:ascii="Times New Roman" w:hAnsi="Times New Roman" w:cs="Times New Roman"/>
                <w:lang w:val="en-US"/>
              </w:rPr>
              <w:t>d</w:t>
            </w:r>
            <w:r w:rsidRPr="00AD0067">
              <w:rPr>
                <w:rFonts w:ascii="Times New Roman" w:hAnsi="Times New Roman" w:cs="Times New Roman"/>
              </w:rPr>
              <w:t>-0.6м, 1.8 м</w:t>
            </w:r>
          </w:p>
        </w:tc>
      </w:tr>
      <w:tr w:rsidR="00AD0067" w:rsidRPr="00AD0067" w:rsidTr="00001DD8">
        <w:tc>
          <w:tcPr>
            <w:tcW w:w="287"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31</w:t>
            </w:r>
          </w:p>
        </w:tc>
        <w:tc>
          <w:tcPr>
            <w:tcW w:w="859"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ул. Сибирская</w:t>
            </w:r>
          </w:p>
        </w:tc>
        <w:tc>
          <w:tcPr>
            <w:tcW w:w="1000" w:type="pct"/>
            <w:shd w:val="clear" w:color="auto" w:fill="auto"/>
          </w:tcPr>
          <w:p w:rsidR="00AD0067" w:rsidRPr="00AD0067" w:rsidRDefault="00AD0067" w:rsidP="00001DD8">
            <w:pPr>
              <w:rPr>
                <w:rFonts w:ascii="Times New Roman" w:hAnsi="Times New Roman" w:cs="Times New Roman"/>
              </w:rPr>
            </w:pPr>
            <w:r w:rsidRPr="00AD0067">
              <w:rPr>
                <w:rFonts w:ascii="Times New Roman" w:eastAsia="Calibri" w:hAnsi="Times New Roman" w:cs="Times New Roman"/>
                <w:lang w:eastAsia="en-US"/>
              </w:rPr>
              <w:t>Новосибирская область, Каргатский район, г.  Каргат</w:t>
            </w:r>
          </w:p>
        </w:tc>
        <w:tc>
          <w:tcPr>
            <w:tcW w:w="357" w:type="pct"/>
          </w:tcPr>
          <w:p w:rsidR="00AD0067" w:rsidRPr="00AD0067" w:rsidRDefault="00AD0067" w:rsidP="00001DD8">
            <w:pPr>
              <w:rPr>
                <w:rFonts w:ascii="Times New Roman" w:hAnsi="Times New Roman" w:cs="Times New Roman"/>
              </w:rPr>
            </w:pPr>
            <w:proofErr w:type="gramStart"/>
            <w:r w:rsidRPr="00AD0067">
              <w:rPr>
                <w:rFonts w:ascii="Times New Roman" w:eastAsia="Calibri" w:hAnsi="Times New Roman" w:cs="Times New Roman"/>
                <w:lang w:eastAsia="en-US"/>
              </w:rPr>
              <w:t>км</w:t>
            </w:r>
            <w:proofErr w:type="gramEnd"/>
            <w:r w:rsidRPr="00AD0067">
              <w:rPr>
                <w:rFonts w:ascii="Times New Roman" w:eastAsia="Calibri" w:hAnsi="Times New Roman" w:cs="Times New Roman"/>
                <w:lang w:eastAsia="en-US"/>
              </w:rPr>
              <w:t>.</w:t>
            </w:r>
          </w:p>
        </w:tc>
        <w:tc>
          <w:tcPr>
            <w:tcW w:w="561"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0,700</w:t>
            </w:r>
          </w:p>
        </w:tc>
        <w:tc>
          <w:tcPr>
            <w:tcW w:w="1936"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hAnsi="Times New Roman" w:cs="Times New Roman"/>
              </w:rPr>
              <w:t>Поднято з/полотно Н-0.4 – 0.5 м. грунтовое покрытие. Ширина проезжей части 4.5 м</w:t>
            </w:r>
            <w:r w:rsidRPr="00AD0067">
              <w:rPr>
                <w:rFonts w:ascii="Times New Roman" w:hAnsi="Times New Roman" w:cs="Times New Roman"/>
              </w:rPr>
              <w:br/>
              <w:t>2 трубы на примыкании</w:t>
            </w:r>
            <w:r w:rsidRPr="00AD0067">
              <w:rPr>
                <w:rFonts w:ascii="Times New Roman" w:hAnsi="Times New Roman" w:cs="Times New Roman"/>
              </w:rPr>
              <w:br/>
            </w:r>
            <w:r w:rsidRPr="00AD0067">
              <w:rPr>
                <w:rFonts w:ascii="Times New Roman" w:hAnsi="Times New Roman" w:cs="Times New Roman"/>
                <w:lang w:val="en-US"/>
              </w:rPr>
              <w:t>d</w:t>
            </w:r>
            <w:r w:rsidRPr="00AD0067">
              <w:rPr>
                <w:rFonts w:ascii="Times New Roman" w:hAnsi="Times New Roman" w:cs="Times New Roman"/>
              </w:rPr>
              <w:t xml:space="preserve">-250 – а/ц 1 труба </w:t>
            </w:r>
            <w:proofErr w:type="gramStart"/>
            <w:r w:rsidRPr="00AD0067">
              <w:rPr>
                <w:rFonts w:ascii="Times New Roman" w:hAnsi="Times New Roman" w:cs="Times New Roman"/>
              </w:rPr>
              <w:t>ж/б</w:t>
            </w:r>
            <w:proofErr w:type="gramEnd"/>
            <w:r w:rsidRPr="00AD0067">
              <w:rPr>
                <w:rFonts w:ascii="Times New Roman" w:hAnsi="Times New Roman" w:cs="Times New Roman"/>
              </w:rPr>
              <w:br/>
            </w:r>
            <w:r w:rsidRPr="00AD0067">
              <w:rPr>
                <w:rFonts w:ascii="Times New Roman" w:hAnsi="Times New Roman" w:cs="Times New Roman"/>
                <w:lang w:val="en-US"/>
              </w:rPr>
              <w:t>d</w:t>
            </w:r>
            <w:r w:rsidRPr="00AD0067">
              <w:rPr>
                <w:rFonts w:ascii="Times New Roman" w:hAnsi="Times New Roman" w:cs="Times New Roman"/>
              </w:rPr>
              <w:t>-0.5, 1-8 м</w:t>
            </w:r>
            <w:r w:rsidRPr="00AD0067">
              <w:rPr>
                <w:rFonts w:ascii="Times New Roman" w:hAnsi="Times New Roman" w:cs="Times New Roman"/>
              </w:rPr>
              <w:br/>
            </w:r>
          </w:p>
        </w:tc>
      </w:tr>
      <w:tr w:rsidR="00AD0067" w:rsidRPr="00AD0067" w:rsidTr="00001DD8">
        <w:tc>
          <w:tcPr>
            <w:tcW w:w="287"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32</w:t>
            </w:r>
          </w:p>
        </w:tc>
        <w:tc>
          <w:tcPr>
            <w:tcW w:w="859"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ул. Островского</w:t>
            </w:r>
          </w:p>
        </w:tc>
        <w:tc>
          <w:tcPr>
            <w:tcW w:w="1000" w:type="pct"/>
            <w:shd w:val="clear" w:color="auto" w:fill="auto"/>
          </w:tcPr>
          <w:p w:rsidR="00AD0067" w:rsidRPr="00AD0067" w:rsidRDefault="00AD0067" w:rsidP="00001DD8">
            <w:pPr>
              <w:rPr>
                <w:rFonts w:ascii="Times New Roman" w:hAnsi="Times New Roman" w:cs="Times New Roman"/>
              </w:rPr>
            </w:pPr>
            <w:r w:rsidRPr="00AD0067">
              <w:rPr>
                <w:rFonts w:ascii="Times New Roman" w:eastAsia="Calibri" w:hAnsi="Times New Roman" w:cs="Times New Roman"/>
                <w:lang w:eastAsia="en-US"/>
              </w:rPr>
              <w:t>Новосибирская область, Каргатский район, г.  Каргат</w:t>
            </w:r>
          </w:p>
        </w:tc>
        <w:tc>
          <w:tcPr>
            <w:tcW w:w="357" w:type="pct"/>
          </w:tcPr>
          <w:p w:rsidR="00AD0067" w:rsidRPr="00AD0067" w:rsidRDefault="00AD0067" w:rsidP="00001DD8">
            <w:pPr>
              <w:rPr>
                <w:rFonts w:ascii="Times New Roman" w:hAnsi="Times New Roman" w:cs="Times New Roman"/>
              </w:rPr>
            </w:pPr>
            <w:proofErr w:type="gramStart"/>
            <w:r w:rsidRPr="00AD0067">
              <w:rPr>
                <w:rFonts w:ascii="Times New Roman" w:eastAsia="Calibri" w:hAnsi="Times New Roman" w:cs="Times New Roman"/>
                <w:lang w:eastAsia="en-US"/>
              </w:rPr>
              <w:t>км</w:t>
            </w:r>
            <w:proofErr w:type="gramEnd"/>
            <w:r w:rsidRPr="00AD0067">
              <w:rPr>
                <w:rFonts w:ascii="Times New Roman" w:eastAsia="Calibri" w:hAnsi="Times New Roman" w:cs="Times New Roman"/>
                <w:lang w:eastAsia="en-US"/>
              </w:rPr>
              <w:t>.</w:t>
            </w:r>
          </w:p>
        </w:tc>
        <w:tc>
          <w:tcPr>
            <w:tcW w:w="561"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0,595</w:t>
            </w:r>
          </w:p>
        </w:tc>
        <w:tc>
          <w:tcPr>
            <w:tcW w:w="1936"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hAnsi="Times New Roman" w:cs="Times New Roman"/>
              </w:rPr>
              <w:t>Поднято з/полотно Н-0.5 м</w:t>
            </w:r>
            <w:proofErr w:type="gramStart"/>
            <w:r w:rsidRPr="00AD0067">
              <w:rPr>
                <w:rFonts w:ascii="Times New Roman" w:hAnsi="Times New Roman" w:cs="Times New Roman"/>
              </w:rPr>
              <w:t xml:space="preserve"> .</w:t>
            </w:r>
            <w:proofErr w:type="gramEnd"/>
            <w:r w:rsidRPr="00AD0067">
              <w:rPr>
                <w:rFonts w:ascii="Times New Roman" w:hAnsi="Times New Roman" w:cs="Times New Roman"/>
              </w:rPr>
              <w:t xml:space="preserve"> ширина проезжей части 5.5 м</w:t>
            </w:r>
            <w:r w:rsidRPr="00AD0067">
              <w:rPr>
                <w:rFonts w:ascii="Times New Roman" w:hAnsi="Times New Roman" w:cs="Times New Roman"/>
              </w:rPr>
              <w:br/>
              <w:t>грунтовое покрытие.</w:t>
            </w:r>
            <w:r w:rsidRPr="00AD0067">
              <w:rPr>
                <w:rFonts w:ascii="Times New Roman" w:hAnsi="Times New Roman" w:cs="Times New Roman"/>
              </w:rPr>
              <w:br/>
              <w:t xml:space="preserve">ширина проезжей части 5.м на примыкании ж/б труба </w:t>
            </w:r>
            <w:r w:rsidRPr="00AD0067">
              <w:rPr>
                <w:rFonts w:ascii="Times New Roman" w:hAnsi="Times New Roman" w:cs="Times New Roman"/>
                <w:lang w:val="en-US"/>
              </w:rPr>
              <w:t>d</w:t>
            </w:r>
            <w:r w:rsidRPr="00AD0067">
              <w:rPr>
                <w:rFonts w:ascii="Times New Roman" w:hAnsi="Times New Roman" w:cs="Times New Roman"/>
              </w:rPr>
              <w:t>-0.</w:t>
            </w:r>
          </w:p>
        </w:tc>
      </w:tr>
      <w:tr w:rsidR="00AD0067" w:rsidRPr="00AD0067" w:rsidTr="00001DD8">
        <w:tc>
          <w:tcPr>
            <w:tcW w:w="287"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33</w:t>
            </w:r>
          </w:p>
        </w:tc>
        <w:tc>
          <w:tcPr>
            <w:tcW w:w="859"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Объезд от ул. Воровского до СХТ</w:t>
            </w:r>
          </w:p>
        </w:tc>
        <w:tc>
          <w:tcPr>
            <w:tcW w:w="1000" w:type="pct"/>
            <w:shd w:val="clear" w:color="auto" w:fill="auto"/>
          </w:tcPr>
          <w:p w:rsidR="00AD0067" w:rsidRPr="00AD0067" w:rsidRDefault="00AD0067" w:rsidP="00001DD8">
            <w:pPr>
              <w:rPr>
                <w:rFonts w:ascii="Times New Roman" w:hAnsi="Times New Roman" w:cs="Times New Roman"/>
              </w:rPr>
            </w:pPr>
            <w:r w:rsidRPr="00AD0067">
              <w:rPr>
                <w:rFonts w:ascii="Times New Roman" w:eastAsia="Calibri" w:hAnsi="Times New Roman" w:cs="Times New Roman"/>
                <w:lang w:eastAsia="en-US"/>
              </w:rPr>
              <w:t>Новосибирская область, Каргатский район, г.  Каргат</w:t>
            </w:r>
          </w:p>
        </w:tc>
        <w:tc>
          <w:tcPr>
            <w:tcW w:w="357" w:type="pct"/>
          </w:tcPr>
          <w:p w:rsidR="00AD0067" w:rsidRPr="00AD0067" w:rsidRDefault="00AD0067" w:rsidP="00001DD8">
            <w:pPr>
              <w:rPr>
                <w:rFonts w:ascii="Times New Roman" w:hAnsi="Times New Roman" w:cs="Times New Roman"/>
              </w:rPr>
            </w:pPr>
            <w:proofErr w:type="gramStart"/>
            <w:r w:rsidRPr="00AD0067">
              <w:rPr>
                <w:rFonts w:ascii="Times New Roman" w:eastAsia="Calibri" w:hAnsi="Times New Roman" w:cs="Times New Roman"/>
                <w:lang w:eastAsia="en-US"/>
              </w:rPr>
              <w:t>км</w:t>
            </w:r>
            <w:proofErr w:type="gramEnd"/>
            <w:r w:rsidRPr="00AD0067">
              <w:rPr>
                <w:rFonts w:ascii="Times New Roman" w:eastAsia="Calibri" w:hAnsi="Times New Roman" w:cs="Times New Roman"/>
                <w:lang w:eastAsia="en-US"/>
              </w:rPr>
              <w:t>.</w:t>
            </w:r>
          </w:p>
        </w:tc>
        <w:tc>
          <w:tcPr>
            <w:tcW w:w="561"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1,250</w:t>
            </w:r>
          </w:p>
        </w:tc>
        <w:tc>
          <w:tcPr>
            <w:tcW w:w="1936"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hAnsi="Times New Roman" w:cs="Times New Roman"/>
              </w:rPr>
              <w:t>Поднято з/полотно 0.5 м. ширина проезжей части 5-6м. Щебеночное покрытие</w:t>
            </w:r>
          </w:p>
        </w:tc>
      </w:tr>
      <w:tr w:rsidR="00AD0067" w:rsidRPr="00AD0067" w:rsidTr="00001DD8">
        <w:tc>
          <w:tcPr>
            <w:tcW w:w="287"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lastRenderedPageBreak/>
              <w:t>34</w:t>
            </w:r>
          </w:p>
        </w:tc>
        <w:tc>
          <w:tcPr>
            <w:tcW w:w="859"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ул. Луговая</w:t>
            </w:r>
          </w:p>
        </w:tc>
        <w:tc>
          <w:tcPr>
            <w:tcW w:w="1000" w:type="pct"/>
            <w:shd w:val="clear" w:color="auto" w:fill="auto"/>
          </w:tcPr>
          <w:p w:rsidR="00AD0067" w:rsidRPr="00AD0067" w:rsidRDefault="00AD0067" w:rsidP="00001DD8">
            <w:pPr>
              <w:rPr>
                <w:rFonts w:ascii="Times New Roman" w:hAnsi="Times New Roman" w:cs="Times New Roman"/>
              </w:rPr>
            </w:pPr>
            <w:r w:rsidRPr="00AD0067">
              <w:rPr>
                <w:rFonts w:ascii="Times New Roman" w:eastAsia="Calibri" w:hAnsi="Times New Roman" w:cs="Times New Roman"/>
                <w:lang w:eastAsia="en-US"/>
              </w:rPr>
              <w:t>Новосибирская область, Каргатский район, г.  Каргат</w:t>
            </w:r>
          </w:p>
        </w:tc>
        <w:tc>
          <w:tcPr>
            <w:tcW w:w="357" w:type="pct"/>
          </w:tcPr>
          <w:p w:rsidR="00AD0067" w:rsidRPr="00AD0067" w:rsidRDefault="00AD0067" w:rsidP="00001DD8">
            <w:pPr>
              <w:rPr>
                <w:rFonts w:ascii="Times New Roman" w:hAnsi="Times New Roman" w:cs="Times New Roman"/>
              </w:rPr>
            </w:pPr>
            <w:proofErr w:type="gramStart"/>
            <w:r w:rsidRPr="00AD0067">
              <w:rPr>
                <w:rFonts w:ascii="Times New Roman" w:eastAsia="Calibri" w:hAnsi="Times New Roman" w:cs="Times New Roman"/>
                <w:lang w:eastAsia="en-US"/>
              </w:rPr>
              <w:t>км</w:t>
            </w:r>
            <w:proofErr w:type="gramEnd"/>
            <w:r w:rsidRPr="00AD0067">
              <w:rPr>
                <w:rFonts w:ascii="Times New Roman" w:eastAsia="Calibri" w:hAnsi="Times New Roman" w:cs="Times New Roman"/>
                <w:lang w:eastAsia="en-US"/>
              </w:rPr>
              <w:t>.</w:t>
            </w:r>
          </w:p>
        </w:tc>
        <w:tc>
          <w:tcPr>
            <w:tcW w:w="561"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0,897</w:t>
            </w:r>
          </w:p>
        </w:tc>
        <w:tc>
          <w:tcPr>
            <w:tcW w:w="1936" w:type="pct"/>
            <w:shd w:val="clear" w:color="auto" w:fill="auto"/>
          </w:tcPr>
          <w:p w:rsidR="00AD0067" w:rsidRPr="00AD0067" w:rsidRDefault="00AD0067" w:rsidP="00001DD8">
            <w:pPr>
              <w:rPr>
                <w:rFonts w:ascii="Times New Roman" w:hAnsi="Times New Roman" w:cs="Times New Roman"/>
              </w:rPr>
            </w:pPr>
            <w:r w:rsidRPr="00AD0067">
              <w:rPr>
                <w:rFonts w:ascii="Times New Roman" w:hAnsi="Times New Roman" w:cs="Times New Roman"/>
              </w:rPr>
              <w:t>Грунтовая, поднятое з/полотно Н-0.2 – 0.3м, проезжая часть 5.5м</w:t>
            </w:r>
          </w:p>
          <w:p w:rsidR="00AD0067" w:rsidRPr="00AD0067" w:rsidRDefault="00AD0067" w:rsidP="00001DD8">
            <w:pPr>
              <w:jc w:val="both"/>
              <w:rPr>
                <w:rFonts w:ascii="Times New Roman" w:eastAsia="Calibri" w:hAnsi="Times New Roman" w:cs="Times New Roman"/>
                <w:lang w:eastAsia="en-US"/>
              </w:rPr>
            </w:pPr>
          </w:p>
        </w:tc>
      </w:tr>
      <w:tr w:rsidR="00AD0067" w:rsidRPr="00AD0067" w:rsidTr="00001DD8">
        <w:tc>
          <w:tcPr>
            <w:tcW w:w="287"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35</w:t>
            </w:r>
          </w:p>
        </w:tc>
        <w:tc>
          <w:tcPr>
            <w:tcW w:w="859"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ул. Восточная</w:t>
            </w:r>
          </w:p>
        </w:tc>
        <w:tc>
          <w:tcPr>
            <w:tcW w:w="1000" w:type="pct"/>
            <w:shd w:val="clear" w:color="auto" w:fill="auto"/>
          </w:tcPr>
          <w:p w:rsidR="00AD0067" w:rsidRPr="00AD0067" w:rsidRDefault="00AD0067" w:rsidP="00001DD8">
            <w:pPr>
              <w:rPr>
                <w:rFonts w:ascii="Times New Roman" w:hAnsi="Times New Roman" w:cs="Times New Roman"/>
              </w:rPr>
            </w:pPr>
            <w:r w:rsidRPr="00AD0067">
              <w:rPr>
                <w:rFonts w:ascii="Times New Roman" w:eastAsia="Calibri" w:hAnsi="Times New Roman" w:cs="Times New Roman"/>
                <w:lang w:eastAsia="en-US"/>
              </w:rPr>
              <w:t>Новосибирская область, Каргатский район, г.  Каргат</w:t>
            </w:r>
          </w:p>
        </w:tc>
        <w:tc>
          <w:tcPr>
            <w:tcW w:w="357" w:type="pct"/>
          </w:tcPr>
          <w:p w:rsidR="00AD0067" w:rsidRPr="00AD0067" w:rsidRDefault="00AD0067" w:rsidP="00001DD8">
            <w:pPr>
              <w:rPr>
                <w:rFonts w:ascii="Times New Roman" w:hAnsi="Times New Roman" w:cs="Times New Roman"/>
              </w:rPr>
            </w:pPr>
            <w:proofErr w:type="gramStart"/>
            <w:r w:rsidRPr="00AD0067">
              <w:rPr>
                <w:rFonts w:ascii="Times New Roman" w:eastAsia="Calibri" w:hAnsi="Times New Roman" w:cs="Times New Roman"/>
                <w:lang w:eastAsia="en-US"/>
              </w:rPr>
              <w:t>км</w:t>
            </w:r>
            <w:proofErr w:type="gramEnd"/>
            <w:r w:rsidRPr="00AD0067">
              <w:rPr>
                <w:rFonts w:ascii="Times New Roman" w:eastAsia="Calibri" w:hAnsi="Times New Roman" w:cs="Times New Roman"/>
                <w:lang w:eastAsia="en-US"/>
              </w:rPr>
              <w:t>.</w:t>
            </w:r>
          </w:p>
        </w:tc>
        <w:tc>
          <w:tcPr>
            <w:tcW w:w="561"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0,477</w:t>
            </w:r>
          </w:p>
        </w:tc>
        <w:tc>
          <w:tcPr>
            <w:tcW w:w="1936" w:type="pct"/>
            <w:shd w:val="clear" w:color="auto" w:fill="auto"/>
          </w:tcPr>
          <w:p w:rsidR="00AD0067" w:rsidRPr="00AD0067" w:rsidRDefault="00AD0067" w:rsidP="00001DD8">
            <w:pPr>
              <w:rPr>
                <w:rFonts w:ascii="Times New Roman" w:hAnsi="Times New Roman" w:cs="Times New Roman"/>
              </w:rPr>
            </w:pPr>
            <w:r w:rsidRPr="00AD0067">
              <w:rPr>
                <w:rFonts w:ascii="Times New Roman" w:hAnsi="Times New Roman" w:cs="Times New Roman"/>
              </w:rPr>
              <w:t>Грунтовая в нулевых отметках, ширина проезжей части 4 м.</w:t>
            </w:r>
          </w:p>
          <w:p w:rsidR="00AD0067" w:rsidRPr="00AD0067" w:rsidRDefault="00AD0067" w:rsidP="00001DD8">
            <w:pPr>
              <w:jc w:val="both"/>
              <w:rPr>
                <w:rFonts w:ascii="Times New Roman" w:eastAsia="Calibri" w:hAnsi="Times New Roman" w:cs="Times New Roman"/>
                <w:lang w:eastAsia="en-US"/>
              </w:rPr>
            </w:pPr>
          </w:p>
        </w:tc>
      </w:tr>
      <w:tr w:rsidR="00AD0067" w:rsidRPr="00AD0067" w:rsidTr="00001DD8">
        <w:tc>
          <w:tcPr>
            <w:tcW w:w="287"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36</w:t>
            </w:r>
          </w:p>
        </w:tc>
        <w:tc>
          <w:tcPr>
            <w:tcW w:w="859"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ул. Северная</w:t>
            </w:r>
          </w:p>
        </w:tc>
        <w:tc>
          <w:tcPr>
            <w:tcW w:w="1000" w:type="pct"/>
            <w:shd w:val="clear" w:color="auto" w:fill="auto"/>
          </w:tcPr>
          <w:p w:rsidR="00AD0067" w:rsidRPr="00AD0067" w:rsidRDefault="00AD0067" w:rsidP="00001DD8">
            <w:pPr>
              <w:rPr>
                <w:rFonts w:ascii="Times New Roman" w:hAnsi="Times New Roman" w:cs="Times New Roman"/>
              </w:rPr>
            </w:pPr>
            <w:r w:rsidRPr="00AD0067">
              <w:rPr>
                <w:rFonts w:ascii="Times New Roman" w:eastAsia="Calibri" w:hAnsi="Times New Roman" w:cs="Times New Roman"/>
                <w:lang w:eastAsia="en-US"/>
              </w:rPr>
              <w:t>Новосибирская область, Каргатский район, г.  Каргат</w:t>
            </w:r>
          </w:p>
        </w:tc>
        <w:tc>
          <w:tcPr>
            <w:tcW w:w="357" w:type="pct"/>
          </w:tcPr>
          <w:p w:rsidR="00AD0067" w:rsidRPr="00AD0067" w:rsidRDefault="00AD0067" w:rsidP="00001DD8">
            <w:pPr>
              <w:rPr>
                <w:rFonts w:ascii="Times New Roman" w:hAnsi="Times New Roman" w:cs="Times New Roman"/>
              </w:rPr>
            </w:pPr>
            <w:proofErr w:type="gramStart"/>
            <w:r w:rsidRPr="00AD0067">
              <w:rPr>
                <w:rFonts w:ascii="Times New Roman" w:eastAsia="Calibri" w:hAnsi="Times New Roman" w:cs="Times New Roman"/>
                <w:lang w:eastAsia="en-US"/>
              </w:rPr>
              <w:t>км</w:t>
            </w:r>
            <w:proofErr w:type="gramEnd"/>
            <w:r w:rsidRPr="00AD0067">
              <w:rPr>
                <w:rFonts w:ascii="Times New Roman" w:eastAsia="Calibri" w:hAnsi="Times New Roman" w:cs="Times New Roman"/>
                <w:lang w:eastAsia="en-US"/>
              </w:rPr>
              <w:t>.</w:t>
            </w:r>
          </w:p>
        </w:tc>
        <w:tc>
          <w:tcPr>
            <w:tcW w:w="561"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1,523</w:t>
            </w:r>
          </w:p>
        </w:tc>
        <w:tc>
          <w:tcPr>
            <w:tcW w:w="1936"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hAnsi="Times New Roman" w:cs="Times New Roman"/>
              </w:rPr>
              <w:t xml:space="preserve">Поднятое х/полотно Н-0.2  878м, </w:t>
            </w:r>
            <w:proofErr w:type="spellStart"/>
            <w:r w:rsidRPr="00AD0067">
              <w:rPr>
                <w:rFonts w:ascii="Times New Roman" w:hAnsi="Times New Roman" w:cs="Times New Roman"/>
              </w:rPr>
              <w:t>асфальто-бетоное</w:t>
            </w:r>
            <w:proofErr w:type="spellEnd"/>
            <w:r w:rsidRPr="00AD0067">
              <w:rPr>
                <w:rFonts w:ascii="Times New Roman" w:hAnsi="Times New Roman" w:cs="Times New Roman"/>
              </w:rPr>
              <w:t xml:space="preserve"> покрытие 315 м. нет профиля грунтовая дорога 330м</w:t>
            </w:r>
          </w:p>
        </w:tc>
      </w:tr>
      <w:tr w:rsidR="00AD0067" w:rsidRPr="00AD0067" w:rsidTr="00001DD8">
        <w:tc>
          <w:tcPr>
            <w:tcW w:w="287"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37</w:t>
            </w:r>
          </w:p>
        </w:tc>
        <w:tc>
          <w:tcPr>
            <w:tcW w:w="859"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ул. Крестьянская</w:t>
            </w:r>
          </w:p>
        </w:tc>
        <w:tc>
          <w:tcPr>
            <w:tcW w:w="1000" w:type="pct"/>
            <w:shd w:val="clear" w:color="auto" w:fill="auto"/>
          </w:tcPr>
          <w:p w:rsidR="00AD0067" w:rsidRPr="00AD0067" w:rsidRDefault="00AD0067" w:rsidP="00001DD8">
            <w:pPr>
              <w:rPr>
                <w:rFonts w:ascii="Times New Roman" w:hAnsi="Times New Roman" w:cs="Times New Roman"/>
              </w:rPr>
            </w:pPr>
            <w:r w:rsidRPr="00AD0067">
              <w:rPr>
                <w:rFonts w:ascii="Times New Roman" w:eastAsia="Calibri" w:hAnsi="Times New Roman" w:cs="Times New Roman"/>
                <w:lang w:eastAsia="en-US"/>
              </w:rPr>
              <w:t>Новосибирская область, Каргатский район, г.  Каргат</w:t>
            </w:r>
          </w:p>
        </w:tc>
        <w:tc>
          <w:tcPr>
            <w:tcW w:w="357" w:type="pct"/>
          </w:tcPr>
          <w:p w:rsidR="00AD0067" w:rsidRPr="00AD0067" w:rsidRDefault="00AD0067" w:rsidP="00001DD8">
            <w:pPr>
              <w:rPr>
                <w:rFonts w:ascii="Times New Roman" w:hAnsi="Times New Roman" w:cs="Times New Roman"/>
              </w:rPr>
            </w:pPr>
            <w:proofErr w:type="gramStart"/>
            <w:r w:rsidRPr="00AD0067">
              <w:rPr>
                <w:rFonts w:ascii="Times New Roman" w:eastAsia="Calibri" w:hAnsi="Times New Roman" w:cs="Times New Roman"/>
                <w:lang w:eastAsia="en-US"/>
              </w:rPr>
              <w:t>км</w:t>
            </w:r>
            <w:proofErr w:type="gramEnd"/>
            <w:r w:rsidRPr="00AD0067">
              <w:rPr>
                <w:rFonts w:ascii="Times New Roman" w:eastAsia="Calibri" w:hAnsi="Times New Roman" w:cs="Times New Roman"/>
                <w:lang w:eastAsia="en-US"/>
              </w:rPr>
              <w:t>.</w:t>
            </w:r>
          </w:p>
        </w:tc>
        <w:tc>
          <w:tcPr>
            <w:tcW w:w="561"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2,847</w:t>
            </w:r>
          </w:p>
        </w:tc>
        <w:tc>
          <w:tcPr>
            <w:tcW w:w="1936"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hAnsi="Times New Roman" w:cs="Times New Roman"/>
              </w:rPr>
              <w:t>Поднятое з/полотно Н-0.2 ширина проезжей части 6.0 м</w:t>
            </w:r>
            <w:proofErr w:type="gramStart"/>
            <w:r w:rsidRPr="00AD0067">
              <w:rPr>
                <w:rFonts w:ascii="Times New Roman" w:hAnsi="Times New Roman" w:cs="Times New Roman"/>
              </w:rPr>
              <w:t xml:space="preserve"> ,</w:t>
            </w:r>
            <w:proofErr w:type="gramEnd"/>
            <w:r w:rsidRPr="00AD0067">
              <w:rPr>
                <w:rFonts w:ascii="Times New Roman" w:hAnsi="Times New Roman" w:cs="Times New Roman"/>
              </w:rPr>
              <w:t xml:space="preserve"> щебеночное покрытие трубы на примыкании чугунные шт. 4 </w:t>
            </w:r>
            <w:r w:rsidRPr="00AD0067">
              <w:rPr>
                <w:rFonts w:ascii="Times New Roman" w:hAnsi="Times New Roman" w:cs="Times New Roman"/>
                <w:lang w:val="en-US"/>
              </w:rPr>
              <w:t>d</w:t>
            </w:r>
            <w:r w:rsidRPr="00AD0067">
              <w:rPr>
                <w:rFonts w:ascii="Times New Roman" w:hAnsi="Times New Roman" w:cs="Times New Roman"/>
              </w:rPr>
              <w:t xml:space="preserve">-0.25, 1-10 м труба чугунная </w:t>
            </w:r>
            <w:r w:rsidRPr="00AD0067">
              <w:rPr>
                <w:rFonts w:ascii="Times New Roman" w:hAnsi="Times New Roman" w:cs="Times New Roman"/>
                <w:lang w:val="en-US"/>
              </w:rPr>
              <w:t>d</w:t>
            </w:r>
            <w:r w:rsidRPr="00AD0067">
              <w:rPr>
                <w:rFonts w:ascii="Times New Roman" w:hAnsi="Times New Roman" w:cs="Times New Roman"/>
              </w:rPr>
              <w:t>-0.25.</w:t>
            </w:r>
            <w:r w:rsidRPr="00AD0067">
              <w:rPr>
                <w:rFonts w:ascii="Times New Roman" w:hAnsi="Times New Roman" w:cs="Times New Roman"/>
              </w:rPr>
              <w:br/>
            </w:r>
          </w:p>
        </w:tc>
      </w:tr>
      <w:tr w:rsidR="00AD0067" w:rsidRPr="00AD0067" w:rsidTr="00001DD8">
        <w:tc>
          <w:tcPr>
            <w:tcW w:w="287"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38</w:t>
            </w:r>
          </w:p>
        </w:tc>
        <w:tc>
          <w:tcPr>
            <w:tcW w:w="859"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ул. Максима Горького</w:t>
            </w:r>
          </w:p>
        </w:tc>
        <w:tc>
          <w:tcPr>
            <w:tcW w:w="1000" w:type="pct"/>
            <w:shd w:val="clear" w:color="auto" w:fill="auto"/>
          </w:tcPr>
          <w:p w:rsidR="00AD0067" w:rsidRPr="00AD0067" w:rsidRDefault="00AD0067" w:rsidP="00001DD8">
            <w:pPr>
              <w:rPr>
                <w:rFonts w:ascii="Times New Roman" w:hAnsi="Times New Roman" w:cs="Times New Roman"/>
              </w:rPr>
            </w:pPr>
            <w:r w:rsidRPr="00AD0067">
              <w:rPr>
                <w:rFonts w:ascii="Times New Roman" w:eastAsia="Calibri" w:hAnsi="Times New Roman" w:cs="Times New Roman"/>
                <w:lang w:eastAsia="en-US"/>
              </w:rPr>
              <w:t>Новосибирская область, Каргатский район, г.  Каргат</w:t>
            </w:r>
          </w:p>
        </w:tc>
        <w:tc>
          <w:tcPr>
            <w:tcW w:w="357" w:type="pct"/>
          </w:tcPr>
          <w:p w:rsidR="00AD0067" w:rsidRPr="00AD0067" w:rsidRDefault="00AD0067" w:rsidP="00001DD8">
            <w:pPr>
              <w:rPr>
                <w:rFonts w:ascii="Times New Roman" w:hAnsi="Times New Roman" w:cs="Times New Roman"/>
              </w:rPr>
            </w:pPr>
            <w:proofErr w:type="gramStart"/>
            <w:r w:rsidRPr="00AD0067">
              <w:rPr>
                <w:rFonts w:ascii="Times New Roman" w:eastAsia="Calibri" w:hAnsi="Times New Roman" w:cs="Times New Roman"/>
                <w:lang w:eastAsia="en-US"/>
              </w:rPr>
              <w:t>км</w:t>
            </w:r>
            <w:proofErr w:type="gramEnd"/>
            <w:r w:rsidRPr="00AD0067">
              <w:rPr>
                <w:rFonts w:ascii="Times New Roman" w:eastAsia="Calibri" w:hAnsi="Times New Roman" w:cs="Times New Roman"/>
                <w:lang w:eastAsia="en-US"/>
              </w:rPr>
              <w:t>.</w:t>
            </w:r>
          </w:p>
        </w:tc>
        <w:tc>
          <w:tcPr>
            <w:tcW w:w="561"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0,800</w:t>
            </w:r>
          </w:p>
        </w:tc>
        <w:tc>
          <w:tcPr>
            <w:tcW w:w="1936" w:type="pct"/>
            <w:shd w:val="clear" w:color="auto" w:fill="auto"/>
          </w:tcPr>
          <w:p w:rsidR="00AD0067" w:rsidRPr="00AD0067" w:rsidRDefault="00AD0067" w:rsidP="00001DD8">
            <w:pPr>
              <w:rPr>
                <w:rFonts w:ascii="Times New Roman" w:hAnsi="Times New Roman" w:cs="Times New Roman"/>
              </w:rPr>
            </w:pPr>
            <w:r w:rsidRPr="00AD0067">
              <w:rPr>
                <w:rFonts w:ascii="Times New Roman" w:hAnsi="Times New Roman" w:cs="Times New Roman"/>
              </w:rPr>
              <w:t>Поднятое з/полотно Н-0.3, щебеночное покрытие</w:t>
            </w:r>
          </w:p>
          <w:p w:rsidR="00AD0067" w:rsidRPr="00AD0067" w:rsidRDefault="00AD0067" w:rsidP="00001DD8">
            <w:pPr>
              <w:jc w:val="both"/>
              <w:rPr>
                <w:rFonts w:ascii="Times New Roman" w:eastAsia="Calibri" w:hAnsi="Times New Roman" w:cs="Times New Roman"/>
                <w:lang w:eastAsia="en-US"/>
              </w:rPr>
            </w:pPr>
          </w:p>
        </w:tc>
      </w:tr>
      <w:tr w:rsidR="00AD0067" w:rsidRPr="00AD0067" w:rsidTr="00001DD8">
        <w:tc>
          <w:tcPr>
            <w:tcW w:w="287"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39</w:t>
            </w:r>
          </w:p>
        </w:tc>
        <w:tc>
          <w:tcPr>
            <w:tcW w:w="859"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ул. Транспортная</w:t>
            </w:r>
          </w:p>
        </w:tc>
        <w:tc>
          <w:tcPr>
            <w:tcW w:w="1000" w:type="pct"/>
            <w:shd w:val="clear" w:color="auto" w:fill="auto"/>
          </w:tcPr>
          <w:p w:rsidR="00AD0067" w:rsidRPr="00AD0067" w:rsidRDefault="00AD0067" w:rsidP="00001DD8">
            <w:pPr>
              <w:rPr>
                <w:rFonts w:ascii="Times New Roman" w:hAnsi="Times New Roman" w:cs="Times New Roman"/>
              </w:rPr>
            </w:pPr>
            <w:r w:rsidRPr="00AD0067">
              <w:rPr>
                <w:rFonts w:ascii="Times New Roman" w:eastAsia="Calibri" w:hAnsi="Times New Roman" w:cs="Times New Roman"/>
                <w:lang w:eastAsia="en-US"/>
              </w:rPr>
              <w:t>Новосибирская область, Каргатский район, г.  Каргат</w:t>
            </w:r>
          </w:p>
        </w:tc>
        <w:tc>
          <w:tcPr>
            <w:tcW w:w="357" w:type="pct"/>
          </w:tcPr>
          <w:p w:rsidR="00AD0067" w:rsidRPr="00AD0067" w:rsidRDefault="00AD0067" w:rsidP="00001DD8">
            <w:pPr>
              <w:rPr>
                <w:rFonts w:ascii="Times New Roman" w:hAnsi="Times New Roman" w:cs="Times New Roman"/>
              </w:rPr>
            </w:pPr>
            <w:proofErr w:type="gramStart"/>
            <w:r w:rsidRPr="00AD0067">
              <w:rPr>
                <w:rFonts w:ascii="Times New Roman" w:eastAsia="Calibri" w:hAnsi="Times New Roman" w:cs="Times New Roman"/>
                <w:lang w:eastAsia="en-US"/>
              </w:rPr>
              <w:t>км</w:t>
            </w:r>
            <w:proofErr w:type="gramEnd"/>
            <w:r w:rsidRPr="00AD0067">
              <w:rPr>
                <w:rFonts w:ascii="Times New Roman" w:eastAsia="Calibri" w:hAnsi="Times New Roman" w:cs="Times New Roman"/>
                <w:lang w:eastAsia="en-US"/>
              </w:rPr>
              <w:t>.</w:t>
            </w:r>
          </w:p>
        </w:tc>
        <w:tc>
          <w:tcPr>
            <w:tcW w:w="561"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1,440</w:t>
            </w:r>
          </w:p>
        </w:tc>
        <w:tc>
          <w:tcPr>
            <w:tcW w:w="1936" w:type="pct"/>
            <w:shd w:val="clear" w:color="auto" w:fill="auto"/>
          </w:tcPr>
          <w:p w:rsidR="00AD0067" w:rsidRPr="00AD0067" w:rsidRDefault="00AD0067" w:rsidP="00001DD8">
            <w:pPr>
              <w:rPr>
                <w:rFonts w:ascii="Times New Roman" w:hAnsi="Times New Roman" w:cs="Times New Roman"/>
              </w:rPr>
            </w:pPr>
            <w:r w:rsidRPr="00AD0067">
              <w:rPr>
                <w:rFonts w:ascii="Times New Roman" w:hAnsi="Times New Roman" w:cs="Times New Roman"/>
              </w:rPr>
              <w:t>Поднятое з/полотно Н-0,4, ширина проезжей части 6 м, щебеночное покрытие</w:t>
            </w:r>
          </w:p>
          <w:p w:rsidR="00AD0067" w:rsidRPr="00AD0067" w:rsidRDefault="00AD0067" w:rsidP="00001DD8">
            <w:pPr>
              <w:jc w:val="both"/>
              <w:rPr>
                <w:rFonts w:ascii="Times New Roman" w:eastAsia="Calibri" w:hAnsi="Times New Roman" w:cs="Times New Roman"/>
                <w:lang w:eastAsia="en-US"/>
              </w:rPr>
            </w:pPr>
          </w:p>
        </w:tc>
      </w:tr>
      <w:tr w:rsidR="00AD0067" w:rsidRPr="00AD0067" w:rsidTr="00001DD8">
        <w:tc>
          <w:tcPr>
            <w:tcW w:w="287"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40</w:t>
            </w:r>
          </w:p>
        </w:tc>
        <w:tc>
          <w:tcPr>
            <w:tcW w:w="859"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ул. Промышленная</w:t>
            </w:r>
          </w:p>
        </w:tc>
        <w:tc>
          <w:tcPr>
            <w:tcW w:w="1000" w:type="pct"/>
            <w:shd w:val="clear" w:color="auto" w:fill="auto"/>
          </w:tcPr>
          <w:p w:rsidR="00AD0067" w:rsidRPr="00AD0067" w:rsidRDefault="00AD0067" w:rsidP="00001DD8">
            <w:pPr>
              <w:rPr>
                <w:rFonts w:ascii="Times New Roman" w:hAnsi="Times New Roman" w:cs="Times New Roman"/>
              </w:rPr>
            </w:pPr>
            <w:r w:rsidRPr="00AD0067">
              <w:rPr>
                <w:rFonts w:ascii="Times New Roman" w:eastAsia="Calibri" w:hAnsi="Times New Roman" w:cs="Times New Roman"/>
                <w:lang w:eastAsia="en-US"/>
              </w:rPr>
              <w:t>Новосибирская область, Каргатский район, г.  Каргат</w:t>
            </w:r>
          </w:p>
        </w:tc>
        <w:tc>
          <w:tcPr>
            <w:tcW w:w="357" w:type="pct"/>
          </w:tcPr>
          <w:p w:rsidR="00AD0067" w:rsidRPr="00AD0067" w:rsidRDefault="00AD0067" w:rsidP="00001DD8">
            <w:pPr>
              <w:rPr>
                <w:rFonts w:ascii="Times New Roman" w:hAnsi="Times New Roman" w:cs="Times New Roman"/>
              </w:rPr>
            </w:pPr>
            <w:proofErr w:type="gramStart"/>
            <w:r w:rsidRPr="00AD0067">
              <w:rPr>
                <w:rFonts w:ascii="Times New Roman" w:eastAsia="Calibri" w:hAnsi="Times New Roman" w:cs="Times New Roman"/>
                <w:lang w:eastAsia="en-US"/>
              </w:rPr>
              <w:t>км</w:t>
            </w:r>
            <w:proofErr w:type="gramEnd"/>
            <w:r w:rsidRPr="00AD0067">
              <w:rPr>
                <w:rFonts w:ascii="Times New Roman" w:eastAsia="Calibri" w:hAnsi="Times New Roman" w:cs="Times New Roman"/>
                <w:lang w:eastAsia="en-US"/>
              </w:rPr>
              <w:t>.</w:t>
            </w:r>
          </w:p>
        </w:tc>
        <w:tc>
          <w:tcPr>
            <w:tcW w:w="561"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1,910</w:t>
            </w:r>
          </w:p>
        </w:tc>
        <w:tc>
          <w:tcPr>
            <w:tcW w:w="1936" w:type="pct"/>
            <w:shd w:val="clear" w:color="auto" w:fill="auto"/>
          </w:tcPr>
          <w:p w:rsidR="00AD0067" w:rsidRPr="00AD0067" w:rsidRDefault="00AD0067" w:rsidP="00001DD8">
            <w:pPr>
              <w:rPr>
                <w:rFonts w:ascii="Times New Roman" w:hAnsi="Times New Roman" w:cs="Times New Roman"/>
              </w:rPr>
            </w:pPr>
            <w:r w:rsidRPr="00AD0067">
              <w:rPr>
                <w:rFonts w:ascii="Times New Roman" w:hAnsi="Times New Roman" w:cs="Times New Roman"/>
              </w:rPr>
              <w:t xml:space="preserve">Поднятое з/полотно Н-0.8м  1630 м 280 м в нулевых отметках. Ширина проезжей части 4-5 м. </w:t>
            </w:r>
            <w:r w:rsidRPr="00AD0067">
              <w:rPr>
                <w:rFonts w:ascii="Times New Roman" w:hAnsi="Times New Roman" w:cs="Times New Roman"/>
              </w:rPr>
              <w:br/>
              <w:t>асфальт- 410 м.</w:t>
            </w:r>
            <w:r w:rsidRPr="00AD0067">
              <w:rPr>
                <w:rFonts w:ascii="Times New Roman" w:hAnsi="Times New Roman" w:cs="Times New Roman"/>
              </w:rPr>
              <w:br/>
              <w:t>грунтовая 1500 м</w:t>
            </w:r>
            <w:r w:rsidRPr="00AD0067">
              <w:rPr>
                <w:rFonts w:ascii="Times New Roman" w:hAnsi="Times New Roman" w:cs="Times New Roman"/>
              </w:rPr>
              <w:br/>
            </w:r>
            <w:proofErr w:type="gramStart"/>
            <w:r w:rsidRPr="00AD0067">
              <w:rPr>
                <w:rFonts w:ascii="Times New Roman" w:hAnsi="Times New Roman" w:cs="Times New Roman"/>
              </w:rPr>
              <w:t>ж/б</w:t>
            </w:r>
            <w:proofErr w:type="gramEnd"/>
            <w:r w:rsidRPr="00AD0067">
              <w:rPr>
                <w:rFonts w:ascii="Times New Roman" w:hAnsi="Times New Roman" w:cs="Times New Roman"/>
              </w:rPr>
              <w:t xml:space="preserve"> труба </w:t>
            </w:r>
            <w:r w:rsidRPr="00AD0067">
              <w:rPr>
                <w:rFonts w:ascii="Times New Roman" w:hAnsi="Times New Roman" w:cs="Times New Roman"/>
                <w:lang w:val="en-US"/>
              </w:rPr>
              <w:t>d</w:t>
            </w:r>
            <w:r w:rsidRPr="00AD0067">
              <w:rPr>
                <w:rFonts w:ascii="Times New Roman" w:hAnsi="Times New Roman" w:cs="Times New Roman"/>
              </w:rPr>
              <w:t>-1.2 м  1-10м</w:t>
            </w:r>
          </w:p>
          <w:p w:rsidR="00AD0067" w:rsidRPr="00AD0067" w:rsidRDefault="00AD0067" w:rsidP="00001DD8">
            <w:pPr>
              <w:jc w:val="both"/>
              <w:rPr>
                <w:rFonts w:ascii="Times New Roman" w:eastAsia="Calibri" w:hAnsi="Times New Roman" w:cs="Times New Roman"/>
                <w:lang w:eastAsia="en-US"/>
              </w:rPr>
            </w:pPr>
          </w:p>
        </w:tc>
      </w:tr>
      <w:tr w:rsidR="00AD0067" w:rsidRPr="00AD0067" w:rsidTr="00001DD8">
        <w:tc>
          <w:tcPr>
            <w:tcW w:w="287"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41</w:t>
            </w:r>
          </w:p>
        </w:tc>
        <w:tc>
          <w:tcPr>
            <w:tcW w:w="859"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ул. Кирпичная</w:t>
            </w:r>
          </w:p>
        </w:tc>
        <w:tc>
          <w:tcPr>
            <w:tcW w:w="1000" w:type="pct"/>
            <w:shd w:val="clear" w:color="auto" w:fill="auto"/>
          </w:tcPr>
          <w:p w:rsidR="00AD0067" w:rsidRPr="00AD0067" w:rsidRDefault="00AD0067" w:rsidP="00001DD8">
            <w:pPr>
              <w:rPr>
                <w:rFonts w:ascii="Times New Roman" w:hAnsi="Times New Roman" w:cs="Times New Roman"/>
              </w:rPr>
            </w:pPr>
            <w:r w:rsidRPr="00AD0067">
              <w:rPr>
                <w:rFonts w:ascii="Times New Roman" w:eastAsia="Calibri" w:hAnsi="Times New Roman" w:cs="Times New Roman"/>
                <w:lang w:eastAsia="en-US"/>
              </w:rPr>
              <w:t>Новосибирская область, Каргатский район, г.  Каргат</w:t>
            </w:r>
          </w:p>
        </w:tc>
        <w:tc>
          <w:tcPr>
            <w:tcW w:w="357" w:type="pct"/>
          </w:tcPr>
          <w:p w:rsidR="00AD0067" w:rsidRPr="00AD0067" w:rsidRDefault="00AD0067" w:rsidP="00001DD8">
            <w:pPr>
              <w:rPr>
                <w:rFonts w:ascii="Times New Roman" w:hAnsi="Times New Roman" w:cs="Times New Roman"/>
              </w:rPr>
            </w:pPr>
            <w:proofErr w:type="gramStart"/>
            <w:r w:rsidRPr="00AD0067">
              <w:rPr>
                <w:rFonts w:ascii="Times New Roman" w:eastAsia="Calibri" w:hAnsi="Times New Roman" w:cs="Times New Roman"/>
                <w:lang w:eastAsia="en-US"/>
              </w:rPr>
              <w:t>км</w:t>
            </w:r>
            <w:proofErr w:type="gramEnd"/>
            <w:r w:rsidRPr="00AD0067">
              <w:rPr>
                <w:rFonts w:ascii="Times New Roman" w:eastAsia="Calibri" w:hAnsi="Times New Roman" w:cs="Times New Roman"/>
                <w:lang w:eastAsia="en-US"/>
              </w:rPr>
              <w:t>.</w:t>
            </w:r>
          </w:p>
        </w:tc>
        <w:tc>
          <w:tcPr>
            <w:tcW w:w="561"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1,493</w:t>
            </w:r>
          </w:p>
        </w:tc>
        <w:tc>
          <w:tcPr>
            <w:tcW w:w="1936" w:type="pct"/>
            <w:shd w:val="clear" w:color="auto" w:fill="auto"/>
          </w:tcPr>
          <w:p w:rsidR="00AD0067" w:rsidRPr="00AD0067" w:rsidRDefault="00AD0067" w:rsidP="00001DD8">
            <w:pPr>
              <w:jc w:val="both"/>
              <w:rPr>
                <w:rFonts w:ascii="Times New Roman" w:eastAsia="Calibri" w:hAnsi="Times New Roman" w:cs="Times New Roman"/>
                <w:lang w:eastAsia="en-US"/>
              </w:rPr>
            </w:pPr>
            <w:proofErr w:type="gramStart"/>
            <w:r w:rsidRPr="00AD0067">
              <w:rPr>
                <w:rFonts w:ascii="Times New Roman" w:hAnsi="Times New Roman" w:cs="Times New Roman"/>
              </w:rPr>
              <w:t>Грунтовая</w:t>
            </w:r>
            <w:proofErr w:type="gramEnd"/>
            <w:r w:rsidRPr="00AD0067">
              <w:rPr>
                <w:rFonts w:ascii="Times New Roman" w:hAnsi="Times New Roman" w:cs="Times New Roman"/>
              </w:rPr>
              <w:t xml:space="preserve"> в нулевых отметках. Ширина проезжей части 4.9 м</w:t>
            </w:r>
          </w:p>
        </w:tc>
      </w:tr>
      <w:tr w:rsidR="00AD0067" w:rsidRPr="00AD0067" w:rsidTr="00001DD8">
        <w:tc>
          <w:tcPr>
            <w:tcW w:w="287"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42</w:t>
            </w:r>
          </w:p>
        </w:tc>
        <w:tc>
          <w:tcPr>
            <w:tcW w:w="859"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Переулок Матросова</w:t>
            </w:r>
          </w:p>
        </w:tc>
        <w:tc>
          <w:tcPr>
            <w:tcW w:w="1000" w:type="pct"/>
            <w:shd w:val="clear" w:color="auto" w:fill="auto"/>
          </w:tcPr>
          <w:p w:rsidR="00AD0067" w:rsidRPr="00AD0067" w:rsidRDefault="00AD0067" w:rsidP="00001DD8">
            <w:pPr>
              <w:rPr>
                <w:rFonts w:ascii="Times New Roman" w:hAnsi="Times New Roman" w:cs="Times New Roman"/>
              </w:rPr>
            </w:pPr>
            <w:r w:rsidRPr="00AD0067">
              <w:rPr>
                <w:rFonts w:ascii="Times New Roman" w:eastAsia="Calibri" w:hAnsi="Times New Roman" w:cs="Times New Roman"/>
                <w:lang w:eastAsia="en-US"/>
              </w:rPr>
              <w:t>Новосибирская область, Каргатский район, г.  Каргат</w:t>
            </w:r>
          </w:p>
        </w:tc>
        <w:tc>
          <w:tcPr>
            <w:tcW w:w="357" w:type="pct"/>
          </w:tcPr>
          <w:p w:rsidR="00AD0067" w:rsidRPr="00AD0067" w:rsidRDefault="00AD0067" w:rsidP="00001DD8">
            <w:pPr>
              <w:rPr>
                <w:rFonts w:ascii="Times New Roman" w:hAnsi="Times New Roman" w:cs="Times New Roman"/>
              </w:rPr>
            </w:pPr>
            <w:proofErr w:type="gramStart"/>
            <w:r w:rsidRPr="00AD0067">
              <w:rPr>
                <w:rFonts w:ascii="Times New Roman" w:eastAsia="Calibri" w:hAnsi="Times New Roman" w:cs="Times New Roman"/>
                <w:lang w:eastAsia="en-US"/>
              </w:rPr>
              <w:t>км</w:t>
            </w:r>
            <w:proofErr w:type="gramEnd"/>
            <w:r w:rsidRPr="00AD0067">
              <w:rPr>
                <w:rFonts w:ascii="Times New Roman" w:eastAsia="Calibri" w:hAnsi="Times New Roman" w:cs="Times New Roman"/>
                <w:lang w:eastAsia="en-US"/>
              </w:rPr>
              <w:t>.</w:t>
            </w:r>
          </w:p>
        </w:tc>
        <w:tc>
          <w:tcPr>
            <w:tcW w:w="561"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0,290</w:t>
            </w:r>
          </w:p>
        </w:tc>
        <w:tc>
          <w:tcPr>
            <w:tcW w:w="1936"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hAnsi="Times New Roman" w:cs="Times New Roman"/>
              </w:rPr>
              <w:t>Поднято з/полотно 0.3 м ширина проезжей части 3-4 м, грунтовая</w:t>
            </w:r>
          </w:p>
        </w:tc>
      </w:tr>
      <w:tr w:rsidR="00AD0067" w:rsidRPr="00AD0067" w:rsidTr="00001DD8">
        <w:tc>
          <w:tcPr>
            <w:tcW w:w="287"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43</w:t>
            </w:r>
          </w:p>
        </w:tc>
        <w:tc>
          <w:tcPr>
            <w:tcW w:w="859"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ул. Юбилейная</w:t>
            </w:r>
          </w:p>
        </w:tc>
        <w:tc>
          <w:tcPr>
            <w:tcW w:w="1000" w:type="pct"/>
            <w:shd w:val="clear" w:color="auto" w:fill="auto"/>
          </w:tcPr>
          <w:p w:rsidR="00AD0067" w:rsidRPr="00AD0067" w:rsidRDefault="00AD0067" w:rsidP="00001DD8">
            <w:pPr>
              <w:rPr>
                <w:rFonts w:ascii="Times New Roman" w:hAnsi="Times New Roman" w:cs="Times New Roman"/>
              </w:rPr>
            </w:pPr>
            <w:r w:rsidRPr="00AD0067">
              <w:rPr>
                <w:rFonts w:ascii="Times New Roman" w:eastAsia="Calibri" w:hAnsi="Times New Roman" w:cs="Times New Roman"/>
                <w:lang w:eastAsia="en-US"/>
              </w:rPr>
              <w:t>Новосибирская область, Каргатский район, г.  Каргат</w:t>
            </w:r>
          </w:p>
        </w:tc>
        <w:tc>
          <w:tcPr>
            <w:tcW w:w="357" w:type="pct"/>
          </w:tcPr>
          <w:p w:rsidR="00AD0067" w:rsidRPr="00AD0067" w:rsidRDefault="00AD0067" w:rsidP="00001DD8">
            <w:pPr>
              <w:rPr>
                <w:rFonts w:ascii="Times New Roman" w:hAnsi="Times New Roman" w:cs="Times New Roman"/>
              </w:rPr>
            </w:pPr>
            <w:proofErr w:type="gramStart"/>
            <w:r w:rsidRPr="00AD0067">
              <w:rPr>
                <w:rFonts w:ascii="Times New Roman" w:eastAsia="Calibri" w:hAnsi="Times New Roman" w:cs="Times New Roman"/>
                <w:lang w:eastAsia="en-US"/>
              </w:rPr>
              <w:t>км</w:t>
            </w:r>
            <w:proofErr w:type="gramEnd"/>
            <w:r w:rsidRPr="00AD0067">
              <w:rPr>
                <w:rFonts w:ascii="Times New Roman" w:eastAsia="Calibri" w:hAnsi="Times New Roman" w:cs="Times New Roman"/>
                <w:lang w:eastAsia="en-US"/>
              </w:rPr>
              <w:t>.</w:t>
            </w:r>
          </w:p>
        </w:tc>
        <w:tc>
          <w:tcPr>
            <w:tcW w:w="561"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0,470</w:t>
            </w:r>
          </w:p>
        </w:tc>
        <w:tc>
          <w:tcPr>
            <w:tcW w:w="1936" w:type="pct"/>
            <w:shd w:val="clear" w:color="auto" w:fill="auto"/>
          </w:tcPr>
          <w:p w:rsidR="00AD0067" w:rsidRPr="00AD0067" w:rsidRDefault="00AD0067" w:rsidP="00001DD8">
            <w:pPr>
              <w:rPr>
                <w:rFonts w:ascii="Times New Roman" w:hAnsi="Times New Roman" w:cs="Times New Roman"/>
              </w:rPr>
            </w:pPr>
            <w:r w:rsidRPr="00AD0067">
              <w:rPr>
                <w:rFonts w:ascii="Times New Roman" w:hAnsi="Times New Roman" w:cs="Times New Roman"/>
              </w:rPr>
              <w:t>Грунтовая, проезжая часть 3 м</w:t>
            </w:r>
            <w:r w:rsidRPr="00AD0067">
              <w:rPr>
                <w:rFonts w:ascii="Times New Roman" w:hAnsi="Times New Roman" w:cs="Times New Roman"/>
              </w:rPr>
              <w:br/>
            </w:r>
          </w:p>
          <w:p w:rsidR="00AD0067" w:rsidRPr="00AD0067" w:rsidRDefault="00AD0067" w:rsidP="00001DD8">
            <w:pPr>
              <w:jc w:val="both"/>
              <w:rPr>
                <w:rFonts w:ascii="Times New Roman" w:eastAsia="Calibri" w:hAnsi="Times New Roman" w:cs="Times New Roman"/>
                <w:lang w:eastAsia="en-US"/>
              </w:rPr>
            </w:pPr>
          </w:p>
        </w:tc>
      </w:tr>
      <w:tr w:rsidR="00AD0067" w:rsidRPr="00AD0067" w:rsidTr="00001DD8">
        <w:tc>
          <w:tcPr>
            <w:tcW w:w="287"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44</w:t>
            </w:r>
          </w:p>
        </w:tc>
        <w:tc>
          <w:tcPr>
            <w:tcW w:w="859"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ул. Красноармейская</w:t>
            </w:r>
          </w:p>
        </w:tc>
        <w:tc>
          <w:tcPr>
            <w:tcW w:w="1000" w:type="pct"/>
            <w:shd w:val="clear" w:color="auto" w:fill="auto"/>
          </w:tcPr>
          <w:p w:rsidR="00AD0067" w:rsidRPr="00AD0067" w:rsidRDefault="00AD0067" w:rsidP="00001DD8">
            <w:pPr>
              <w:rPr>
                <w:rFonts w:ascii="Times New Roman" w:hAnsi="Times New Roman" w:cs="Times New Roman"/>
              </w:rPr>
            </w:pPr>
            <w:r w:rsidRPr="00AD0067">
              <w:rPr>
                <w:rFonts w:ascii="Times New Roman" w:eastAsia="Calibri" w:hAnsi="Times New Roman" w:cs="Times New Roman"/>
                <w:lang w:eastAsia="en-US"/>
              </w:rPr>
              <w:t>Новосибирская область, Каргатский район, г.  Каргат</w:t>
            </w:r>
          </w:p>
        </w:tc>
        <w:tc>
          <w:tcPr>
            <w:tcW w:w="357" w:type="pct"/>
          </w:tcPr>
          <w:p w:rsidR="00AD0067" w:rsidRPr="00AD0067" w:rsidRDefault="00AD0067" w:rsidP="00001DD8">
            <w:pPr>
              <w:rPr>
                <w:rFonts w:ascii="Times New Roman" w:hAnsi="Times New Roman" w:cs="Times New Roman"/>
              </w:rPr>
            </w:pPr>
            <w:proofErr w:type="gramStart"/>
            <w:r w:rsidRPr="00AD0067">
              <w:rPr>
                <w:rFonts w:ascii="Times New Roman" w:eastAsia="Calibri" w:hAnsi="Times New Roman" w:cs="Times New Roman"/>
                <w:lang w:eastAsia="en-US"/>
              </w:rPr>
              <w:t>км</w:t>
            </w:r>
            <w:proofErr w:type="gramEnd"/>
            <w:r w:rsidRPr="00AD0067">
              <w:rPr>
                <w:rFonts w:ascii="Times New Roman" w:eastAsia="Calibri" w:hAnsi="Times New Roman" w:cs="Times New Roman"/>
                <w:lang w:eastAsia="en-US"/>
              </w:rPr>
              <w:t>.</w:t>
            </w:r>
          </w:p>
        </w:tc>
        <w:tc>
          <w:tcPr>
            <w:tcW w:w="561"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1,200</w:t>
            </w:r>
          </w:p>
        </w:tc>
        <w:tc>
          <w:tcPr>
            <w:tcW w:w="1936"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hAnsi="Times New Roman" w:cs="Times New Roman"/>
              </w:rPr>
              <w:t>Грунтовая, поднято з/полотно, 400м в нулевых отметках, проезжая часть 3-4 м.</w:t>
            </w:r>
            <w:r w:rsidRPr="00AD0067">
              <w:rPr>
                <w:rFonts w:ascii="Times New Roman" w:hAnsi="Times New Roman" w:cs="Times New Roman"/>
              </w:rPr>
              <w:br/>
              <w:t xml:space="preserve">3 трубы стальные </w:t>
            </w:r>
            <w:r w:rsidRPr="00AD0067">
              <w:rPr>
                <w:rFonts w:ascii="Times New Roman" w:hAnsi="Times New Roman" w:cs="Times New Roman"/>
                <w:lang w:val="en-US"/>
              </w:rPr>
              <w:t>d</w:t>
            </w:r>
            <w:r w:rsidRPr="00AD0067">
              <w:rPr>
                <w:rFonts w:ascii="Times New Roman" w:hAnsi="Times New Roman" w:cs="Times New Roman"/>
              </w:rPr>
              <w:t>-0.35</w:t>
            </w:r>
            <w:r w:rsidRPr="00AD0067">
              <w:rPr>
                <w:rFonts w:ascii="Times New Roman" w:hAnsi="Times New Roman" w:cs="Times New Roman"/>
              </w:rPr>
              <w:br/>
            </w:r>
          </w:p>
        </w:tc>
      </w:tr>
      <w:tr w:rsidR="00AD0067" w:rsidRPr="00AD0067" w:rsidTr="00001DD8">
        <w:tc>
          <w:tcPr>
            <w:tcW w:w="287"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45</w:t>
            </w:r>
          </w:p>
        </w:tc>
        <w:tc>
          <w:tcPr>
            <w:tcW w:w="859"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 xml:space="preserve">Переулок </w:t>
            </w:r>
            <w:r w:rsidRPr="00AD0067">
              <w:rPr>
                <w:rFonts w:ascii="Times New Roman" w:eastAsia="Calibri" w:hAnsi="Times New Roman" w:cs="Times New Roman"/>
                <w:lang w:eastAsia="en-US"/>
              </w:rPr>
              <w:lastRenderedPageBreak/>
              <w:t>Северный</w:t>
            </w:r>
          </w:p>
        </w:tc>
        <w:tc>
          <w:tcPr>
            <w:tcW w:w="1000" w:type="pct"/>
            <w:shd w:val="clear" w:color="auto" w:fill="auto"/>
          </w:tcPr>
          <w:p w:rsidR="00AD0067" w:rsidRPr="00AD0067" w:rsidRDefault="00AD0067" w:rsidP="00001DD8">
            <w:pPr>
              <w:rPr>
                <w:rFonts w:ascii="Times New Roman" w:hAnsi="Times New Roman" w:cs="Times New Roman"/>
              </w:rPr>
            </w:pPr>
            <w:r w:rsidRPr="00AD0067">
              <w:rPr>
                <w:rFonts w:ascii="Times New Roman" w:eastAsia="Calibri" w:hAnsi="Times New Roman" w:cs="Times New Roman"/>
                <w:lang w:eastAsia="en-US"/>
              </w:rPr>
              <w:lastRenderedPageBreak/>
              <w:t xml:space="preserve">Новосибирская </w:t>
            </w:r>
            <w:r w:rsidRPr="00AD0067">
              <w:rPr>
                <w:rFonts w:ascii="Times New Roman" w:eastAsia="Calibri" w:hAnsi="Times New Roman" w:cs="Times New Roman"/>
                <w:lang w:eastAsia="en-US"/>
              </w:rPr>
              <w:lastRenderedPageBreak/>
              <w:t>область, Каргатский район, г.  Каргат</w:t>
            </w:r>
          </w:p>
        </w:tc>
        <w:tc>
          <w:tcPr>
            <w:tcW w:w="357" w:type="pct"/>
          </w:tcPr>
          <w:p w:rsidR="00AD0067" w:rsidRPr="00AD0067" w:rsidRDefault="00AD0067" w:rsidP="00001DD8">
            <w:pPr>
              <w:rPr>
                <w:rFonts w:ascii="Times New Roman" w:hAnsi="Times New Roman" w:cs="Times New Roman"/>
              </w:rPr>
            </w:pPr>
            <w:proofErr w:type="gramStart"/>
            <w:r w:rsidRPr="00AD0067">
              <w:rPr>
                <w:rFonts w:ascii="Times New Roman" w:eastAsia="Calibri" w:hAnsi="Times New Roman" w:cs="Times New Roman"/>
                <w:lang w:eastAsia="en-US"/>
              </w:rPr>
              <w:lastRenderedPageBreak/>
              <w:t>км</w:t>
            </w:r>
            <w:proofErr w:type="gramEnd"/>
            <w:r w:rsidRPr="00AD0067">
              <w:rPr>
                <w:rFonts w:ascii="Times New Roman" w:eastAsia="Calibri" w:hAnsi="Times New Roman" w:cs="Times New Roman"/>
                <w:lang w:eastAsia="en-US"/>
              </w:rPr>
              <w:t>.</w:t>
            </w:r>
          </w:p>
        </w:tc>
        <w:tc>
          <w:tcPr>
            <w:tcW w:w="561"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0,300</w:t>
            </w:r>
          </w:p>
        </w:tc>
        <w:tc>
          <w:tcPr>
            <w:tcW w:w="1936"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hAnsi="Times New Roman" w:cs="Times New Roman"/>
              </w:rPr>
              <w:t>Грунтовая</w:t>
            </w:r>
          </w:p>
        </w:tc>
      </w:tr>
      <w:tr w:rsidR="00AD0067" w:rsidRPr="00AD0067" w:rsidTr="00001DD8">
        <w:tc>
          <w:tcPr>
            <w:tcW w:w="287"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lastRenderedPageBreak/>
              <w:t>46</w:t>
            </w:r>
          </w:p>
        </w:tc>
        <w:tc>
          <w:tcPr>
            <w:tcW w:w="859"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ул. Некрасова</w:t>
            </w:r>
          </w:p>
        </w:tc>
        <w:tc>
          <w:tcPr>
            <w:tcW w:w="1000" w:type="pct"/>
            <w:shd w:val="clear" w:color="auto" w:fill="auto"/>
          </w:tcPr>
          <w:p w:rsidR="00AD0067" w:rsidRPr="00AD0067" w:rsidRDefault="00AD0067" w:rsidP="00001DD8">
            <w:pPr>
              <w:rPr>
                <w:rFonts w:ascii="Times New Roman" w:hAnsi="Times New Roman" w:cs="Times New Roman"/>
              </w:rPr>
            </w:pPr>
            <w:r w:rsidRPr="00AD0067">
              <w:rPr>
                <w:rFonts w:ascii="Times New Roman" w:eastAsia="Calibri" w:hAnsi="Times New Roman" w:cs="Times New Roman"/>
                <w:lang w:eastAsia="en-US"/>
              </w:rPr>
              <w:t>Новосибирская область, Каргатский район, г.  Каргат</w:t>
            </w:r>
          </w:p>
        </w:tc>
        <w:tc>
          <w:tcPr>
            <w:tcW w:w="357" w:type="pct"/>
          </w:tcPr>
          <w:p w:rsidR="00AD0067" w:rsidRPr="00AD0067" w:rsidRDefault="00AD0067" w:rsidP="00001DD8">
            <w:pPr>
              <w:rPr>
                <w:rFonts w:ascii="Times New Roman" w:hAnsi="Times New Roman" w:cs="Times New Roman"/>
              </w:rPr>
            </w:pPr>
            <w:proofErr w:type="gramStart"/>
            <w:r w:rsidRPr="00AD0067">
              <w:rPr>
                <w:rFonts w:ascii="Times New Roman" w:eastAsia="Calibri" w:hAnsi="Times New Roman" w:cs="Times New Roman"/>
                <w:lang w:eastAsia="en-US"/>
              </w:rPr>
              <w:t>км</w:t>
            </w:r>
            <w:proofErr w:type="gramEnd"/>
            <w:r w:rsidRPr="00AD0067">
              <w:rPr>
                <w:rFonts w:ascii="Times New Roman" w:eastAsia="Calibri" w:hAnsi="Times New Roman" w:cs="Times New Roman"/>
                <w:lang w:eastAsia="en-US"/>
              </w:rPr>
              <w:t>.</w:t>
            </w:r>
          </w:p>
        </w:tc>
        <w:tc>
          <w:tcPr>
            <w:tcW w:w="561" w:type="pct"/>
            <w:shd w:val="clear" w:color="auto" w:fill="auto"/>
          </w:tcPr>
          <w:p w:rsidR="00AD0067" w:rsidRPr="00AD0067" w:rsidRDefault="00AD0067" w:rsidP="00001DD8">
            <w:pPr>
              <w:jc w:val="both"/>
              <w:rPr>
                <w:rFonts w:ascii="Times New Roman" w:eastAsia="Calibri" w:hAnsi="Times New Roman" w:cs="Times New Roman"/>
                <w:lang w:eastAsia="en-US"/>
              </w:rPr>
            </w:pPr>
            <w:r w:rsidRPr="00AD0067">
              <w:rPr>
                <w:rFonts w:ascii="Times New Roman" w:eastAsia="Calibri" w:hAnsi="Times New Roman" w:cs="Times New Roman"/>
                <w:lang w:eastAsia="en-US"/>
              </w:rPr>
              <w:t>0,770</w:t>
            </w:r>
          </w:p>
        </w:tc>
        <w:tc>
          <w:tcPr>
            <w:tcW w:w="1936" w:type="pct"/>
            <w:shd w:val="clear" w:color="auto" w:fill="auto"/>
          </w:tcPr>
          <w:p w:rsidR="00AD0067" w:rsidRPr="00AD0067" w:rsidRDefault="00AD0067" w:rsidP="00001DD8">
            <w:pPr>
              <w:jc w:val="both"/>
              <w:rPr>
                <w:rFonts w:ascii="Times New Roman" w:eastAsia="Calibri" w:hAnsi="Times New Roman" w:cs="Times New Roman"/>
                <w:lang w:eastAsia="en-US"/>
              </w:rPr>
            </w:pPr>
            <w:proofErr w:type="gramStart"/>
            <w:r w:rsidRPr="00AD0067">
              <w:rPr>
                <w:rFonts w:ascii="Times New Roman" w:hAnsi="Times New Roman" w:cs="Times New Roman"/>
              </w:rPr>
              <w:t>Грунтовая</w:t>
            </w:r>
            <w:proofErr w:type="gramEnd"/>
            <w:r w:rsidRPr="00AD0067">
              <w:rPr>
                <w:rFonts w:ascii="Times New Roman" w:hAnsi="Times New Roman" w:cs="Times New Roman"/>
              </w:rPr>
              <w:t>, в нулевых отметках</w:t>
            </w:r>
          </w:p>
        </w:tc>
      </w:tr>
    </w:tbl>
    <w:p w:rsidR="00AD0067" w:rsidRPr="00AD0067" w:rsidRDefault="00AD0067" w:rsidP="00AD0067">
      <w:pPr>
        <w:pStyle w:val="a6"/>
        <w:ind w:firstLine="284"/>
        <w:jc w:val="both"/>
        <w:rPr>
          <w:rFonts w:ascii="Times New Roman" w:hAnsi="Times New Roman" w:cs="Times New Roman"/>
          <w:sz w:val="16"/>
          <w:szCs w:val="16"/>
        </w:rPr>
      </w:pPr>
    </w:p>
    <w:p w:rsidR="00AD0067" w:rsidRPr="00AD0067" w:rsidRDefault="00AD0067" w:rsidP="00AD0067">
      <w:pPr>
        <w:pStyle w:val="a6"/>
        <w:ind w:firstLine="284"/>
        <w:jc w:val="both"/>
        <w:rPr>
          <w:rFonts w:ascii="Times New Roman" w:hAnsi="Times New Roman" w:cs="Times New Roman"/>
          <w:sz w:val="24"/>
          <w:szCs w:val="24"/>
        </w:rPr>
      </w:pPr>
      <w:r w:rsidRPr="00AD0067">
        <w:rPr>
          <w:rFonts w:ascii="Times New Roman" w:hAnsi="Times New Roman" w:cs="Times New Roman"/>
          <w:sz w:val="24"/>
          <w:szCs w:val="24"/>
        </w:rPr>
        <w:t>Таблица 3. Общие данные по улично-дорожной сети в пределах муниципального образования.</w:t>
      </w:r>
    </w:p>
    <w:p w:rsidR="00AD0067" w:rsidRPr="00AD0067" w:rsidRDefault="00AD0067" w:rsidP="00AD0067">
      <w:pPr>
        <w:pStyle w:val="a6"/>
        <w:ind w:firstLine="284"/>
        <w:jc w:val="both"/>
        <w:rPr>
          <w:rFonts w:ascii="Times New Roman" w:hAnsi="Times New Roman" w:cs="Times New Roman"/>
          <w:sz w:val="16"/>
          <w:szCs w:val="16"/>
        </w:rPr>
      </w:pPr>
    </w:p>
    <w:tbl>
      <w:tblPr>
        <w:tblW w:w="494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7"/>
        <w:gridCol w:w="4204"/>
        <w:gridCol w:w="2509"/>
        <w:gridCol w:w="2930"/>
      </w:tblGrid>
      <w:tr w:rsidR="00AD0067" w:rsidRPr="00AD0067" w:rsidTr="00001DD8">
        <w:tc>
          <w:tcPr>
            <w:tcW w:w="323" w:type="pct"/>
            <w:shd w:val="clear" w:color="auto" w:fill="auto"/>
          </w:tcPr>
          <w:p w:rsidR="00AD0067" w:rsidRPr="00AD0067" w:rsidRDefault="00AD0067" w:rsidP="00001DD8">
            <w:pPr>
              <w:pStyle w:val="a6"/>
              <w:rPr>
                <w:rFonts w:ascii="Times New Roman" w:hAnsi="Times New Roman" w:cs="Times New Roman"/>
              </w:rPr>
            </w:pPr>
            <w:r w:rsidRPr="00AD0067">
              <w:rPr>
                <w:rFonts w:ascii="Times New Roman" w:hAnsi="Times New Roman" w:cs="Times New Roman"/>
              </w:rPr>
              <w:t>№</w:t>
            </w:r>
          </w:p>
        </w:tc>
        <w:tc>
          <w:tcPr>
            <w:tcW w:w="2039" w:type="pct"/>
            <w:shd w:val="clear" w:color="auto" w:fill="auto"/>
          </w:tcPr>
          <w:p w:rsidR="00AD0067" w:rsidRPr="00AD0067" w:rsidRDefault="00AD0067" w:rsidP="00001DD8">
            <w:pPr>
              <w:pStyle w:val="a6"/>
              <w:rPr>
                <w:rFonts w:ascii="Times New Roman" w:hAnsi="Times New Roman" w:cs="Times New Roman"/>
              </w:rPr>
            </w:pPr>
            <w:r w:rsidRPr="00AD0067">
              <w:rPr>
                <w:rFonts w:ascii="Times New Roman" w:hAnsi="Times New Roman" w:cs="Times New Roman"/>
              </w:rPr>
              <w:t xml:space="preserve">Показатели </w:t>
            </w:r>
          </w:p>
        </w:tc>
        <w:tc>
          <w:tcPr>
            <w:tcW w:w="1217" w:type="pct"/>
            <w:shd w:val="clear" w:color="auto" w:fill="auto"/>
          </w:tcPr>
          <w:p w:rsidR="00AD0067" w:rsidRPr="00AD0067" w:rsidRDefault="00AD0067" w:rsidP="00001DD8">
            <w:pPr>
              <w:pStyle w:val="a6"/>
              <w:rPr>
                <w:rFonts w:ascii="Times New Roman" w:hAnsi="Times New Roman" w:cs="Times New Roman"/>
              </w:rPr>
            </w:pPr>
            <w:r w:rsidRPr="00AD0067">
              <w:rPr>
                <w:rFonts w:ascii="Times New Roman" w:hAnsi="Times New Roman" w:cs="Times New Roman"/>
              </w:rPr>
              <w:t>Единица измерения</w:t>
            </w:r>
          </w:p>
        </w:tc>
        <w:tc>
          <w:tcPr>
            <w:tcW w:w="1421" w:type="pct"/>
            <w:shd w:val="clear" w:color="auto" w:fill="auto"/>
          </w:tcPr>
          <w:p w:rsidR="00AD0067" w:rsidRPr="00AD0067" w:rsidRDefault="00AD0067" w:rsidP="00001DD8">
            <w:pPr>
              <w:pStyle w:val="a6"/>
              <w:rPr>
                <w:rFonts w:ascii="Times New Roman" w:hAnsi="Times New Roman" w:cs="Times New Roman"/>
              </w:rPr>
            </w:pPr>
            <w:r w:rsidRPr="00AD0067">
              <w:rPr>
                <w:rFonts w:ascii="Times New Roman" w:hAnsi="Times New Roman" w:cs="Times New Roman"/>
              </w:rPr>
              <w:t>Данные на 2019 г.</w:t>
            </w:r>
          </w:p>
        </w:tc>
      </w:tr>
      <w:tr w:rsidR="00AD0067" w:rsidRPr="00AD0067" w:rsidTr="00001DD8">
        <w:tc>
          <w:tcPr>
            <w:tcW w:w="323" w:type="pct"/>
            <w:shd w:val="clear" w:color="auto" w:fill="auto"/>
          </w:tcPr>
          <w:p w:rsidR="00AD0067" w:rsidRPr="00AD0067" w:rsidRDefault="00AD0067" w:rsidP="00001DD8">
            <w:pPr>
              <w:pStyle w:val="a6"/>
              <w:rPr>
                <w:rFonts w:ascii="Times New Roman" w:hAnsi="Times New Roman" w:cs="Times New Roman"/>
              </w:rPr>
            </w:pPr>
            <w:r w:rsidRPr="00AD0067">
              <w:rPr>
                <w:rFonts w:ascii="Times New Roman" w:hAnsi="Times New Roman" w:cs="Times New Roman"/>
              </w:rPr>
              <w:t>1</w:t>
            </w:r>
          </w:p>
        </w:tc>
        <w:tc>
          <w:tcPr>
            <w:tcW w:w="2039" w:type="pct"/>
            <w:shd w:val="clear" w:color="auto" w:fill="auto"/>
          </w:tcPr>
          <w:p w:rsidR="00AD0067" w:rsidRPr="00AD0067" w:rsidRDefault="00AD0067" w:rsidP="00001DD8">
            <w:pPr>
              <w:pStyle w:val="a6"/>
              <w:rPr>
                <w:rFonts w:ascii="Times New Roman" w:hAnsi="Times New Roman" w:cs="Times New Roman"/>
              </w:rPr>
            </w:pPr>
            <w:r w:rsidRPr="00AD0067">
              <w:rPr>
                <w:rFonts w:ascii="Times New Roman" w:hAnsi="Times New Roman" w:cs="Times New Roman"/>
              </w:rPr>
              <w:t>Общее протяжение уличной сети</w:t>
            </w:r>
          </w:p>
        </w:tc>
        <w:tc>
          <w:tcPr>
            <w:tcW w:w="1217" w:type="pct"/>
            <w:shd w:val="clear" w:color="auto" w:fill="auto"/>
          </w:tcPr>
          <w:p w:rsidR="00AD0067" w:rsidRPr="00AD0067" w:rsidRDefault="00AD0067" w:rsidP="00001DD8">
            <w:pPr>
              <w:pStyle w:val="a6"/>
              <w:rPr>
                <w:rFonts w:ascii="Times New Roman" w:hAnsi="Times New Roman" w:cs="Times New Roman"/>
              </w:rPr>
            </w:pPr>
            <w:r w:rsidRPr="00AD0067">
              <w:rPr>
                <w:rFonts w:ascii="Times New Roman" w:hAnsi="Times New Roman" w:cs="Times New Roman"/>
              </w:rPr>
              <w:t>км</w:t>
            </w:r>
          </w:p>
        </w:tc>
        <w:tc>
          <w:tcPr>
            <w:tcW w:w="1421" w:type="pct"/>
            <w:shd w:val="clear" w:color="auto" w:fill="auto"/>
          </w:tcPr>
          <w:p w:rsidR="00AD0067" w:rsidRPr="00AD0067" w:rsidRDefault="00AD0067" w:rsidP="00001DD8">
            <w:pPr>
              <w:pStyle w:val="a6"/>
              <w:rPr>
                <w:rFonts w:ascii="Times New Roman" w:hAnsi="Times New Roman" w:cs="Times New Roman"/>
              </w:rPr>
            </w:pPr>
            <w:r w:rsidRPr="00AD0067">
              <w:rPr>
                <w:rFonts w:ascii="Times New Roman" w:hAnsi="Times New Roman" w:cs="Times New Roman"/>
              </w:rPr>
              <w:t>65,7 км.</w:t>
            </w:r>
          </w:p>
        </w:tc>
      </w:tr>
      <w:tr w:rsidR="00AD0067" w:rsidRPr="00AD0067" w:rsidTr="00001DD8">
        <w:tc>
          <w:tcPr>
            <w:tcW w:w="323" w:type="pct"/>
            <w:shd w:val="clear" w:color="auto" w:fill="auto"/>
          </w:tcPr>
          <w:p w:rsidR="00AD0067" w:rsidRPr="00AD0067" w:rsidRDefault="00AD0067" w:rsidP="00001DD8">
            <w:pPr>
              <w:pStyle w:val="a6"/>
              <w:rPr>
                <w:rFonts w:ascii="Times New Roman" w:hAnsi="Times New Roman" w:cs="Times New Roman"/>
              </w:rPr>
            </w:pPr>
            <w:r w:rsidRPr="00AD0067">
              <w:rPr>
                <w:rFonts w:ascii="Times New Roman" w:hAnsi="Times New Roman" w:cs="Times New Roman"/>
              </w:rPr>
              <w:t>2</w:t>
            </w:r>
          </w:p>
        </w:tc>
        <w:tc>
          <w:tcPr>
            <w:tcW w:w="2039" w:type="pct"/>
            <w:shd w:val="clear" w:color="auto" w:fill="auto"/>
          </w:tcPr>
          <w:p w:rsidR="00AD0067" w:rsidRPr="00AD0067" w:rsidRDefault="00AD0067" w:rsidP="00001DD8">
            <w:pPr>
              <w:pStyle w:val="a6"/>
              <w:rPr>
                <w:rFonts w:ascii="Times New Roman" w:hAnsi="Times New Roman" w:cs="Times New Roman"/>
              </w:rPr>
            </w:pPr>
            <w:r w:rsidRPr="00AD0067">
              <w:rPr>
                <w:rFonts w:ascii="Times New Roman" w:hAnsi="Times New Roman" w:cs="Times New Roman"/>
              </w:rPr>
              <w:t>Общая площадь уличной сети</w:t>
            </w:r>
          </w:p>
        </w:tc>
        <w:tc>
          <w:tcPr>
            <w:tcW w:w="1217" w:type="pct"/>
            <w:shd w:val="clear" w:color="auto" w:fill="auto"/>
          </w:tcPr>
          <w:p w:rsidR="00AD0067" w:rsidRPr="00AD0067" w:rsidRDefault="00AD0067" w:rsidP="00001DD8">
            <w:pPr>
              <w:pStyle w:val="a6"/>
              <w:rPr>
                <w:rFonts w:ascii="Times New Roman" w:hAnsi="Times New Roman" w:cs="Times New Roman"/>
              </w:rPr>
            </w:pPr>
            <w:r w:rsidRPr="00AD0067">
              <w:rPr>
                <w:rFonts w:ascii="Times New Roman" w:hAnsi="Times New Roman" w:cs="Times New Roman"/>
              </w:rPr>
              <w:t>тыс. кв. м.</w:t>
            </w:r>
          </w:p>
        </w:tc>
        <w:tc>
          <w:tcPr>
            <w:tcW w:w="1421" w:type="pct"/>
            <w:shd w:val="clear" w:color="auto" w:fill="auto"/>
          </w:tcPr>
          <w:p w:rsidR="00AD0067" w:rsidRPr="00AD0067" w:rsidRDefault="00AD0067" w:rsidP="00001DD8">
            <w:pPr>
              <w:pStyle w:val="a6"/>
              <w:rPr>
                <w:rFonts w:ascii="Times New Roman" w:hAnsi="Times New Roman" w:cs="Times New Roman"/>
              </w:rPr>
            </w:pPr>
            <w:r w:rsidRPr="00AD0067">
              <w:rPr>
                <w:rFonts w:ascii="Times New Roman" w:hAnsi="Times New Roman" w:cs="Times New Roman"/>
              </w:rPr>
              <w:t xml:space="preserve">328500 </w:t>
            </w:r>
          </w:p>
        </w:tc>
      </w:tr>
    </w:tbl>
    <w:p w:rsidR="00AD0067" w:rsidRPr="00AD0067" w:rsidRDefault="00AD0067" w:rsidP="00AD0067">
      <w:pPr>
        <w:pStyle w:val="a6"/>
        <w:ind w:firstLine="284"/>
        <w:jc w:val="both"/>
        <w:rPr>
          <w:rFonts w:ascii="Times New Roman" w:hAnsi="Times New Roman" w:cs="Times New Roman"/>
        </w:rPr>
      </w:pPr>
      <w:r w:rsidRPr="00AD0067">
        <w:rPr>
          <w:rFonts w:ascii="Times New Roman" w:hAnsi="Times New Roman" w:cs="Times New Roman"/>
        </w:rPr>
        <w:t>В результате анализа улично-дорожной сети поселения выявлены следующие причины, усложняющие работу транспорта:</w:t>
      </w:r>
    </w:p>
    <w:p w:rsidR="00AD0067" w:rsidRPr="00AD0067" w:rsidRDefault="00AD0067" w:rsidP="00AD0067">
      <w:pPr>
        <w:pStyle w:val="a6"/>
        <w:ind w:firstLine="284"/>
        <w:jc w:val="both"/>
        <w:rPr>
          <w:rFonts w:ascii="Times New Roman" w:hAnsi="Times New Roman" w:cs="Times New Roman"/>
        </w:rPr>
      </w:pPr>
      <w:r w:rsidRPr="00AD0067">
        <w:rPr>
          <w:rFonts w:ascii="Times New Roman" w:hAnsi="Times New Roman" w:cs="Times New Roman"/>
        </w:rPr>
        <w:t xml:space="preserve">-  большой процент </w:t>
      </w:r>
      <w:proofErr w:type="gramStart"/>
      <w:r w:rsidRPr="00AD0067">
        <w:rPr>
          <w:rFonts w:ascii="Times New Roman" w:hAnsi="Times New Roman" w:cs="Times New Roman"/>
        </w:rPr>
        <w:t>дорог</w:t>
      </w:r>
      <w:proofErr w:type="gramEnd"/>
      <w:r w:rsidRPr="00AD0067">
        <w:rPr>
          <w:rFonts w:ascii="Times New Roman" w:hAnsi="Times New Roman" w:cs="Times New Roman"/>
        </w:rPr>
        <w:t xml:space="preserve"> не имеющих твердого покрытия;</w:t>
      </w:r>
    </w:p>
    <w:p w:rsidR="00AD0067" w:rsidRPr="00AD0067" w:rsidRDefault="00AD0067" w:rsidP="00AD0067">
      <w:pPr>
        <w:pStyle w:val="a6"/>
        <w:ind w:firstLine="284"/>
        <w:jc w:val="both"/>
        <w:rPr>
          <w:rFonts w:ascii="Times New Roman" w:hAnsi="Times New Roman" w:cs="Times New Roman"/>
        </w:rPr>
      </w:pPr>
      <w:r w:rsidRPr="00AD0067">
        <w:rPr>
          <w:rFonts w:ascii="Times New Roman" w:hAnsi="Times New Roman" w:cs="Times New Roman"/>
        </w:rPr>
        <w:t>-  недостаточность ширины проезжей части (4-6 м);</w:t>
      </w:r>
    </w:p>
    <w:p w:rsidR="00AD0067" w:rsidRPr="00AD0067" w:rsidRDefault="00AD0067" w:rsidP="00AD0067">
      <w:pPr>
        <w:ind w:left="60" w:firstLine="120"/>
        <w:jc w:val="both"/>
        <w:rPr>
          <w:rFonts w:ascii="Times New Roman" w:hAnsi="Times New Roman" w:cs="Times New Roman"/>
        </w:rPr>
      </w:pPr>
      <w:r w:rsidRPr="00AD0067">
        <w:rPr>
          <w:rFonts w:ascii="Times New Roman" w:hAnsi="Times New Roman" w:cs="Times New Roman"/>
        </w:rPr>
        <w:t xml:space="preserve">  - недостаточная протяженность тротуаров необходимых для упорядочения движения пешеходов.</w:t>
      </w:r>
    </w:p>
    <w:p w:rsidR="00AD0067" w:rsidRPr="00AD0067" w:rsidRDefault="00AD0067" w:rsidP="00AD0067">
      <w:pPr>
        <w:ind w:left="60" w:firstLine="540"/>
        <w:jc w:val="both"/>
        <w:rPr>
          <w:rFonts w:ascii="Times New Roman" w:hAnsi="Times New Roman" w:cs="Times New Roman"/>
        </w:rPr>
      </w:pPr>
    </w:p>
    <w:p w:rsidR="00AD0067" w:rsidRPr="00AD0067" w:rsidRDefault="00AD0067" w:rsidP="00AD0067">
      <w:pPr>
        <w:pStyle w:val="a4"/>
        <w:numPr>
          <w:ilvl w:val="0"/>
          <w:numId w:val="4"/>
        </w:numPr>
        <w:spacing w:before="0" w:beforeAutospacing="0" w:after="150" w:afterAutospacing="0" w:line="238" w:lineRule="atLeast"/>
        <w:rPr>
          <w:b/>
          <w:color w:val="242424"/>
          <w:sz w:val="22"/>
          <w:szCs w:val="22"/>
        </w:rPr>
      </w:pPr>
      <w:r w:rsidRPr="00AD0067">
        <w:rPr>
          <w:b/>
          <w:color w:val="242424"/>
          <w:sz w:val="22"/>
          <w:szCs w:val="22"/>
        </w:rPr>
        <w:t>Прогноз транспортного спроса, изменения объемов и характера передвижения населения и перевозов грузов на территории.</w:t>
      </w:r>
    </w:p>
    <w:p w:rsidR="00AD0067" w:rsidRPr="00AD0067" w:rsidRDefault="00AD0067" w:rsidP="00AD0067">
      <w:pPr>
        <w:pStyle w:val="a6"/>
        <w:ind w:firstLine="284"/>
        <w:jc w:val="both"/>
        <w:rPr>
          <w:rFonts w:ascii="Times New Roman" w:hAnsi="Times New Roman" w:cs="Times New Roman"/>
          <w:b/>
        </w:rPr>
      </w:pPr>
      <w:r w:rsidRPr="00AD0067">
        <w:rPr>
          <w:rFonts w:ascii="Times New Roman" w:hAnsi="Times New Roman" w:cs="Times New Roman"/>
          <w:b/>
        </w:rPr>
        <w:t>Анализ современной обеспеченности объектами транспортной инфраструктуры</w:t>
      </w:r>
    </w:p>
    <w:p w:rsidR="00AD0067" w:rsidRPr="00AD0067" w:rsidRDefault="00AD0067" w:rsidP="00AD0067">
      <w:pPr>
        <w:pStyle w:val="a6"/>
        <w:ind w:firstLine="284"/>
        <w:jc w:val="both"/>
        <w:rPr>
          <w:rFonts w:ascii="Times New Roman" w:hAnsi="Times New Roman" w:cs="Times New Roman"/>
        </w:rPr>
      </w:pPr>
      <w:r w:rsidRPr="00AD0067">
        <w:rPr>
          <w:rFonts w:ascii="Times New Roman" w:hAnsi="Times New Roman" w:cs="Times New Roman"/>
        </w:rPr>
        <w:t>Уровень автомобилизации в городе на 2019 год составил легковых автомобилей на 1000 жителей и имеет дальнейшую тенденцию к росту. Парк легковых автомобилей составляет около 170 машин.</w:t>
      </w:r>
    </w:p>
    <w:p w:rsidR="00AD0067" w:rsidRPr="00AD0067" w:rsidRDefault="00AD0067" w:rsidP="00AD0067">
      <w:pPr>
        <w:pStyle w:val="a6"/>
        <w:ind w:firstLine="284"/>
        <w:jc w:val="both"/>
        <w:rPr>
          <w:rFonts w:ascii="Times New Roman" w:hAnsi="Times New Roman" w:cs="Times New Roman"/>
        </w:rPr>
      </w:pPr>
      <w:r w:rsidRPr="00AD0067">
        <w:rPr>
          <w:rFonts w:ascii="Times New Roman" w:hAnsi="Times New Roman" w:cs="Times New Roman"/>
        </w:rPr>
        <w:t>Требования к обеспеченности легкового автотранспорта автозаправочными станциями (АЗС), станциями технического обслуживания (СТО) и местами постоянного хранения индивидуальных легковых автомобилей обозначены в СП 42.13330.2011 «Градостроительство. Планировка и застройка городских и сельских поселений. Актуализированная редакция СНиП 2.07.01-89», так:</w:t>
      </w:r>
    </w:p>
    <w:p w:rsidR="00AD0067" w:rsidRPr="00AD0067" w:rsidRDefault="00AD0067" w:rsidP="00AD0067">
      <w:pPr>
        <w:pStyle w:val="a6"/>
        <w:ind w:firstLine="284"/>
        <w:jc w:val="both"/>
        <w:rPr>
          <w:rFonts w:ascii="Times New Roman" w:hAnsi="Times New Roman" w:cs="Times New Roman"/>
        </w:rPr>
      </w:pPr>
      <w:r w:rsidRPr="00AD0067">
        <w:rPr>
          <w:rFonts w:ascii="Times New Roman" w:hAnsi="Times New Roman" w:cs="Times New Roman"/>
        </w:rPr>
        <w:t>- согласно п. 11.27, потребность в АЗС составляет: одна топливораздаточная колонка на 1200 легковых автомобилей;</w:t>
      </w:r>
    </w:p>
    <w:p w:rsidR="00AD0067" w:rsidRPr="00AD0067" w:rsidRDefault="00AD0067" w:rsidP="00AD0067">
      <w:pPr>
        <w:pStyle w:val="a6"/>
        <w:ind w:firstLine="284"/>
        <w:jc w:val="both"/>
        <w:rPr>
          <w:rFonts w:ascii="Times New Roman" w:hAnsi="Times New Roman" w:cs="Times New Roman"/>
        </w:rPr>
      </w:pPr>
      <w:r w:rsidRPr="00AD0067">
        <w:rPr>
          <w:rFonts w:ascii="Times New Roman" w:hAnsi="Times New Roman" w:cs="Times New Roman"/>
        </w:rPr>
        <w:t>- согласно п. 11.26, потребность в СТО составляет: один пост на 200 легковых автомобилей;</w:t>
      </w:r>
    </w:p>
    <w:p w:rsidR="00AD0067" w:rsidRPr="00AD0067" w:rsidRDefault="00AD0067" w:rsidP="00AD0067">
      <w:pPr>
        <w:pStyle w:val="a6"/>
        <w:ind w:firstLine="284"/>
        <w:jc w:val="both"/>
        <w:rPr>
          <w:rFonts w:ascii="Times New Roman" w:hAnsi="Times New Roman" w:cs="Times New Roman"/>
        </w:rPr>
      </w:pPr>
      <w:r w:rsidRPr="00AD0067">
        <w:rPr>
          <w:rFonts w:ascii="Times New Roman" w:hAnsi="Times New Roman" w:cs="Times New Roman"/>
        </w:rPr>
        <w:t>- согласно п. 11.19, общая обеспеченность закрытыми и открытыми автостоянками для постоянного хранения автомобилей должна составлять 90% расчетного числа индивидуальных легковых автомобилей.</w:t>
      </w:r>
    </w:p>
    <w:p w:rsidR="00AD0067" w:rsidRPr="00AD0067" w:rsidRDefault="00AD0067" w:rsidP="00AD0067">
      <w:pPr>
        <w:pStyle w:val="a6"/>
        <w:ind w:firstLine="284"/>
        <w:jc w:val="both"/>
        <w:rPr>
          <w:rFonts w:ascii="Times New Roman" w:hAnsi="Times New Roman" w:cs="Times New Roman"/>
        </w:rPr>
      </w:pPr>
      <w:r w:rsidRPr="00AD0067">
        <w:rPr>
          <w:rFonts w:ascii="Times New Roman" w:hAnsi="Times New Roman" w:cs="Times New Roman"/>
        </w:rPr>
        <w:t>Исходя из общего количества легковых автомобилей, нормативных требований и наличия объектов дорожного сервиса, видно, что в настоящее время город не обеспечен:</w:t>
      </w:r>
    </w:p>
    <w:p w:rsidR="00AD0067" w:rsidRPr="00AD0067" w:rsidRDefault="00AD0067" w:rsidP="00AD0067">
      <w:pPr>
        <w:pStyle w:val="a6"/>
        <w:ind w:firstLine="284"/>
        <w:jc w:val="both"/>
        <w:rPr>
          <w:rFonts w:ascii="Times New Roman" w:hAnsi="Times New Roman" w:cs="Times New Roman"/>
        </w:rPr>
      </w:pPr>
      <w:r w:rsidRPr="00AD0067">
        <w:rPr>
          <w:rFonts w:ascii="Times New Roman" w:hAnsi="Times New Roman" w:cs="Times New Roman"/>
        </w:rPr>
        <w:t>- СТО – 3;</w:t>
      </w:r>
    </w:p>
    <w:p w:rsidR="00AD0067" w:rsidRPr="00AD0067" w:rsidRDefault="00AD0067" w:rsidP="00AD0067">
      <w:pPr>
        <w:pStyle w:val="a6"/>
        <w:ind w:firstLine="284"/>
        <w:jc w:val="both"/>
        <w:rPr>
          <w:rFonts w:ascii="Times New Roman" w:hAnsi="Times New Roman" w:cs="Times New Roman"/>
        </w:rPr>
      </w:pPr>
      <w:r w:rsidRPr="00AD0067">
        <w:rPr>
          <w:rFonts w:ascii="Times New Roman" w:hAnsi="Times New Roman" w:cs="Times New Roman"/>
        </w:rPr>
        <w:t xml:space="preserve">Количество АЗС соответствует требованиям </w:t>
      </w:r>
      <w:proofErr w:type="spellStart"/>
      <w:r w:rsidRPr="00AD0067">
        <w:rPr>
          <w:rFonts w:ascii="Times New Roman" w:hAnsi="Times New Roman" w:cs="Times New Roman"/>
        </w:rPr>
        <w:t>СНИПа</w:t>
      </w:r>
      <w:proofErr w:type="spellEnd"/>
      <w:r w:rsidRPr="00AD0067">
        <w:rPr>
          <w:rFonts w:ascii="Times New Roman" w:hAnsi="Times New Roman" w:cs="Times New Roman"/>
        </w:rPr>
        <w:t>.</w:t>
      </w:r>
    </w:p>
    <w:p w:rsidR="00AD0067" w:rsidRPr="00AD0067" w:rsidRDefault="00AD0067" w:rsidP="00AD0067">
      <w:pPr>
        <w:pStyle w:val="a6"/>
        <w:ind w:firstLine="284"/>
        <w:jc w:val="both"/>
        <w:rPr>
          <w:rFonts w:ascii="Times New Roman" w:hAnsi="Times New Roman" w:cs="Times New Roman"/>
        </w:rPr>
      </w:pPr>
      <w:r w:rsidRPr="00AD0067">
        <w:rPr>
          <w:rFonts w:ascii="Times New Roman" w:hAnsi="Times New Roman" w:cs="Times New Roman"/>
        </w:rPr>
        <w:t>Размещение гаражей на сегодняшний день не требуется, так как дома в жилой застройке имеют придомовые участки, обеспечивающие потребность в местах постоянного хранения индивидуальных легковых автомобилей.</w:t>
      </w:r>
    </w:p>
    <w:p w:rsidR="00AD0067" w:rsidRPr="00AD0067" w:rsidRDefault="00AD0067" w:rsidP="00AD0067">
      <w:pPr>
        <w:pStyle w:val="a4"/>
        <w:spacing w:before="0" w:beforeAutospacing="0" w:after="0" w:afterAutospacing="0"/>
        <w:rPr>
          <w:b/>
          <w:color w:val="242424"/>
          <w:sz w:val="22"/>
          <w:szCs w:val="22"/>
        </w:rPr>
      </w:pPr>
      <w:r w:rsidRPr="00AD0067">
        <w:rPr>
          <w:b/>
          <w:color w:val="242424"/>
          <w:sz w:val="22"/>
          <w:szCs w:val="22"/>
        </w:rPr>
        <w:t>4.Принципиальные варианты развития и оценка по целевым показателям развития транспортной инфраструктуры.</w:t>
      </w:r>
    </w:p>
    <w:p w:rsidR="00AD0067" w:rsidRPr="00AD0067" w:rsidRDefault="00AD0067" w:rsidP="00AD0067">
      <w:pPr>
        <w:pStyle w:val="a6"/>
        <w:ind w:firstLine="284"/>
        <w:jc w:val="both"/>
        <w:rPr>
          <w:rFonts w:ascii="Times New Roman" w:hAnsi="Times New Roman" w:cs="Times New Roman"/>
        </w:rPr>
      </w:pPr>
      <w:r w:rsidRPr="00AD0067">
        <w:rPr>
          <w:rFonts w:ascii="Times New Roman" w:hAnsi="Times New Roman" w:cs="Times New Roman"/>
        </w:rPr>
        <w:t>В связи с увеличением территорий под строительство индивидуального жилья увеличится транспортная нагрузка на улично-дорожную сеть.</w:t>
      </w:r>
    </w:p>
    <w:p w:rsidR="00AD0067" w:rsidRPr="00AD0067" w:rsidRDefault="00AD0067" w:rsidP="00AD0067">
      <w:pPr>
        <w:pStyle w:val="a6"/>
        <w:ind w:firstLine="284"/>
        <w:jc w:val="both"/>
        <w:rPr>
          <w:rFonts w:ascii="Times New Roman" w:hAnsi="Times New Roman" w:cs="Times New Roman"/>
        </w:rPr>
      </w:pPr>
      <w:r w:rsidRPr="00AD0067">
        <w:rPr>
          <w:rFonts w:ascii="Times New Roman" w:hAnsi="Times New Roman" w:cs="Times New Roman"/>
        </w:rPr>
        <w:t>Проектные решения по развитию сети внешних автодорог заключаются в проведении ремонтных мероприятий автодорог местного значения, обеспечивающих поселки устойчивыми внутренними и внешними транспортными связями.</w:t>
      </w:r>
    </w:p>
    <w:p w:rsidR="00AD0067" w:rsidRPr="00AD0067" w:rsidRDefault="00AD0067" w:rsidP="00AD0067">
      <w:pPr>
        <w:pStyle w:val="a6"/>
        <w:ind w:firstLine="284"/>
        <w:jc w:val="both"/>
        <w:rPr>
          <w:rFonts w:ascii="Times New Roman" w:hAnsi="Times New Roman" w:cs="Times New Roman"/>
        </w:rPr>
      </w:pPr>
      <w:r w:rsidRPr="00AD0067">
        <w:rPr>
          <w:rFonts w:ascii="Times New Roman" w:hAnsi="Times New Roman" w:cs="Times New Roman"/>
        </w:rPr>
        <w:t>В соответствии со Схемой территориального планирования с целью создания условий для устойчивого и безопасного функционирования транспортного комплекса на территории города предусмотрено:</w:t>
      </w:r>
    </w:p>
    <w:p w:rsidR="00AD0067" w:rsidRPr="00AD0067" w:rsidRDefault="00AD0067" w:rsidP="00AD0067">
      <w:pPr>
        <w:pStyle w:val="a6"/>
        <w:ind w:firstLine="284"/>
        <w:jc w:val="both"/>
        <w:rPr>
          <w:rFonts w:ascii="Times New Roman" w:hAnsi="Times New Roman" w:cs="Times New Roman"/>
        </w:rPr>
      </w:pPr>
      <w:r w:rsidRPr="00AD0067">
        <w:rPr>
          <w:rFonts w:ascii="Times New Roman" w:hAnsi="Times New Roman" w:cs="Times New Roman"/>
        </w:rPr>
        <w:t>Планируемое размещение автомобильных дорог и объектов автомобильного транспорта отображено на «Карте транспортной инфраструктуры».</w:t>
      </w:r>
    </w:p>
    <w:p w:rsidR="00AD0067" w:rsidRPr="00AD0067" w:rsidRDefault="00AD0067" w:rsidP="00AD0067">
      <w:pPr>
        <w:pStyle w:val="12"/>
        <w:jc w:val="left"/>
        <w:rPr>
          <w:rFonts w:cs="Times New Roman"/>
          <w:color w:val="242424"/>
          <w:spacing w:val="0"/>
          <w:kern w:val="0"/>
          <w:sz w:val="22"/>
          <w:szCs w:val="22"/>
          <w:lang w:eastAsia="ru-RU"/>
        </w:rPr>
      </w:pPr>
      <w:r w:rsidRPr="00AD0067">
        <w:rPr>
          <w:rFonts w:cs="Times New Roman"/>
          <w:color w:val="242424"/>
          <w:spacing w:val="0"/>
          <w:kern w:val="0"/>
          <w:sz w:val="22"/>
          <w:szCs w:val="22"/>
          <w:lang w:eastAsia="ru-RU"/>
        </w:rPr>
        <w:t xml:space="preserve">ЦЕЛЕВЫЕ ПОКАЗАТЕЛИ РАЗВИТИЯ ТРАНСПОРТНОЙ ИНФРАСТРУКТУРЫ </w:t>
      </w:r>
    </w:p>
    <w:p w:rsidR="00AD0067" w:rsidRPr="00AD0067" w:rsidRDefault="00AD0067" w:rsidP="00AD0067">
      <w:pPr>
        <w:widowControl w:val="0"/>
        <w:shd w:val="clear" w:color="auto" w:fill="FFFFFF"/>
        <w:tabs>
          <w:tab w:val="left" w:pos="1080"/>
        </w:tabs>
        <w:suppressAutoHyphens/>
        <w:autoSpaceDE w:val="0"/>
        <w:jc w:val="both"/>
        <w:rPr>
          <w:rFonts w:ascii="Times New Roman" w:hAnsi="Times New Roman" w:cs="Times New Roman"/>
          <w:bCs/>
        </w:rPr>
      </w:pPr>
      <w:r w:rsidRPr="00AD0067">
        <w:rPr>
          <w:rFonts w:ascii="Times New Roman" w:hAnsi="Times New Roman" w:cs="Times New Roman"/>
          <w:bCs/>
        </w:rPr>
        <w:t>Целевые индикаторы и показатели развития системы транспортной инфраструктуры  города.</w:t>
      </w:r>
    </w:p>
    <w:p w:rsidR="00AD0067" w:rsidRPr="00AD0067" w:rsidRDefault="00AD0067" w:rsidP="00AD0067">
      <w:pPr>
        <w:pStyle w:val="aa"/>
        <w:rPr>
          <w:b w:val="0"/>
          <w:sz w:val="22"/>
        </w:rPr>
      </w:pPr>
      <w:r w:rsidRPr="00AD0067">
        <w:rPr>
          <w:b w:val="0"/>
          <w:sz w:val="22"/>
        </w:rPr>
        <w:t>Таблица 4 – Целевые индикаторы для проведения мониторинга за реализацией программы комплексного развития транспортной инфраструктуры – текущее состояние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16"/>
        <w:gridCol w:w="2135"/>
        <w:gridCol w:w="694"/>
        <w:gridCol w:w="901"/>
        <w:gridCol w:w="857"/>
        <w:gridCol w:w="901"/>
        <w:gridCol w:w="857"/>
        <w:gridCol w:w="857"/>
        <w:gridCol w:w="805"/>
      </w:tblGrid>
      <w:tr w:rsidR="00AD0067" w:rsidRPr="00AD0067" w:rsidTr="00001DD8">
        <w:trPr>
          <w:trHeight w:val="315"/>
          <w:tblHeader/>
        </w:trPr>
        <w:tc>
          <w:tcPr>
            <w:tcW w:w="1159" w:type="pct"/>
            <w:shd w:val="clear" w:color="auto" w:fill="auto"/>
            <w:vAlign w:val="center"/>
          </w:tcPr>
          <w:p w:rsidR="00AD0067" w:rsidRPr="00AD0067" w:rsidRDefault="00AD0067" w:rsidP="00001DD8">
            <w:pPr>
              <w:snapToGrid w:val="0"/>
              <w:jc w:val="center"/>
              <w:rPr>
                <w:rFonts w:ascii="Times New Roman" w:hAnsi="Times New Roman" w:cs="Times New Roman"/>
                <w:b/>
                <w:bCs/>
              </w:rPr>
            </w:pPr>
            <w:r w:rsidRPr="00AD0067">
              <w:rPr>
                <w:rFonts w:ascii="Times New Roman" w:hAnsi="Times New Roman" w:cs="Times New Roman"/>
                <w:b/>
                <w:bCs/>
              </w:rPr>
              <w:t>Группа индикаторов</w:t>
            </w:r>
          </w:p>
        </w:tc>
        <w:tc>
          <w:tcPr>
            <w:tcW w:w="1024" w:type="pct"/>
            <w:shd w:val="clear" w:color="auto" w:fill="auto"/>
            <w:vAlign w:val="center"/>
          </w:tcPr>
          <w:p w:rsidR="00AD0067" w:rsidRPr="00AD0067" w:rsidRDefault="00AD0067" w:rsidP="00001DD8">
            <w:pPr>
              <w:snapToGrid w:val="0"/>
              <w:jc w:val="center"/>
              <w:rPr>
                <w:rFonts w:ascii="Times New Roman" w:hAnsi="Times New Roman" w:cs="Times New Roman"/>
                <w:b/>
                <w:bCs/>
              </w:rPr>
            </w:pPr>
            <w:r w:rsidRPr="00AD0067">
              <w:rPr>
                <w:rFonts w:ascii="Times New Roman" w:hAnsi="Times New Roman" w:cs="Times New Roman"/>
                <w:b/>
                <w:bCs/>
              </w:rPr>
              <w:t>Наименование целевых индикаторов</w:t>
            </w:r>
          </w:p>
        </w:tc>
        <w:tc>
          <w:tcPr>
            <w:tcW w:w="333" w:type="pct"/>
            <w:shd w:val="clear" w:color="auto" w:fill="auto"/>
            <w:vAlign w:val="center"/>
          </w:tcPr>
          <w:p w:rsidR="00AD0067" w:rsidRPr="00AD0067" w:rsidRDefault="00AD0067" w:rsidP="00001DD8">
            <w:pPr>
              <w:snapToGrid w:val="0"/>
              <w:jc w:val="center"/>
              <w:rPr>
                <w:rFonts w:ascii="Times New Roman" w:hAnsi="Times New Roman" w:cs="Times New Roman"/>
                <w:b/>
                <w:bCs/>
              </w:rPr>
            </w:pPr>
            <w:r w:rsidRPr="00AD0067">
              <w:rPr>
                <w:rFonts w:ascii="Times New Roman" w:hAnsi="Times New Roman" w:cs="Times New Roman"/>
                <w:b/>
                <w:bCs/>
              </w:rPr>
              <w:t>Ед. изм.</w:t>
            </w:r>
          </w:p>
        </w:tc>
        <w:tc>
          <w:tcPr>
            <w:tcW w:w="432" w:type="pct"/>
            <w:shd w:val="clear" w:color="auto" w:fill="auto"/>
            <w:vAlign w:val="center"/>
          </w:tcPr>
          <w:p w:rsidR="00AD0067" w:rsidRPr="00AD0067" w:rsidRDefault="00AD0067" w:rsidP="00001DD8">
            <w:pPr>
              <w:snapToGrid w:val="0"/>
              <w:jc w:val="center"/>
              <w:rPr>
                <w:rFonts w:ascii="Times New Roman" w:hAnsi="Times New Roman" w:cs="Times New Roman"/>
                <w:b/>
                <w:bCs/>
              </w:rPr>
            </w:pPr>
            <w:r w:rsidRPr="00AD0067">
              <w:rPr>
                <w:rFonts w:ascii="Times New Roman" w:hAnsi="Times New Roman" w:cs="Times New Roman"/>
                <w:b/>
                <w:bCs/>
              </w:rPr>
              <w:t>2019</w:t>
            </w:r>
          </w:p>
        </w:tc>
        <w:tc>
          <w:tcPr>
            <w:tcW w:w="411" w:type="pct"/>
            <w:shd w:val="clear" w:color="auto" w:fill="auto"/>
            <w:vAlign w:val="center"/>
          </w:tcPr>
          <w:p w:rsidR="00AD0067" w:rsidRPr="00AD0067" w:rsidRDefault="00AD0067" w:rsidP="00001DD8">
            <w:pPr>
              <w:snapToGrid w:val="0"/>
              <w:jc w:val="center"/>
              <w:rPr>
                <w:rFonts w:ascii="Times New Roman" w:hAnsi="Times New Roman" w:cs="Times New Roman"/>
                <w:b/>
                <w:bCs/>
              </w:rPr>
            </w:pPr>
            <w:r w:rsidRPr="00AD0067">
              <w:rPr>
                <w:rFonts w:ascii="Times New Roman" w:hAnsi="Times New Roman" w:cs="Times New Roman"/>
                <w:b/>
                <w:bCs/>
              </w:rPr>
              <w:t>2020</w:t>
            </w:r>
          </w:p>
        </w:tc>
        <w:tc>
          <w:tcPr>
            <w:tcW w:w="432" w:type="pct"/>
            <w:shd w:val="clear" w:color="auto" w:fill="auto"/>
            <w:vAlign w:val="center"/>
          </w:tcPr>
          <w:p w:rsidR="00AD0067" w:rsidRPr="00AD0067" w:rsidRDefault="00AD0067" w:rsidP="00001DD8">
            <w:pPr>
              <w:snapToGrid w:val="0"/>
              <w:jc w:val="center"/>
              <w:rPr>
                <w:rFonts w:ascii="Times New Roman" w:hAnsi="Times New Roman" w:cs="Times New Roman"/>
                <w:b/>
                <w:bCs/>
              </w:rPr>
            </w:pPr>
            <w:r w:rsidRPr="00AD0067">
              <w:rPr>
                <w:rFonts w:ascii="Times New Roman" w:hAnsi="Times New Roman" w:cs="Times New Roman"/>
                <w:b/>
                <w:bCs/>
              </w:rPr>
              <w:t>2021</w:t>
            </w:r>
          </w:p>
        </w:tc>
        <w:tc>
          <w:tcPr>
            <w:tcW w:w="411" w:type="pct"/>
            <w:shd w:val="clear" w:color="auto" w:fill="auto"/>
            <w:vAlign w:val="center"/>
          </w:tcPr>
          <w:p w:rsidR="00AD0067" w:rsidRPr="00AD0067" w:rsidRDefault="00AD0067" w:rsidP="00001DD8">
            <w:pPr>
              <w:snapToGrid w:val="0"/>
              <w:jc w:val="center"/>
              <w:rPr>
                <w:rFonts w:ascii="Times New Roman" w:hAnsi="Times New Roman" w:cs="Times New Roman"/>
                <w:b/>
                <w:bCs/>
              </w:rPr>
            </w:pPr>
            <w:r w:rsidRPr="00AD0067">
              <w:rPr>
                <w:rFonts w:ascii="Times New Roman" w:hAnsi="Times New Roman" w:cs="Times New Roman"/>
                <w:b/>
                <w:bCs/>
              </w:rPr>
              <w:t>2022</w:t>
            </w:r>
          </w:p>
        </w:tc>
        <w:tc>
          <w:tcPr>
            <w:tcW w:w="411" w:type="pct"/>
            <w:shd w:val="clear" w:color="auto" w:fill="auto"/>
            <w:vAlign w:val="center"/>
          </w:tcPr>
          <w:p w:rsidR="00AD0067" w:rsidRPr="00AD0067" w:rsidRDefault="00AD0067" w:rsidP="00001DD8">
            <w:pPr>
              <w:snapToGrid w:val="0"/>
              <w:jc w:val="center"/>
              <w:rPr>
                <w:rFonts w:ascii="Times New Roman" w:hAnsi="Times New Roman" w:cs="Times New Roman"/>
                <w:b/>
                <w:bCs/>
              </w:rPr>
            </w:pPr>
            <w:r w:rsidRPr="00AD0067">
              <w:rPr>
                <w:rFonts w:ascii="Times New Roman" w:hAnsi="Times New Roman" w:cs="Times New Roman"/>
                <w:b/>
                <w:bCs/>
              </w:rPr>
              <w:t>2023</w:t>
            </w:r>
          </w:p>
        </w:tc>
        <w:tc>
          <w:tcPr>
            <w:tcW w:w="386" w:type="pct"/>
            <w:shd w:val="clear" w:color="auto" w:fill="auto"/>
            <w:vAlign w:val="center"/>
          </w:tcPr>
          <w:p w:rsidR="00AD0067" w:rsidRPr="00AD0067" w:rsidRDefault="00AD0067" w:rsidP="00001DD8">
            <w:pPr>
              <w:snapToGrid w:val="0"/>
              <w:jc w:val="center"/>
              <w:rPr>
                <w:rFonts w:ascii="Times New Roman" w:hAnsi="Times New Roman" w:cs="Times New Roman"/>
                <w:b/>
                <w:bCs/>
              </w:rPr>
            </w:pPr>
            <w:r w:rsidRPr="00AD0067">
              <w:rPr>
                <w:rFonts w:ascii="Times New Roman" w:hAnsi="Times New Roman" w:cs="Times New Roman"/>
                <w:b/>
                <w:bCs/>
              </w:rPr>
              <w:t>2032</w:t>
            </w:r>
          </w:p>
        </w:tc>
      </w:tr>
      <w:tr w:rsidR="00AD0067" w:rsidRPr="00AD0067" w:rsidTr="00001DD8">
        <w:trPr>
          <w:cantSplit/>
          <w:trHeight w:val="868"/>
        </w:trPr>
        <w:tc>
          <w:tcPr>
            <w:tcW w:w="1159" w:type="pct"/>
            <w:vMerge w:val="restart"/>
            <w:shd w:val="clear" w:color="auto" w:fill="auto"/>
            <w:vAlign w:val="center"/>
          </w:tcPr>
          <w:p w:rsidR="00AD0067" w:rsidRPr="00AD0067" w:rsidRDefault="00AD0067" w:rsidP="00001DD8">
            <w:pPr>
              <w:snapToGrid w:val="0"/>
              <w:jc w:val="center"/>
              <w:rPr>
                <w:rFonts w:ascii="Times New Roman" w:hAnsi="Times New Roman" w:cs="Times New Roman"/>
              </w:rPr>
            </w:pPr>
            <w:r w:rsidRPr="00AD0067">
              <w:rPr>
                <w:rFonts w:ascii="Times New Roman" w:hAnsi="Times New Roman" w:cs="Times New Roman"/>
              </w:rPr>
              <w:lastRenderedPageBreak/>
              <w:t>Критерии доступности для населения транспортных слуг</w:t>
            </w:r>
          </w:p>
        </w:tc>
        <w:tc>
          <w:tcPr>
            <w:tcW w:w="1024" w:type="pct"/>
            <w:shd w:val="clear" w:color="auto" w:fill="auto"/>
            <w:vAlign w:val="center"/>
          </w:tcPr>
          <w:p w:rsidR="00AD0067" w:rsidRPr="00AD0067" w:rsidRDefault="00AD0067" w:rsidP="00001DD8">
            <w:pPr>
              <w:snapToGrid w:val="0"/>
              <w:jc w:val="center"/>
              <w:rPr>
                <w:rFonts w:ascii="Times New Roman" w:hAnsi="Times New Roman" w:cs="Times New Roman"/>
              </w:rPr>
            </w:pPr>
            <w:r w:rsidRPr="00AD0067">
              <w:rPr>
                <w:rFonts w:ascii="Times New Roman" w:hAnsi="Times New Roman" w:cs="Times New Roman"/>
              </w:rPr>
              <w:t>Система автомобильных улиц и дорог</w:t>
            </w:r>
          </w:p>
        </w:tc>
        <w:tc>
          <w:tcPr>
            <w:tcW w:w="333" w:type="pct"/>
            <w:shd w:val="clear" w:color="auto" w:fill="auto"/>
            <w:vAlign w:val="bottom"/>
          </w:tcPr>
          <w:p w:rsidR="00AD0067" w:rsidRPr="00AD0067" w:rsidRDefault="00AD0067" w:rsidP="00001DD8">
            <w:pPr>
              <w:snapToGrid w:val="0"/>
              <w:jc w:val="center"/>
              <w:rPr>
                <w:rFonts w:ascii="Times New Roman" w:hAnsi="Times New Roman" w:cs="Times New Roman"/>
              </w:rPr>
            </w:pPr>
            <w:r w:rsidRPr="00AD0067">
              <w:rPr>
                <w:rFonts w:ascii="Times New Roman" w:hAnsi="Times New Roman" w:cs="Times New Roman"/>
              </w:rPr>
              <w:t>км</w:t>
            </w:r>
          </w:p>
        </w:tc>
        <w:tc>
          <w:tcPr>
            <w:tcW w:w="432" w:type="pct"/>
            <w:shd w:val="clear" w:color="auto" w:fill="auto"/>
            <w:vAlign w:val="center"/>
          </w:tcPr>
          <w:p w:rsidR="00AD0067" w:rsidRPr="00AD0067" w:rsidRDefault="00AD0067" w:rsidP="00001DD8">
            <w:pPr>
              <w:snapToGrid w:val="0"/>
              <w:jc w:val="center"/>
              <w:rPr>
                <w:rFonts w:ascii="Times New Roman" w:hAnsi="Times New Roman" w:cs="Times New Roman"/>
              </w:rPr>
            </w:pPr>
            <w:r w:rsidRPr="00AD0067">
              <w:rPr>
                <w:rFonts w:ascii="Times New Roman" w:hAnsi="Times New Roman" w:cs="Times New Roman"/>
              </w:rPr>
              <w:t>65,7</w:t>
            </w:r>
          </w:p>
        </w:tc>
        <w:tc>
          <w:tcPr>
            <w:tcW w:w="411" w:type="pct"/>
            <w:shd w:val="clear" w:color="auto" w:fill="auto"/>
          </w:tcPr>
          <w:p w:rsidR="00AD0067" w:rsidRPr="00AD0067" w:rsidRDefault="00AD0067" w:rsidP="00001DD8">
            <w:pPr>
              <w:rPr>
                <w:rFonts w:ascii="Times New Roman" w:hAnsi="Times New Roman" w:cs="Times New Roman"/>
              </w:rPr>
            </w:pPr>
          </w:p>
          <w:p w:rsidR="00AD0067" w:rsidRPr="00AD0067" w:rsidRDefault="00AD0067" w:rsidP="00001DD8">
            <w:pPr>
              <w:rPr>
                <w:rFonts w:ascii="Times New Roman" w:hAnsi="Times New Roman" w:cs="Times New Roman"/>
              </w:rPr>
            </w:pPr>
            <w:r w:rsidRPr="00AD0067">
              <w:rPr>
                <w:rFonts w:ascii="Times New Roman" w:hAnsi="Times New Roman" w:cs="Times New Roman"/>
              </w:rPr>
              <w:t>65,7</w:t>
            </w:r>
          </w:p>
        </w:tc>
        <w:tc>
          <w:tcPr>
            <w:tcW w:w="432" w:type="pct"/>
            <w:shd w:val="clear" w:color="auto" w:fill="auto"/>
          </w:tcPr>
          <w:p w:rsidR="00AD0067" w:rsidRPr="00AD0067" w:rsidRDefault="00AD0067" w:rsidP="00001DD8">
            <w:pPr>
              <w:rPr>
                <w:rFonts w:ascii="Times New Roman" w:hAnsi="Times New Roman" w:cs="Times New Roman"/>
              </w:rPr>
            </w:pPr>
          </w:p>
          <w:p w:rsidR="00AD0067" w:rsidRPr="00AD0067" w:rsidRDefault="00AD0067" w:rsidP="00001DD8">
            <w:pPr>
              <w:rPr>
                <w:rFonts w:ascii="Times New Roman" w:hAnsi="Times New Roman" w:cs="Times New Roman"/>
              </w:rPr>
            </w:pPr>
            <w:r w:rsidRPr="00AD0067">
              <w:rPr>
                <w:rFonts w:ascii="Times New Roman" w:hAnsi="Times New Roman" w:cs="Times New Roman"/>
              </w:rPr>
              <w:t>65,7</w:t>
            </w:r>
          </w:p>
        </w:tc>
        <w:tc>
          <w:tcPr>
            <w:tcW w:w="411" w:type="pct"/>
            <w:shd w:val="clear" w:color="auto" w:fill="auto"/>
          </w:tcPr>
          <w:p w:rsidR="00AD0067" w:rsidRPr="00AD0067" w:rsidRDefault="00AD0067" w:rsidP="00001DD8">
            <w:pPr>
              <w:rPr>
                <w:rFonts w:ascii="Times New Roman" w:hAnsi="Times New Roman" w:cs="Times New Roman"/>
              </w:rPr>
            </w:pPr>
          </w:p>
          <w:p w:rsidR="00AD0067" w:rsidRPr="00AD0067" w:rsidRDefault="00AD0067" w:rsidP="00001DD8">
            <w:pPr>
              <w:rPr>
                <w:rFonts w:ascii="Times New Roman" w:hAnsi="Times New Roman" w:cs="Times New Roman"/>
              </w:rPr>
            </w:pPr>
            <w:r w:rsidRPr="00AD0067">
              <w:rPr>
                <w:rFonts w:ascii="Times New Roman" w:hAnsi="Times New Roman" w:cs="Times New Roman"/>
              </w:rPr>
              <w:t>65,7</w:t>
            </w:r>
          </w:p>
        </w:tc>
        <w:tc>
          <w:tcPr>
            <w:tcW w:w="411" w:type="pct"/>
            <w:shd w:val="clear" w:color="auto" w:fill="auto"/>
          </w:tcPr>
          <w:p w:rsidR="00AD0067" w:rsidRPr="00AD0067" w:rsidRDefault="00AD0067" w:rsidP="00001DD8">
            <w:pPr>
              <w:rPr>
                <w:rFonts w:ascii="Times New Roman" w:hAnsi="Times New Roman" w:cs="Times New Roman"/>
              </w:rPr>
            </w:pPr>
          </w:p>
          <w:p w:rsidR="00AD0067" w:rsidRPr="00AD0067" w:rsidRDefault="00AD0067" w:rsidP="00001DD8">
            <w:pPr>
              <w:rPr>
                <w:rFonts w:ascii="Times New Roman" w:hAnsi="Times New Roman" w:cs="Times New Roman"/>
              </w:rPr>
            </w:pPr>
            <w:r w:rsidRPr="00AD0067">
              <w:rPr>
                <w:rFonts w:ascii="Times New Roman" w:hAnsi="Times New Roman" w:cs="Times New Roman"/>
              </w:rPr>
              <w:t>65,7</w:t>
            </w:r>
          </w:p>
        </w:tc>
        <w:tc>
          <w:tcPr>
            <w:tcW w:w="386" w:type="pct"/>
            <w:shd w:val="clear" w:color="auto" w:fill="auto"/>
          </w:tcPr>
          <w:p w:rsidR="00AD0067" w:rsidRPr="00AD0067" w:rsidRDefault="00AD0067" w:rsidP="00001DD8">
            <w:pPr>
              <w:rPr>
                <w:rFonts w:ascii="Times New Roman" w:hAnsi="Times New Roman" w:cs="Times New Roman"/>
              </w:rPr>
            </w:pPr>
          </w:p>
          <w:p w:rsidR="00AD0067" w:rsidRPr="00AD0067" w:rsidRDefault="00AD0067" w:rsidP="00001DD8">
            <w:pPr>
              <w:rPr>
                <w:rFonts w:ascii="Times New Roman" w:hAnsi="Times New Roman" w:cs="Times New Roman"/>
              </w:rPr>
            </w:pPr>
            <w:r w:rsidRPr="00AD0067">
              <w:rPr>
                <w:rFonts w:ascii="Times New Roman" w:hAnsi="Times New Roman" w:cs="Times New Roman"/>
              </w:rPr>
              <w:t>65,7</w:t>
            </w:r>
          </w:p>
        </w:tc>
      </w:tr>
      <w:tr w:rsidR="00AD0067" w:rsidRPr="00AD0067" w:rsidTr="00001DD8">
        <w:trPr>
          <w:cantSplit/>
          <w:trHeight w:val="735"/>
        </w:trPr>
        <w:tc>
          <w:tcPr>
            <w:tcW w:w="1159" w:type="pct"/>
            <w:vMerge/>
            <w:shd w:val="clear" w:color="auto" w:fill="auto"/>
            <w:vAlign w:val="center"/>
          </w:tcPr>
          <w:p w:rsidR="00AD0067" w:rsidRPr="00AD0067" w:rsidRDefault="00AD0067" w:rsidP="00001DD8">
            <w:pPr>
              <w:snapToGrid w:val="0"/>
              <w:jc w:val="center"/>
              <w:rPr>
                <w:rFonts w:ascii="Times New Roman" w:hAnsi="Times New Roman" w:cs="Times New Roman"/>
              </w:rPr>
            </w:pPr>
          </w:p>
        </w:tc>
        <w:tc>
          <w:tcPr>
            <w:tcW w:w="1024" w:type="pct"/>
            <w:shd w:val="clear" w:color="auto" w:fill="auto"/>
            <w:vAlign w:val="center"/>
          </w:tcPr>
          <w:p w:rsidR="00AD0067" w:rsidRPr="00AD0067" w:rsidRDefault="00AD0067" w:rsidP="00001DD8">
            <w:pPr>
              <w:snapToGrid w:val="0"/>
              <w:jc w:val="center"/>
              <w:rPr>
                <w:rFonts w:ascii="Times New Roman" w:hAnsi="Times New Roman" w:cs="Times New Roman"/>
                <w:color w:val="000000"/>
              </w:rPr>
            </w:pPr>
            <w:r w:rsidRPr="00AD0067">
              <w:rPr>
                <w:rFonts w:ascii="Times New Roman" w:hAnsi="Times New Roman" w:cs="Times New Roman"/>
                <w:color w:val="000000"/>
              </w:rPr>
              <w:t>Улучшенная структура уличн</w:t>
            </w:r>
            <w:proofErr w:type="gramStart"/>
            <w:r w:rsidRPr="00AD0067">
              <w:rPr>
                <w:rFonts w:ascii="Times New Roman" w:hAnsi="Times New Roman" w:cs="Times New Roman"/>
                <w:color w:val="000000"/>
              </w:rPr>
              <w:t>о-</w:t>
            </w:r>
            <w:proofErr w:type="gramEnd"/>
            <w:r w:rsidRPr="00AD0067">
              <w:rPr>
                <w:rFonts w:ascii="Times New Roman" w:hAnsi="Times New Roman" w:cs="Times New Roman"/>
                <w:color w:val="000000"/>
              </w:rPr>
              <w:t xml:space="preserve"> дорожной сети</w:t>
            </w:r>
          </w:p>
        </w:tc>
        <w:tc>
          <w:tcPr>
            <w:tcW w:w="333" w:type="pct"/>
            <w:shd w:val="clear" w:color="auto" w:fill="auto"/>
            <w:vAlign w:val="bottom"/>
          </w:tcPr>
          <w:p w:rsidR="00AD0067" w:rsidRPr="00AD0067" w:rsidRDefault="00AD0067" w:rsidP="00001DD8">
            <w:pPr>
              <w:snapToGrid w:val="0"/>
              <w:jc w:val="center"/>
              <w:rPr>
                <w:rFonts w:ascii="Times New Roman" w:hAnsi="Times New Roman" w:cs="Times New Roman"/>
                <w:color w:val="000000"/>
              </w:rPr>
            </w:pPr>
            <w:r w:rsidRPr="00AD0067">
              <w:rPr>
                <w:rFonts w:ascii="Times New Roman" w:hAnsi="Times New Roman" w:cs="Times New Roman"/>
                <w:color w:val="000000"/>
              </w:rPr>
              <w:t>км</w:t>
            </w:r>
          </w:p>
        </w:tc>
        <w:tc>
          <w:tcPr>
            <w:tcW w:w="432" w:type="pct"/>
            <w:shd w:val="clear" w:color="auto" w:fill="auto"/>
            <w:vAlign w:val="center"/>
          </w:tcPr>
          <w:p w:rsidR="00AD0067" w:rsidRPr="00AD0067" w:rsidRDefault="00AD0067" w:rsidP="00001DD8">
            <w:pPr>
              <w:jc w:val="center"/>
              <w:rPr>
                <w:rFonts w:ascii="Times New Roman" w:hAnsi="Times New Roman" w:cs="Times New Roman"/>
              </w:rPr>
            </w:pPr>
            <w:r w:rsidRPr="00AD0067">
              <w:rPr>
                <w:rFonts w:ascii="Times New Roman" w:hAnsi="Times New Roman" w:cs="Times New Roman"/>
              </w:rPr>
              <w:t>29</w:t>
            </w:r>
          </w:p>
        </w:tc>
        <w:tc>
          <w:tcPr>
            <w:tcW w:w="411" w:type="pct"/>
            <w:shd w:val="clear" w:color="auto" w:fill="auto"/>
          </w:tcPr>
          <w:p w:rsidR="00AD0067" w:rsidRPr="00AD0067" w:rsidRDefault="00AD0067" w:rsidP="00001DD8">
            <w:pPr>
              <w:rPr>
                <w:rFonts w:ascii="Times New Roman" w:hAnsi="Times New Roman" w:cs="Times New Roman"/>
              </w:rPr>
            </w:pPr>
          </w:p>
          <w:p w:rsidR="00AD0067" w:rsidRPr="00AD0067" w:rsidRDefault="00AD0067" w:rsidP="00001DD8">
            <w:pPr>
              <w:rPr>
                <w:rFonts w:ascii="Times New Roman" w:hAnsi="Times New Roman" w:cs="Times New Roman"/>
              </w:rPr>
            </w:pPr>
            <w:r w:rsidRPr="00AD0067">
              <w:rPr>
                <w:rFonts w:ascii="Times New Roman" w:hAnsi="Times New Roman" w:cs="Times New Roman"/>
              </w:rPr>
              <w:t>30,1</w:t>
            </w:r>
          </w:p>
        </w:tc>
        <w:tc>
          <w:tcPr>
            <w:tcW w:w="432" w:type="pct"/>
            <w:shd w:val="clear" w:color="auto" w:fill="auto"/>
          </w:tcPr>
          <w:p w:rsidR="00AD0067" w:rsidRPr="00AD0067" w:rsidRDefault="00AD0067" w:rsidP="00001DD8">
            <w:pPr>
              <w:rPr>
                <w:rFonts w:ascii="Times New Roman" w:hAnsi="Times New Roman" w:cs="Times New Roman"/>
              </w:rPr>
            </w:pPr>
          </w:p>
          <w:p w:rsidR="00AD0067" w:rsidRPr="00AD0067" w:rsidRDefault="00AD0067" w:rsidP="00001DD8">
            <w:pPr>
              <w:rPr>
                <w:rFonts w:ascii="Times New Roman" w:hAnsi="Times New Roman" w:cs="Times New Roman"/>
              </w:rPr>
            </w:pPr>
            <w:r w:rsidRPr="00AD0067">
              <w:rPr>
                <w:rFonts w:ascii="Times New Roman" w:hAnsi="Times New Roman" w:cs="Times New Roman"/>
              </w:rPr>
              <w:t>31,6</w:t>
            </w:r>
          </w:p>
        </w:tc>
        <w:tc>
          <w:tcPr>
            <w:tcW w:w="411" w:type="pct"/>
            <w:shd w:val="clear" w:color="auto" w:fill="auto"/>
          </w:tcPr>
          <w:p w:rsidR="00AD0067" w:rsidRPr="00AD0067" w:rsidRDefault="00AD0067" w:rsidP="00001DD8">
            <w:pPr>
              <w:rPr>
                <w:rFonts w:ascii="Times New Roman" w:hAnsi="Times New Roman" w:cs="Times New Roman"/>
              </w:rPr>
            </w:pPr>
          </w:p>
          <w:p w:rsidR="00AD0067" w:rsidRPr="00AD0067" w:rsidRDefault="00AD0067" w:rsidP="00001DD8">
            <w:pPr>
              <w:rPr>
                <w:rFonts w:ascii="Times New Roman" w:hAnsi="Times New Roman" w:cs="Times New Roman"/>
              </w:rPr>
            </w:pPr>
            <w:r w:rsidRPr="00AD0067">
              <w:rPr>
                <w:rFonts w:ascii="Times New Roman" w:hAnsi="Times New Roman" w:cs="Times New Roman"/>
              </w:rPr>
              <w:t>33,1</w:t>
            </w:r>
          </w:p>
        </w:tc>
        <w:tc>
          <w:tcPr>
            <w:tcW w:w="411" w:type="pct"/>
            <w:shd w:val="clear" w:color="auto" w:fill="auto"/>
          </w:tcPr>
          <w:p w:rsidR="00AD0067" w:rsidRPr="00AD0067" w:rsidRDefault="00AD0067" w:rsidP="00001DD8">
            <w:pPr>
              <w:rPr>
                <w:rFonts w:ascii="Times New Roman" w:hAnsi="Times New Roman" w:cs="Times New Roman"/>
              </w:rPr>
            </w:pPr>
          </w:p>
          <w:p w:rsidR="00AD0067" w:rsidRPr="00AD0067" w:rsidRDefault="00AD0067" w:rsidP="00001DD8">
            <w:pPr>
              <w:rPr>
                <w:rFonts w:ascii="Times New Roman" w:hAnsi="Times New Roman" w:cs="Times New Roman"/>
              </w:rPr>
            </w:pPr>
            <w:r w:rsidRPr="00AD0067">
              <w:rPr>
                <w:rFonts w:ascii="Times New Roman" w:hAnsi="Times New Roman" w:cs="Times New Roman"/>
              </w:rPr>
              <w:t>34,6</w:t>
            </w:r>
          </w:p>
        </w:tc>
        <w:tc>
          <w:tcPr>
            <w:tcW w:w="386" w:type="pct"/>
            <w:shd w:val="clear" w:color="auto" w:fill="auto"/>
          </w:tcPr>
          <w:p w:rsidR="00AD0067" w:rsidRPr="00AD0067" w:rsidRDefault="00AD0067" w:rsidP="00001DD8">
            <w:pPr>
              <w:rPr>
                <w:rFonts w:ascii="Times New Roman" w:hAnsi="Times New Roman" w:cs="Times New Roman"/>
              </w:rPr>
            </w:pPr>
          </w:p>
          <w:p w:rsidR="00AD0067" w:rsidRPr="00AD0067" w:rsidRDefault="00AD0067" w:rsidP="00001DD8">
            <w:pPr>
              <w:rPr>
                <w:rFonts w:ascii="Times New Roman" w:hAnsi="Times New Roman" w:cs="Times New Roman"/>
              </w:rPr>
            </w:pPr>
            <w:r w:rsidRPr="00AD0067">
              <w:rPr>
                <w:rFonts w:ascii="Times New Roman" w:hAnsi="Times New Roman" w:cs="Times New Roman"/>
              </w:rPr>
              <w:t>46,6</w:t>
            </w:r>
          </w:p>
        </w:tc>
      </w:tr>
      <w:tr w:rsidR="00AD0067" w:rsidRPr="00AD0067" w:rsidTr="00001DD8">
        <w:trPr>
          <w:trHeight w:val="945"/>
        </w:trPr>
        <w:tc>
          <w:tcPr>
            <w:tcW w:w="1159" w:type="pct"/>
            <w:vMerge w:val="restart"/>
            <w:shd w:val="clear" w:color="auto" w:fill="auto"/>
            <w:vAlign w:val="center"/>
          </w:tcPr>
          <w:p w:rsidR="00AD0067" w:rsidRPr="00AD0067" w:rsidRDefault="00AD0067" w:rsidP="00001DD8">
            <w:pPr>
              <w:snapToGrid w:val="0"/>
              <w:jc w:val="center"/>
              <w:rPr>
                <w:rFonts w:ascii="Times New Roman" w:hAnsi="Times New Roman" w:cs="Times New Roman"/>
              </w:rPr>
            </w:pPr>
            <w:r w:rsidRPr="00AD0067">
              <w:rPr>
                <w:rFonts w:ascii="Times New Roman" w:hAnsi="Times New Roman" w:cs="Times New Roman"/>
              </w:rPr>
              <w:t>Показатели степени охвата потребителей уличн</w:t>
            </w:r>
            <w:proofErr w:type="gramStart"/>
            <w:r w:rsidRPr="00AD0067">
              <w:rPr>
                <w:rFonts w:ascii="Times New Roman" w:hAnsi="Times New Roman" w:cs="Times New Roman"/>
              </w:rPr>
              <w:t>о-</w:t>
            </w:r>
            <w:proofErr w:type="gramEnd"/>
            <w:r w:rsidRPr="00AD0067">
              <w:rPr>
                <w:rFonts w:ascii="Times New Roman" w:hAnsi="Times New Roman" w:cs="Times New Roman"/>
              </w:rPr>
              <w:t xml:space="preserve"> дорожной сети</w:t>
            </w:r>
          </w:p>
        </w:tc>
        <w:tc>
          <w:tcPr>
            <w:tcW w:w="1024" w:type="pct"/>
            <w:shd w:val="clear" w:color="auto" w:fill="auto"/>
            <w:vAlign w:val="center"/>
          </w:tcPr>
          <w:p w:rsidR="00AD0067" w:rsidRPr="00AD0067" w:rsidRDefault="00AD0067" w:rsidP="00001DD8">
            <w:pPr>
              <w:snapToGrid w:val="0"/>
              <w:jc w:val="center"/>
              <w:rPr>
                <w:rFonts w:ascii="Times New Roman" w:hAnsi="Times New Roman" w:cs="Times New Roman"/>
              </w:rPr>
            </w:pPr>
            <w:r w:rsidRPr="00AD0067">
              <w:rPr>
                <w:rFonts w:ascii="Times New Roman" w:hAnsi="Times New Roman" w:cs="Times New Roman"/>
              </w:rPr>
              <w:t xml:space="preserve">Транспортная обеспеченность </w:t>
            </w:r>
          </w:p>
        </w:tc>
        <w:tc>
          <w:tcPr>
            <w:tcW w:w="333" w:type="pct"/>
            <w:shd w:val="clear" w:color="auto" w:fill="auto"/>
            <w:vAlign w:val="bottom"/>
          </w:tcPr>
          <w:p w:rsidR="00AD0067" w:rsidRPr="00AD0067" w:rsidRDefault="00AD0067" w:rsidP="00001DD8">
            <w:pPr>
              <w:snapToGrid w:val="0"/>
              <w:jc w:val="center"/>
              <w:rPr>
                <w:rFonts w:ascii="Times New Roman" w:hAnsi="Times New Roman" w:cs="Times New Roman"/>
              </w:rPr>
            </w:pPr>
            <w:r w:rsidRPr="00AD0067">
              <w:rPr>
                <w:rFonts w:ascii="Times New Roman" w:hAnsi="Times New Roman" w:cs="Times New Roman"/>
              </w:rPr>
              <w:t>%</w:t>
            </w:r>
          </w:p>
        </w:tc>
        <w:tc>
          <w:tcPr>
            <w:tcW w:w="432" w:type="pct"/>
            <w:shd w:val="clear" w:color="auto" w:fill="auto"/>
            <w:vAlign w:val="center"/>
          </w:tcPr>
          <w:p w:rsidR="00AD0067" w:rsidRPr="00AD0067" w:rsidRDefault="00AD0067" w:rsidP="00001DD8">
            <w:pPr>
              <w:snapToGrid w:val="0"/>
              <w:jc w:val="center"/>
              <w:rPr>
                <w:rFonts w:ascii="Times New Roman" w:hAnsi="Times New Roman" w:cs="Times New Roman"/>
              </w:rPr>
            </w:pPr>
            <w:r w:rsidRPr="00AD0067">
              <w:rPr>
                <w:rFonts w:ascii="Times New Roman" w:hAnsi="Times New Roman" w:cs="Times New Roman"/>
              </w:rPr>
              <w:t>100</w:t>
            </w:r>
          </w:p>
        </w:tc>
        <w:tc>
          <w:tcPr>
            <w:tcW w:w="411" w:type="pct"/>
            <w:shd w:val="clear" w:color="auto" w:fill="auto"/>
            <w:vAlign w:val="center"/>
          </w:tcPr>
          <w:p w:rsidR="00AD0067" w:rsidRPr="00AD0067" w:rsidRDefault="00AD0067" w:rsidP="00001DD8">
            <w:pPr>
              <w:snapToGrid w:val="0"/>
              <w:jc w:val="center"/>
              <w:rPr>
                <w:rFonts w:ascii="Times New Roman" w:hAnsi="Times New Roman" w:cs="Times New Roman"/>
              </w:rPr>
            </w:pPr>
            <w:r w:rsidRPr="00AD0067">
              <w:rPr>
                <w:rFonts w:ascii="Times New Roman" w:hAnsi="Times New Roman" w:cs="Times New Roman"/>
              </w:rPr>
              <w:t>100</w:t>
            </w:r>
          </w:p>
        </w:tc>
        <w:tc>
          <w:tcPr>
            <w:tcW w:w="432" w:type="pct"/>
            <w:shd w:val="clear" w:color="auto" w:fill="auto"/>
            <w:vAlign w:val="center"/>
          </w:tcPr>
          <w:p w:rsidR="00AD0067" w:rsidRPr="00AD0067" w:rsidRDefault="00AD0067" w:rsidP="00001DD8">
            <w:pPr>
              <w:snapToGrid w:val="0"/>
              <w:jc w:val="center"/>
              <w:rPr>
                <w:rFonts w:ascii="Times New Roman" w:hAnsi="Times New Roman" w:cs="Times New Roman"/>
              </w:rPr>
            </w:pPr>
            <w:r w:rsidRPr="00AD0067">
              <w:rPr>
                <w:rFonts w:ascii="Times New Roman" w:hAnsi="Times New Roman" w:cs="Times New Roman"/>
              </w:rPr>
              <w:t>100</w:t>
            </w:r>
          </w:p>
        </w:tc>
        <w:tc>
          <w:tcPr>
            <w:tcW w:w="411" w:type="pct"/>
            <w:shd w:val="clear" w:color="auto" w:fill="auto"/>
            <w:vAlign w:val="center"/>
          </w:tcPr>
          <w:p w:rsidR="00AD0067" w:rsidRPr="00AD0067" w:rsidRDefault="00AD0067" w:rsidP="00001DD8">
            <w:pPr>
              <w:snapToGrid w:val="0"/>
              <w:jc w:val="center"/>
              <w:rPr>
                <w:rFonts w:ascii="Times New Roman" w:hAnsi="Times New Roman" w:cs="Times New Roman"/>
              </w:rPr>
            </w:pPr>
            <w:r w:rsidRPr="00AD0067">
              <w:rPr>
                <w:rFonts w:ascii="Times New Roman" w:hAnsi="Times New Roman" w:cs="Times New Roman"/>
              </w:rPr>
              <w:t>100</w:t>
            </w:r>
          </w:p>
        </w:tc>
        <w:tc>
          <w:tcPr>
            <w:tcW w:w="411" w:type="pct"/>
            <w:shd w:val="clear" w:color="auto" w:fill="auto"/>
            <w:vAlign w:val="center"/>
          </w:tcPr>
          <w:p w:rsidR="00AD0067" w:rsidRPr="00AD0067" w:rsidRDefault="00AD0067" w:rsidP="00001DD8">
            <w:pPr>
              <w:snapToGrid w:val="0"/>
              <w:jc w:val="center"/>
              <w:rPr>
                <w:rFonts w:ascii="Times New Roman" w:hAnsi="Times New Roman" w:cs="Times New Roman"/>
              </w:rPr>
            </w:pPr>
            <w:r w:rsidRPr="00AD0067">
              <w:rPr>
                <w:rFonts w:ascii="Times New Roman" w:hAnsi="Times New Roman" w:cs="Times New Roman"/>
              </w:rPr>
              <w:t>100</w:t>
            </w:r>
          </w:p>
        </w:tc>
        <w:tc>
          <w:tcPr>
            <w:tcW w:w="386" w:type="pct"/>
            <w:shd w:val="clear" w:color="auto" w:fill="auto"/>
            <w:vAlign w:val="center"/>
          </w:tcPr>
          <w:p w:rsidR="00AD0067" w:rsidRPr="00AD0067" w:rsidRDefault="00AD0067" w:rsidP="00001DD8">
            <w:pPr>
              <w:snapToGrid w:val="0"/>
              <w:jc w:val="center"/>
              <w:rPr>
                <w:rFonts w:ascii="Times New Roman" w:hAnsi="Times New Roman" w:cs="Times New Roman"/>
              </w:rPr>
            </w:pPr>
            <w:r w:rsidRPr="00AD0067">
              <w:rPr>
                <w:rFonts w:ascii="Times New Roman" w:hAnsi="Times New Roman" w:cs="Times New Roman"/>
              </w:rPr>
              <w:t>100</w:t>
            </w:r>
          </w:p>
        </w:tc>
      </w:tr>
      <w:tr w:rsidR="00AD0067" w:rsidRPr="00AD0067" w:rsidTr="00001DD8">
        <w:trPr>
          <w:trHeight w:val="617"/>
        </w:trPr>
        <w:tc>
          <w:tcPr>
            <w:tcW w:w="1159" w:type="pct"/>
            <w:vMerge/>
            <w:shd w:val="clear" w:color="auto" w:fill="auto"/>
            <w:vAlign w:val="center"/>
          </w:tcPr>
          <w:p w:rsidR="00AD0067" w:rsidRPr="00AD0067" w:rsidRDefault="00AD0067" w:rsidP="00001DD8">
            <w:pPr>
              <w:snapToGrid w:val="0"/>
              <w:jc w:val="center"/>
              <w:rPr>
                <w:rFonts w:ascii="Times New Roman" w:hAnsi="Times New Roman" w:cs="Times New Roman"/>
              </w:rPr>
            </w:pPr>
          </w:p>
        </w:tc>
        <w:tc>
          <w:tcPr>
            <w:tcW w:w="1024" w:type="pct"/>
            <w:shd w:val="clear" w:color="auto" w:fill="auto"/>
            <w:vAlign w:val="center"/>
          </w:tcPr>
          <w:p w:rsidR="00AD0067" w:rsidRPr="00AD0067" w:rsidRDefault="00AD0067" w:rsidP="00001DD8">
            <w:pPr>
              <w:snapToGrid w:val="0"/>
              <w:jc w:val="center"/>
              <w:rPr>
                <w:rFonts w:ascii="Times New Roman" w:hAnsi="Times New Roman" w:cs="Times New Roman"/>
              </w:rPr>
            </w:pPr>
            <w:r w:rsidRPr="00AD0067">
              <w:rPr>
                <w:rFonts w:ascii="Times New Roman" w:hAnsi="Times New Roman" w:cs="Times New Roman"/>
              </w:rPr>
              <w:t>Безопасность дорожного движения</w:t>
            </w:r>
          </w:p>
        </w:tc>
        <w:tc>
          <w:tcPr>
            <w:tcW w:w="333" w:type="pct"/>
            <w:shd w:val="clear" w:color="auto" w:fill="auto"/>
            <w:vAlign w:val="bottom"/>
          </w:tcPr>
          <w:p w:rsidR="00AD0067" w:rsidRPr="00AD0067" w:rsidRDefault="00AD0067" w:rsidP="00001DD8">
            <w:pPr>
              <w:snapToGrid w:val="0"/>
              <w:jc w:val="center"/>
              <w:rPr>
                <w:rFonts w:ascii="Times New Roman" w:hAnsi="Times New Roman" w:cs="Times New Roman"/>
              </w:rPr>
            </w:pPr>
            <w:r w:rsidRPr="00AD0067">
              <w:rPr>
                <w:rFonts w:ascii="Times New Roman" w:hAnsi="Times New Roman" w:cs="Times New Roman"/>
              </w:rPr>
              <w:t>%</w:t>
            </w:r>
          </w:p>
        </w:tc>
        <w:tc>
          <w:tcPr>
            <w:tcW w:w="432" w:type="pct"/>
            <w:shd w:val="clear" w:color="auto" w:fill="auto"/>
            <w:vAlign w:val="center"/>
          </w:tcPr>
          <w:p w:rsidR="00AD0067" w:rsidRPr="00AD0067" w:rsidRDefault="00AD0067" w:rsidP="00001DD8">
            <w:pPr>
              <w:snapToGrid w:val="0"/>
              <w:jc w:val="center"/>
              <w:rPr>
                <w:rFonts w:ascii="Times New Roman" w:hAnsi="Times New Roman" w:cs="Times New Roman"/>
              </w:rPr>
            </w:pPr>
            <w:r w:rsidRPr="00AD0067">
              <w:rPr>
                <w:rFonts w:ascii="Times New Roman" w:hAnsi="Times New Roman" w:cs="Times New Roman"/>
              </w:rPr>
              <w:t>80</w:t>
            </w:r>
          </w:p>
        </w:tc>
        <w:tc>
          <w:tcPr>
            <w:tcW w:w="411" w:type="pct"/>
            <w:shd w:val="clear" w:color="auto" w:fill="auto"/>
            <w:vAlign w:val="center"/>
          </w:tcPr>
          <w:p w:rsidR="00AD0067" w:rsidRPr="00AD0067" w:rsidRDefault="00AD0067" w:rsidP="00001DD8">
            <w:pPr>
              <w:snapToGrid w:val="0"/>
              <w:jc w:val="center"/>
              <w:rPr>
                <w:rFonts w:ascii="Times New Roman" w:hAnsi="Times New Roman" w:cs="Times New Roman"/>
              </w:rPr>
            </w:pPr>
            <w:r w:rsidRPr="00AD0067">
              <w:rPr>
                <w:rFonts w:ascii="Times New Roman" w:hAnsi="Times New Roman" w:cs="Times New Roman"/>
              </w:rPr>
              <w:t>84</w:t>
            </w:r>
          </w:p>
        </w:tc>
        <w:tc>
          <w:tcPr>
            <w:tcW w:w="432" w:type="pct"/>
            <w:shd w:val="clear" w:color="auto" w:fill="auto"/>
            <w:vAlign w:val="center"/>
          </w:tcPr>
          <w:p w:rsidR="00AD0067" w:rsidRPr="00AD0067" w:rsidRDefault="00AD0067" w:rsidP="00001DD8">
            <w:pPr>
              <w:snapToGrid w:val="0"/>
              <w:jc w:val="center"/>
              <w:rPr>
                <w:rFonts w:ascii="Times New Roman" w:hAnsi="Times New Roman" w:cs="Times New Roman"/>
              </w:rPr>
            </w:pPr>
            <w:r w:rsidRPr="00AD0067">
              <w:rPr>
                <w:rFonts w:ascii="Times New Roman" w:hAnsi="Times New Roman" w:cs="Times New Roman"/>
              </w:rPr>
              <w:t>89</w:t>
            </w:r>
          </w:p>
        </w:tc>
        <w:tc>
          <w:tcPr>
            <w:tcW w:w="411" w:type="pct"/>
            <w:shd w:val="clear" w:color="auto" w:fill="auto"/>
            <w:vAlign w:val="center"/>
          </w:tcPr>
          <w:p w:rsidR="00AD0067" w:rsidRPr="00AD0067" w:rsidRDefault="00AD0067" w:rsidP="00001DD8">
            <w:pPr>
              <w:snapToGrid w:val="0"/>
              <w:jc w:val="center"/>
              <w:rPr>
                <w:rFonts w:ascii="Times New Roman" w:hAnsi="Times New Roman" w:cs="Times New Roman"/>
              </w:rPr>
            </w:pPr>
            <w:r w:rsidRPr="00AD0067">
              <w:rPr>
                <w:rFonts w:ascii="Times New Roman" w:hAnsi="Times New Roman" w:cs="Times New Roman"/>
              </w:rPr>
              <w:t>92</w:t>
            </w:r>
          </w:p>
        </w:tc>
        <w:tc>
          <w:tcPr>
            <w:tcW w:w="411" w:type="pct"/>
            <w:shd w:val="clear" w:color="auto" w:fill="auto"/>
            <w:vAlign w:val="center"/>
          </w:tcPr>
          <w:p w:rsidR="00AD0067" w:rsidRPr="00AD0067" w:rsidRDefault="00AD0067" w:rsidP="00001DD8">
            <w:pPr>
              <w:snapToGrid w:val="0"/>
              <w:jc w:val="center"/>
              <w:rPr>
                <w:rFonts w:ascii="Times New Roman" w:hAnsi="Times New Roman" w:cs="Times New Roman"/>
              </w:rPr>
            </w:pPr>
            <w:r w:rsidRPr="00AD0067">
              <w:rPr>
                <w:rFonts w:ascii="Times New Roman" w:hAnsi="Times New Roman" w:cs="Times New Roman"/>
              </w:rPr>
              <w:t>95</w:t>
            </w:r>
          </w:p>
        </w:tc>
        <w:tc>
          <w:tcPr>
            <w:tcW w:w="386" w:type="pct"/>
            <w:shd w:val="clear" w:color="auto" w:fill="auto"/>
            <w:vAlign w:val="center"/>
          </w:tcPr>
          <w:p w:rsidR="00AD0067" w:rsidRPr="00AD0067" w:rsidRDefault="00AD0067" w:rsidP="00001DD8">
            <w:pPr>
              <w:snapToGrid w:val="0"/>
              <w:jc w:val="center"/>
              <w:rPr>
                <w:rFonts w:ascii="Times New Roman" w:hAnsi="Times New Roman" w:cs="Times New Roman"/>
              </w:rPr>
            </w:pPr>
            <w:r w:rsidRPr="00AD0067">
              <w:rPr>
                <w:rFonts w:ascii="Times New Roman" w:hAnsi="Times New Roman" w:cs="Times New Roman"/>
              </w:rPr>
              <w:t>100</w:t>
            </w:r>
          </w:p>
        </w:tc>
      </w:tr>
      <w:tr w:rsidR="00AD0067" w:rsidRPr="00AD0067" w:rsidTr="00001DD8">
        <w:trPr>
          <w:trHeight w:val="404"/>
        </w:trPr>
        <w:tc>
          <w:tcPr>
            <w:tcW w:w="1159" w:type="pct"/>
            <w:shd w:val="clear" w:color="auto" w:fill="auto"/>
            <w:vAlign w:val="center"/>
          </w:tcPr>
          <w:p w:rsidR="00AD0067" w:rsidRPr="00AD0067" w:rsidRDefault="00AD0067" w:rsidP="00001DD8">
            <w:pPr>
              <w:snapToGrid w:val="0"/>
              <w:jc w:val="center"/>
              <w:rPr>
                <w:rFonts w:ascii="Times New Roman" w:hAnsi="Times New Roman" w:cs="Times New Roman"/>
              </w:rPr>
            </w:pPr>
            <w:r w:rsidRPr="00AD0067">
              <w:rPr>
                <w:rFonts w:ascii="Times New Roman" w:hAnsi="Times New Roman" w:cs="Times New Roman"/>
              </w:rPr>
              <w:t>Показатели надежности  уличн</w:t>
            </w:r>
            <w:proofErr w:type="gramStart"/>
            <w:r w:rsidRPr="00AD0067">
              <w:rPr>
                <w:rFonts w:ascii="Times New Roman" w:hAnsi="Times New Roman" w:cs="Times New Roman"/>
              </w:rPr>
              <w:t>о-</w:t>
            </w:r>
            <w:proofErr w:type="gramEnd"/>
            <w:r w:rsidRPr="00AD0067">
              <w:rPr>
                <w:rFonts w:ascii="Times New Roman" w:hAnsi="Times New Roman" w:cs="Times New Roman"/>
              </w:rPr>
              <w:t xml:space="preserve"> дорожной сети</w:t>
            </w:r>
          </w:p>
        </w:tc>
        <w:tc>
          <w:tcPr>
            <w:tcW w:w="1024" w:type="pct"/>
            <w:shd w:val="clear" w:color="auto" w:fill="auto"/>
            <w:vAlign w:val="center"/>
          </w:tcPr>
          <w:p w:rsidR="00AD0067" w:rsidRPr="00AD0067" w:rsidRDefault="00AD0067" w:rsidP="00001DD8">
            <w:pPr>
              <w:snapToGrid w:val="0"/>
              <w:jc w:val="center"/>
              <w:rPr>
                <w:rFonts w:ascii="Times New Roman" w:hAnsi="Times New Roman" w:cs="Times New Roman"/>
              </w:rPr>
            </w:pPr>
            <w:r w:rsidRPr="00AD0067">
              <w:rPr>
                <w:rFonts w:ascii="Times New Roman" w:hAnsi="Times New Roman" w:cs="Times New Roman"/>
              </w:rPr>
              <w:t>Объем реконструкции сетей (за год)*</w:t>
            </w:r>
          </w:p>
        </w:tc>
        <w:tc>
          <w:tcPr>
            <w:tcW w:w="333" w:type="pct"/>
            <w:shd w:val="clear" w:color="auto" w:fill="auto"/>
            <w:vAlign w:val="bottom"/>
          </w:tcPr>
          <w:p w:rsidR="00AD0067" w:rsidRPr="00AD0067" w:rsidRDefault="00AD0067" w:rsidP="00001DD8">
            <w:pPr>
              <w:snapToGrid w:val="0"/>
              <w:jc w:val="center"/>
              <w:rPr>
                <w:rFonts w:ascii="Times New Roman" w:hAnsi="Times New Roman" w:cs="Times New Roman"/>
              </w:rPr>
            </w:pPr>
            <w:r w:rsidRPr="00AD0067">
              <w:rPr>
                <w:rFonts w:ascii="Times New Roman" w:hAnsi="Times New Roman" w:cs="Times New Roman"/>
              </w:rPr>
              <w:t>км</w:t>
            </w:r>
          </w:p>
          <w:p w:rsidR="00AD0067" w:rsidRPr="00AD0067" w:rsidRDefault="00AD0067" w:rsidP="00001DD8">
            <w:pPr>
              <w:snapToGrid w:val="0"/>
              <w:jc w:val="center"/>
              <w:rPr>
                <w:rFonts w:ascii="Times New Roman" w:hAnsi="Times New Roman" w:cs="Times New Roman"/>
              </w:rPr>
            </w:pPr>
          </w:p>
          <w:p w:rsidR="00AD0067" w:rsidRPr="00AD0067" w:rsidRDefault="00AD0067" w:rsidP="00001DD8">
            <w:pPr>
              <w:snapToGrid w:val="0"/>
              <w:jc w:val="center"/>
              <w:rPr>
                <w:rFonts w:ascii="Times New Roman" w:hAnsi="Times New Roman" w:cs="Times New Roman"/>
              </w:rPr>
            </w:pPr>
          </w:p>
        </w:tc>
        <w:tc>
          <w:tcPr>
            <w:tcW w:w="432" w:type="pct"/>
            <w:shd w:val="clear" w:color="auto" w:fill="auto"/>
            <w:vAlign w:val="center"/>
          </w:tcPr>
          <w:p w:rsidR="00AD0067" w:rsidRPr="00AD0067" w:rsidRDefault="00AD0067" w:rsidP="00001DD8">
            <w:pPr>
              <w:snapToGrid w:val="0"/>
              <w:jc w:val="center"/>
              <w:rPr>
                <w:rFonts w:ascii="Times New Roman" w:hAnsi="Times New Roman" w:cs="Times New Roman"/>
              </w:rPr>
            </w:pPr>
            <w:r w:rsidRPr="00AD0067">
              <w:rPr>
                <w:rFonts w:ascii="Times New Roman" w:hAnsi="Times New Roman" w:cs="Times New Roman"/>
              </w:rPr>
              <w:t>1,1</w:t>
            </w:r>
          </w:p>
        </w:tc>
        <w:tc>
          <w:tcPr>
            <w:tcW w:w="411" w:type="pct"/>
            <w:shd w:val="clear" w:color="auto" w:fill="auto"/>
            <w:vAlign w:val="center"/>
          </w:tcPr>
          <w:p w:rsidR="00AD0067" w:rsidRPr="00AD0067" w:rsidRDefault="00AD0067" w:rsidP="00001DD8">
            <w:pPr>
              <w:snapToGrid w:val="0"/>
              <w:jc w:val="center"/>
              <w:rPr>
                <w:rFonts w:ascii="Times New Roman" w:hAnsi="Times New Roman" w:cs="Times New Roman"/>
              </w:rPr>
            </w:pPr>
            <w:r w:rsidRPr="00AD0067">
              <w:rPr>
                <w:rFonts w:ascii="Times New Roman" w:hAnsi="Times New Roman" w:cs="Times New Roman"/>
              </w:rPr>
              <w:t>1,5</w:t>
            </w:r>
          </w:p>
        </w:tc>
        <w:tc>
          <w:tcPr>
            <w:tcW w:w="432" w:type="pct"/>
            <w:shd w:val="clear" w:color="auto" w:fill="auto"/>
          </w:tcPr>
          <w:p w:rsidR="00AD0067" w:rsidRPr="00AD0067" w:rsidRDefault="00AD0067" w:rsidP="00001DD8">
            <w:pPr>
              <w:jc w:val="center"/>
              <w:rPr>
                <w:rFonts w:ascii="Times New Roman" w:hAnsi="Times New Roman" w:cs="Times New Roman"/>
              </w:rPr>
            </w:pPr>
          </w:p>
          <w:p w:rsidR="00AD0067" w:rsidRPr="00AD0067" w:rsidRDefault="00AD0067" w:rsidP="00001DD8">
            <w:pPr>
              <w:jc w:val="center"/>
              <w:rPr>
                <w:rFonts w:ascii="Times New Roman" w:hAnsi="Times New Roman" w:cs="Times New Roman"/>
              </w:rPr>
            </w:pPr>
          </w:p>
          <w:p w:rsidR="00AD0067" w:rsidRPr="00AD0067" w:rsidRDefault="00AD0067" w:rsidP="00001DD8">
            <w:pPr>
              <w:jc w:val="center"/>
              <w:rPr>
                <w:rFonts w:ascii="Times New Roman" w:hAnsi="Times New Roman" w:cs="Times New Roman"/>
              </w:rPr>
            </w:pPr>
            <w:r w:rsidRPr="00AD0067">
              <w:rPr>
                <w:rFonts w:ascii="Times New Roman" w:hAnsi="Times New Roman" w:cs="Times New Roman"/>
              </w:rPr>
              <w:t>1,5</w:t>
            </w:r>
          </w:p>
          <w:p w:rsidR="00AD0067" w:rsidRPr="00AD0067" w:rsidRDefault="00AD0067" w:rsidP="00001DD8">
            <w:pPr>
              <w:jc w:val="center"/>
              <w:rPr>
                <w:rFonts w:ascii="Times New Roman" w:hAnsi="Times New Roman" w:cs="Times New Roman"/>
              </w:rPr>
            </w:pPr>
          </w:p>
          <w:p w:rsidR="00AD0067" w:rsidRPr="00AD0067" w:rsidRDefault="00AD0067" w:rsidP="00001DD8">
            <w:pPr>
              <w:jc w:val="center"/>
              <w:rPr>
                <w:rFonts w:ascii="Times New Roman" w:hAnsi="Times New Roman" w:cs="Times New Roman"/>
              </w:rPr>
            </w:pPr>
          </w:p>
          <w:p w:rsidR="00AD0067" w:rsidRPr="00AD0067" w:rsidRDefault="00AD0067" w:rsidP="00001DD8">
            <w:pPr>
              <w:jc w:val="center"/>
              <w:rPr>
                <w:rFonts w:ascii="Times New Roman" w:hAnsi="Times New Roman" w:cs="Times New Roman"/>
              </w:rPr>
            </w:pPr>
          </w:p>
        </w:tc>
        <w:tc>
          <w:tcPr>
            <w:tcW w:w="411" w:type="pct"/>
            <w:shd w:val="clear" w:color="auto" w:fill="auto"/>
          </w:tcPr>
          <w:p w:rsidR="00AD0067" w:rsidRPr="00AD0067" w:rsidRDefault="00AD0067" w:rsidP="00001DD8">
            <w:pPr>
              <w:jc w:val="center"/>
              <w:rPr>
                <w:rFonts w:ascii="Times New Roman" w:hAnsi="Times New Roman" w:cs="Times New Roman"/>
              </w:rPr>
            </w:pPr>
          </w:p>
          <w:p w:rsidR="00AD0067" w:rsidRPr="00AD0067" w:rsidRDefault="00AD0067" w:rsidP="00001DD8">
            <w:pPr>
              <w:jc w:val="center"/>
              <w:rPr>
                <w:rFonts w:ascii="Times New Roman" w:hAnsi="Times New Roman" w:cs="Times New Roman"/>
              </w:rPr>
            </w:pPr>
          </w:p>
          <w:p w:rsidR="00AD0067" w:rsidRPr="00AD0067" w:rsidRDefault="00AD0067" w:rsidP="00001DD8">
            <w:pPr>
              <w:jc w:val="center"/>
              <w:rPr>
                <w:rFonts w:ascii="Times New Roman" w:hAnsi="Times New Roman" w:cs="Times New Roman"/>
              </w:rPr>
            </w:pPr>
            <w:r w:rsidRPr="00AD0067">
              <w:rPr>
                <w:rFonts w:ascii="Times New Roman" w:hAnsi="Times New Roman" w:cs="Times New Roman"/>
              </w:rPr>
              <w:t>1,5</w:t>
            </w:r>
          </w:p>
        </w:tc>
        <w:tc>
          <w:tcPr>
            <w:tcW w:w="411" w:type="pct"/>
            <w:shd w:val="clear" w:color="auto" w:fill="auto"/>
          </w:tcPr>
          <w:p w:rsidR="00AD0067" w:rsidRPr="00AD0067" w:rsidRDefault="00AD0067" w:rsidP="00001DD8">
            <w:pPr>
              <w:jc w:val="center"/>
              <w:rPr>
                <w:rFonts w:ascii="Times New Roman" w:hAnsi="Times New Roman" w:cs="Times New Roman"/>
              </w:rPr>
            </w:pPr>
          </w:p>
          <w:p w:rsidR="00AD0067" w:rsidRPr="00AD0067" w:rsidRDefault="00AD0067" w:rsidP="00001DD8">
            <w:pPr>
              <w:jc w:val="center"/>
              <w:rPr>
                <w:rFonts w:ascii="Times New Roman" w:hAnsi="Times New Roman" w:cs="Times New Roman"/>
              </w:rPr>
            </w:pPr>
          </w:p>
          <w:p w:rsidR="00AD0067" w:rsidRPr="00AD0067" w:rsidRDefault="00AD0067" w:rsidP="00001DD8">
            <w:pPr>
              <w:jc w:val="center"/>
              <w:rPr>
                <w:rFonts w:ascii="Times New Roman" w:hAnsi="Times New Roman" w:cs="Times New Roman"/>
              </w:rPr>
            </w:pPr>
            <w:r w:rsidRPr="00AD0067">
              <w:rPr>
                <w:rFonts w:ascii="Times New Roman" w:hAnsi="Times New Roman" w:cs="Times New Roman"/>
              </w:rPr>
              <w:t>1,5</w:t>
            </w:r>
          </w:p>
        </w:tc>
        <w:tc>
          <w:tcPr>
            <w:tcW w:w="386" w:type="pct"/>
            <w:shd w:val="clear" w:color="auto" w:fill="auto"/>
            <w:vAlign w:val="center"/>
          </w:tcPr>
          <w:p w:rsidR="00AD0067" w:rsidRPr="00AD0067" w:rsidRDefault="00AD0067" w:rsidP="00001DD8">
            <w:pPr>
              <w:snapToGrid w:val="0"/>
              <w:jc w:val="center"/>
              <w:rPr>
                <w:rFonts w:ascii="Times New Roman" w:hAnsi="Times New Roman" w:cs="Times New Roman"/>
              </w:rPr>
            </w:pPr>
            <w:r w:rsidRPr="00AD0067">
              <w:rPr>
                <w:rFonts w:ascii="Times New Roman" w:hAnsi="Times New Roman" w:cs="Times New Roman"/>
              </w:rPr>
              <w:t>1,5</w:t>
            </w:r>
          </w:p>
        </w:tc>
      </w:tr>
    </w:tbl>
    <w:p w:rsidR="00AD0067" w:rsidRPr="00AD0067" w:rsidRDefault="00AD0067" w:rsidP="00AD0067">
      <w:pPr>
        <w:pStyle w:val="a4"/>
        <w:spacing w:before="0" w:beforeAutospacing="0" w:after="150" w:afterAutospacing="0" w:line="238" w:lineRule="atLeast"/>
        <w:ind w:left="360"/>
        <w:rPr>
          <w:b/>
          <w:color w:val="242424"/>
          <w:sz w:val="22"/>
          <w:szCs w:val="22"/>
        </w:rPr>
      </w:pPr>
      <w:r w:rsidRPr="00AD0067">
        <w:rPr>
          <w:b/>
          <w:color w:val="242424"/>
        </w:rPr>
        <w:t xml:space="preserve">5. Перечень и очередность реализации мероприятий по развитию транспортной </w:t>
      </w:r>
      <w:r w:rsidRPr="00AD0067">
        <w:rPr>
          <w:b/>
          <w:color w:val="242424"/>
          <w:sz w:val="22"/>
          <w:szCs w:val="22"/>
        </w:rPr>
        <w:t>инфраструктуры города.</w:t>
      </w:r>
    </w:p>
    <w:p w:rsidR="00AD0067" w:rsidRPr="00AD0067" w:rsidRDefault="00AD0067" w:rsidP="00AD0067">
      <w:pPr>
        <w:pStyle w:val="a6"/>
        <w:ind w:firstLine="284"/>
        <w:jc w:val="both"/>
        <w:rPr>
          <w:rFonts w:ascii="Times New Roman" w:hAnsi="Times New Roman" w:cs="Times New Roman"/>
        </w:rPr>
      </w:pPr>
      <w:r w:rsidRPr="00AD0067">
        <w:rPr>
          <w:rFonts w:ascii="Times New Roman" w:hAnsi="Times New Roman" w:cs="Times New Roman"/>
        </w:rPr>
        <w:t>Генпланом предусматривается создание системы автомобильных улиц и дорог, обеспечивающих необходимые транспортные связи с сохранением существующей структуры улично-дорожной сети и с созданием четко выраженной структуры, классифицированной по назначению и параметрам движения, обеспечивающей пропуск возрастающих транспортных потоков, а также выходы на внешние автодороги.</w:t>
      </w:r>
    </w:p>
    <w:p w:rsidR="00AD0067" w:rsidRPr="00AD0067" w:rsidRDefault="00AD0067" w:rsidP="00AD0067">
      <w:pPr>
        <w:pStyle w:val="a6"/>
        <w:ind w:firstLine="284"/>
        <w:jc w:val="both"/>
        <w:rPr>
          <w:rFonts w:ascii="Times New Roman" w:hAnsi="Times New Roman" w:cs="Times New Roman"/>
        </w:rPr>
      </w:pPr>
      <w:r w:rsidRPr="00AD0067">
        <w:rPr>
          <w:rFonts w:ascii="Times New Roman" w:hAnsi="Times New Roman" w:cs="Times New Roman"/>
        </w:rPr>
        <w:t xml:space="preserve">Для обеспечения безопасности, бесперебойности и удобства транспортного сообщения в населенных пунктах Генеральным планом предусмотрено строительство улиц и дорог. </w:t>
      </w:r>
    </w:p>
    <w:p w:rsidR="00AD0067" w:rsidRPr="00AD0067" w:rsidRDefault="00AD0067" w:rsidP="00AD0067">
      <w:pPr>
        <w:pStyle w:val="a6"/>
        <w:ind w:firstLine="284"/>
        <w:jc w:val="both"/>
        <w:rPr>
          <w:rFonts w:ascii="Times New Roman" w:hAnsi="Times New Roman" w:cs="Times New Roman"/>
        </w:rPr>
      </w:pPr>
      <w:r w:rsidRPr="00AD0067">
        <w:rPr>
          <w:rFonts w:ascii="Times New Roman" w:hAnsi="Times New Roman" w:cs="Times New Roman"/>
        </w:rPr>
        <w:t>Категории улиц и дорог следует назначать в соответствии с классификацией, приведенной в табл. 9 СП 42.13330.2011«Градостроительство. Планировка и застройка городских и сельских поселений. Актуализированная редакция СНиП 2.07.01-89»:</w:t>
      </w:r>
    </w:p>
    <w:p w:rsidR="00AD0067" w:rsidRPr="00AD0067" w:rsidRDefault="00AD0067" w:rsidP="00AD0067">
      <w:pPr>
        <w:pStyle w:val="a6"/>
        <w:numPr>
          <w:ilvl w:val="0"/>
          <w:numId w:val="7"/>
        </w:numPr>
        <w:jc w:val="both"/>
        <w:rPr>
          <w:rFonts w:ascii="Times New Roman" w:hAnsi="Times New Roman" w:cs="Times New Roman"/>
        </w:rPr>
      </w:pPr>
      <w:r w:rsidRPr="00AD0067">
        <w:rPr>
          <w:rFonts w:ascii="Times New Roman" w:hAnsi="Times New Roman" w:cs="Times New Roman"/>
        </w:rPr>
        <w:t>главные улицы;</w:t>
      </w:r>
    </w:p>
    <w:p w:rsidR="00AD0067" w:rsidRPr="00AD0067" w:rsidRDefault="00AD0067" w:rsidP="00AD0067">
      <w:pPr>
        <w:pStyle w:val="a6"/>
        <w:numPr>
          <w:ilvl w:val="0"/>
          <w:numId w:val="7"/>
        </w:numPr>
        <w:jc w:val="both"/>
        <w:rPr>
          <w:rFonts w:ascii="Times New Roman" w:hAnsi="Times New Roman" w:cs="Times New Roman"/>
        </w:rPr>
      </w:pPr>
      <w:r w:rsidRPr="00AD0067">
        <w:rPr>
          <w:rFonts w:ascii="Times New Roman" w:hAnsi="Times New Roman" w:cs="Times New Roman"/>
        </w:rPr>
        <w:t>улицы в жилой застройке: основные;</w:t>
      </w:r>
    </w:p>
    <w:p w:rsidR="00AD0067" w:rsidRPr="00AD0067" w:rsidRDefault="00AD0067" w:rsidP="00AD0067">
      <w:pPr>
        <w:pStyle w:val="a6"/>
        <w:numPr>
          <w:ilvl w:val="0"/>
          <w:numId w:val="7"/>
        </w:numPr>
        <w:jc w:val="both"/>
        <w:rPr>
          <w:rFonts w:ascii="Times New Roman" w:hAnsi="Times New Roman" w:cs="Times New Roman"/>
        </w:rPr>
      </w:pPr>
      <w:r w:rsidRPr="00AD0067">
        <w:rPr>
          <w:rFonts w:ascii="Times New Roman" w:hAnsi="Times New Roman" w:cs="Times New Roman"/>
        </w:rPr>
        <w:t>улицы в жилой застройке: второстепенные;</w:t>
      </w:r>
    </w:p>
    <w:p w:rsidR="00AD0067" w:rsidRPr="00AD0067" w:rsidRDefault="00AD0067" w:rsidP="00AD0067">
      <w:pPr>
        <w:pStyle w:val="a6"/>
        <w:numPr>
          <w:ilvl w:val="0"/>
          <w:numId w:val="7"/>
        </w:numPr>
        <w:jc w:val="both"/>
        <w:rPr>
          <w:rFonts w:ascii="Times New Roman" w:hAnsi="Times New Roman" w:cs="Times New Roman"/>
        </w:rPr>
      </w:pPr>
      <w:r w:rsidRPr="00AD0067">
        <w:rPr>
          <w:rFonts w:ascii="Times New Roman" w:hAnsi="Times New Roman" w:cs="Times New Roman"/>
        </w:rPr>
        <w:t>проезды.</w:t>
      </w:r>
    </w:p>
    <w:p w:rsidR="00AD0067" w:rsidRPr="00AD0067" w:rsidRDefault="00AD0067" w:rsidP="00AD0067">
      <w:pPr>
        <w:pStyle w:val="a6"/>
        <w:ind w:firstLine="284"/>
        <w:jc w:val="both"/>
        <w:rPr>
          <w:rFonts w:ascii="Times New Roman" w:hAnsi="Times New Roman" w:cs="Times New Roman"/>
          <w:sz w:val="16"/>
          <w:szCs w:val="16"/>
        </w:rPr>
      </w:pPr>
    </w:p>
    <w:p w:rsidR="00AD0067" w:rsidRPr="00AD0067" w:rsidRDefault="00AD0067" w:rsidP="00AD0067">
      <w:pPr>
        <w:pStyle w:val="a6"/>
        <w:rPr>
          <w:rFonts w:ascii="Times New Roman" w:hAnsi="Times New Roman" w:cs="Times New Roman"/>
          <w:sz w:val="16"/>
          <w:szCs w:val="16"/>
        </w:rPr>
      </w:pPr>
      <w:r w:rsidRPr="00AD0067">
        <w:rPr>
          <w:rFonts w:ascii="Times New Roman" w:hAnsi="Times New Roman" w:cs="Times New Roman"/>
          <w:sz w:val="24"/>
          <w:szCs w:val="24"/>
        </w:rPr>
        <w:t>Таблица 5.</w:t>
      </w: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6"/>
        <w:gridCol w:w="5094"/>
        <w:gridCol w:w="1391"/>
        <w:gridCol w:w="1234"/>
      </w:tblGrid>
      <w:tr w:rsidR="00AD0067" w:rsidRPr="00AD0067" w:rsidTr="00001DD8">
        <w:trPr>
          <w:trHeight w:val="253"/>
        </w:trPr>
        <w:tc>
          <w:tcPr>
            <w:tcW w:w="1154" w:type="pct"/>
            <w:vMerge w:val="restart"/>
            <w:shd w:val="clear" w:color="auto" w:fill="auto"/>
          </w:tcPr>
          <w:p w:rsidR="00AD0067" w:rsidRPr="00AD0067" w:rsidRDefault="00AD0067" w:rsidP="00001DD8">
            <w:pPr>
              <w:pStyle w:val="a6"/>
              <w:jc w:val="center"/>
              <w:rPr>
                <w:rFonts w:ascii="Times New Roman" w:hAnsi="Times New Roman" w:cs="Times New Roman"/>
              </w:rPr>
            </w:pPr>
            <w:r w:rsidRPr="00AD0067">
              <w:rPr>
                <w:rFonts w:ascii="Times New Roman" w:hAnsi="Times New Roman" w:cs="Times New Roman"/>
              </w:rPr>
              <w:t>Населенный пункт</w:t>
            </w:r>
          </w:p>
        </w:tc>
        <w:tc>
          <w:tcPr>
            <w:tcW w:w="2538" w:type="pct"/>
            <w:vMerge w:val="restart"/>
            <w:shd w:val="clear" w:color="auto" w:fill="auto"/>
          </w:tcPr>
          <w:p w:rsidR="00AD0067" w:rsidRPr="00AD0067" w:rsidRDefault="00AD0067" w:rsidP="00001DD8">
            <w:pPr>
              <w:pStyle w:val="a6"/>
              <w:jc w:val="center"/>
              <w:rPr>
                <w:rFonts w:ascii="Times New Roman" w:hAnsi="Times New Roman" w:cs="Times New Roman"/>
              </w:rPr>
            </w:pPr>
            <w:r w:rsidRPr="00AD0067">
              <w:rPr>
                <w:rFonts w:ascii="Times New Roman" w:hAnsi="Times New Roman" w:cs="Times New Roman"/>
              </w:rPr>
              <w:t>Показатели</w:t>
            </w:r>
          </w:p>
        </w:tc>
        <w:tc>
          <w:tcPr>
            <w:tcW w:w="693" w:type="pct"/>
            <w:vMerge w:val="restart"/>
            <w:shd w:val="clear" w:color="auto" w:fill="auto"/>
          </w:tcPr>
          <w:p w:rsidR="00AD0067" w:rsidRPr="00AD0067" w:rsidRDefault="00AD0067" w:rsidP="00001DD8">
            <w:pPr>
              <w:pStyle w:val="a6"/>
              <w:jc w:val="center"/>
              <w:rPr>
                <w:rFonts w:ascii="Times New Roman" w:hAnsi="Times New Roman" w:cs="Times New Roman"/>
              </w:rPr>
            </w:pPr>
            <w:r w:rsidRPr="00AD0067">
              <w:rPr>
                <w:rFonts w:ascii="Times New Roman" w:hAnsi="Times New Roman" w:cs="Times New Roman"/>
              </w:rPr>
              <w:t>Ед. изм.</w:t>
            </w:r>
          </w:p>
        </w:tc>
        <w:tc>
          <w:tcPr>
            <w:tcW w:w="615" w:type="pct"/>
            <w:vMerge w:val="restart"/>
            <w:shd w:val="clear" w:color="auto" w:fill="auto"/>
          </w:tcPr>
          <w:p w:rsidR="00AD0067" w:rsidRPr="00AD0067" w:rsidRDefault="00AD0067" w:rsidP="00001DD8">
            <w:pPr>
              <w:pStyle w:val="a6"/>
              <w:jc w:val="center"/>
              <w:rPr>
                <w:rFonts w:ascii="Times New Roman" w:hAnsi="Times New Roman" w:cs="Times New Roman"/>
              </w:rPr>
            </w:pPr>
            <w:r w:rsidRPr="00AD0067">
              <w:rPr>
                <w:rFonts w:ascii="Times New Roman" w:hAnsi="Times New Roman" w:cs="Times New Roman"/>
              </w:rPr>
              <w:t>Кол-во</w:t>
            </w:r>
          </w:p>
        </w:tc>
      </w:tr>
      <w:tr w:rsidR="00AD0067" w:rsidRPr="00AD0067" w:rsidTr="00001DD8">
        <w:trPr>
          <w:trHeight w:val="253"/>
        </w:trPr>
        <w:tc>
          <w:tcPr>
            <w:tcW w:w="1154" w:type="pct"/>
            <w:vMerge/>
            <w:shd w:val="clear" w:color="auto" w:fill="auto"/>
          </w:tcPr>
          <w:p w:rsidR="00AD0067" w:rsidRPr="00AD0067" w:rsidRDefault="00AD0067" w:rsidP="00001DD8">
            <w:pPr>
              <w:pStyle w:val="a6"/>
              <w:jc w:val="center"/>
              <w:rPr>
                <w:rFonts w:ascii="Times New Roman" w:hAnsi="Times New Roman" w:cs="Times New Roman"/>
                <w:color w:val="C00000"/>
              </w:rPr>
            </w:pPr>
          </w:p>
        </w:tc>
        <w:tc>
          <w:tcPr>
            <w:tcW w:w="2538" w:type="pct"/>
            <w:vMerge/>
            <w:shd w:val="clear" w:color="auto" w:fill="auto"/>
          </w:tcPr>
          <w:p w:rsidR="00AD0067" w:rsidRPr="00AD0067" w:rsidRDefault="00AD0067" w:rsidP="00001DD8">
            <w:pPr>
              <w:pStyle w:val="a6"/>
              <w:jc w:val="center"/>
              <w:rPr>
                <w:rFonts w:ascii="Times New Roman" w:hAnsi="Times New Roman" w:cs="Times New Roman"/>
                <w:color w:val="C00000"/>
              </w:rPr>
            </w:pPr>
          </w:p>
        </w:tc>
        <w:tc>
          <w:tcPr>
            <w:tcW w:w="693" w:type="pct"/>
            <w:vMerge/>
            <w:shd w:val="clear" w:color="auto" w:fill="auto"/>
          </w:tcPr>
          <w:p w:rsidR="00AD0067" w:rsidRPr="00AD0067" w:rsidRDefault="00AD0067" w:rsidP="00001DD8">
            <w:pPr>
              <w:pStyle w:val="a6"/>
              <w:jc w:val="center"/>
              <w:rPr>
                <w:rFonts w:ascii="Times New Roman" w:hAnsi="Times New Roman" w:cs="Times New Roman"/>
                <w:color w:val="C00000"/>
              </w:rPr>
            </w:pPr>
          </w:p>
        </w:tc>
        <w:tc>
          <w:tcPr>
            <w:tcW w:w="615" w:type="pct"/>
            <w:vMerge/>
            <w:shd w:val="clear" w:color="auto" w:fill="auto"/>
          </w:tcPr>
          <w:p w:rsidR="00AD0067" w:rsidRPr="00AD0067" w:rsidRDefault="00AD0067" w:rsidP="00001DD8">
            <w:pPr>
              <w:pStyle w:val="a6"/>
              <w:jc w:val="center"/>
              <w:rPr>
                <w:rFonts w:ascii="Times New Roman" w:hAnsi="Times New Roman" w:cs="Times New Roman"/>
                <w:color w:val="C00000"/>
              </w:rPr>
            </w:pPr>
          </w:p>
        </w:tc>
      </w:tr>
      <w:tr w:rsidR="00AD0067" w:rsidRPr="00AD0067" w:rsidTr="00001DD8">
        <w:trPr>
          <w:trHeight w:val="300"/>
        </w:trPr>
        <w:tc>
          <w:tcPr>
            <w:tcW w:w="1154" w:type="pct"/>
            <w:vMerge w:val="restart"/>
            <w:shd w:val="clear" w:color="auto" w:fill="auto"/>
          </w:tcPr>
          <w:p w:rsidR="00AD0067" w:rsidRPr="00AD0067" w:rsidRDefault="00AD0067" w:rsidP="00001DD8">
            <w:pPr>
              <w:pStyle w:val="a6"/>
              <w:rPr>
                <w:rFonts w:ascii="Times New Roman" w:hAnsi="Times New Roman" w:cs="Times New Roman"/>
              </w:rPr>
            </w:pPr>
            <w:r w:rsidRPr="00AD0067">
              <w:rPr>
                <w:rFonts w:ascii="Times New Roman" w:hAnsi="Times New Roman" w:cs="Times New Roman"/>
              </w:rPr>
              <w:t>г. Каргат</w:t>
            </w:r>
          </w:p>
        </w:tc>
        <w:tc>
          <w:tcPr>
            <w:tcW w:w="2538" w:type="pct"/>
            <w:shd w:val="clear" w:color="auto" w:fill="auto"/>
          </w:tcPr>
          <w:p w:rsidR="00AD0067" w:rsidRPr="00AD0067" w:rsidRDefault="00AD0067" w:rsidP="00001DD8">
            <w:pPr>
              <w:pStyle w:val="a6"/>
              <w:rPr>
                <w:rFonts w:ascii="Times New Roman" w:hAnsi="Times New Roman" w:cs="Times New Roman"/>
              </w:rPr>
            </w:pPr>
            <w:r w:rsidRPr="00AD0067">
              <w:rPr>
                <w:rFonts w:ascii="Times New Roman" w:hAnsi="Times New Roman" w:cs="Times New Roman"/>
              </w:rPr>
              <w:t>Протяженность улично-дорожной сети, всего:</w:t>
            </w:r>
          </w:p>
        </w:tc>
        <w:tc>
          <w:tcPr>
            <w:tcW w:w="693" w:type="pct"/>
            <w:shd w:val="clear" w:color="auto" w:fill="auto"/>
          </w:tcPr>
          <w:p w:rsidR="00AD0067" w:rsidRPr="00AD0067" w:rsidRDefault="00AD0067" w:rsidP="00001DD8">
            <w:pPr>
              <w:pStyle w:val="a6"/>
              <w:jc w:val="center"/>
              <w:rPr>
                <w:rFonts w:ascii="Times New Roman" w:hAnsi="Times New Roman" w:cs="Times New Roman"/>
              </w:rPr>
            </w:pPr>
            <w:r w:rsidRPr="00AD0067">
              <w:rPr>
                <w:rFonts w:ascii="Times New Roman" w:hAnsi="Times New Roman" w:cs="Times New Roman"/>
              </w:rPr>
              <w:t>км</w:t>
            </w:r>
          </w:p>
        </w:tc>
        <w:tc>
          <w:tcPr>
            <w:tcW w:w="615" w:type="pct"/>
            <w:shd w:val="clear" w:color="auto" w:fill="auto"/>
          </w:tcPr>
          <w:p w:rsidR="00AD0067" w:rsidRPr="00AD0067" w:rsidRDefault="00AD0067" w:rsidP="00001DD8">
            <w:pPr>
              <w:pStyle w:val="a6"/>
              <w:jc w:val="center"/>
              <w:rPr>
                <w:rFonts w:ascii="Times New Roman" w:hAnsi="Times New Roman" w:cs="Times New Roman"/>
              </w:rPr>
            </w:pPr>
            <w:r w:rsidRPr="00AD0067">
              <w:rPr>
                <w:rFonts w:ascii="Times New Roman" w:hAnsi="Times New Roman" w:cs="Times New Roman"/>
              </w:rPr>
              <w:t>65,7</w:t>
            </w:r>
          </w:p>
        </w:tc>
      </w:tr>
      <w:tr w:rsidR="00AD0067" w:rsidRPr="00AD0067" w:rsidTr="00001DD8">
        <w:trPr>
          <w:trHeight w:val="64"/>
        </w:trPr>
        <w:tc>
          <w:tcPr>
            <w:tcW w:w="1154" w:type="pct"/>
            <w:vMerge/>
            <w:tcBorders>
              <w:bottom w:val="single" w:sz="4" w:space="0" w:color="auto"/>
            </w:tcBorders>
            <w:shd w:val="clear" w:color="auto" w:fill="auto"/>
          </w:tcPr>
          <w:p w:rsidR="00AD0067" w:rsidRPr="00AD0067" w:rsidRDefault="00AD0067" w:rsidP="00001DD8">
            <w:pPr>
              <w:pStyle w:val="a6"/>
              <w:rPr>
                <w:rFonts w:ascii="Times New Roman" w:hAnsi="Times New Roman" w:cs="Times New Roman"/>
                <w:color w:val="C00000"/>
              </w:rPr>
            </w:pPr>
          </w:p>
        </w:tc>
        <w:tc>
          <w:tcPr>
            <w:tcW w:w="2538" w:type="pct"/>
            <w:tcBorders>
              <w:bottom w:val="single" w:sz="4" w:space="0" w:color="auto"/>
            </w:tcBorders>
            <w:shd w:val="clear" w:color="auto" w:fill="auto"/>
          </w:tcPr>
          <w:p w:rsidR="00AD0067" w:rsidRPr="00AD0067" w:rsidRDefault="00AD0067" w:rsidP="00001DD8">
            <w:pPr>
              <w:pStyle w:val="a6"/>
              <w:rPr>
                <w:rFonts w:ascii="Times New Roman" w:hAnsi="Times New Roman" w:cs="Times New Roman"/>
              </w:rPr>
            </w:pPr>
            <w:r w:rsidRPr="00AD0067">
              <w:rPr>
                <w:rFonts w:ascii="Times New Roman" w:hAnsi="Times New Roman" w:cs="Times New Roman"/>
              </w:rPr>
              <w:t>главных улиц</w:t>
            </w:r>
          </w:p>
          <w:p w:rsidR="00AD0067" w:rsidRPr="00AD0067" w:rsidRDefault="00AD0067" w:rsidP="00001DD8">
            <w:pPr>
              <w:pStyle w:val="a6"/>
              <w:rPr>
                <w:rFonts w:ascii="Times New Roman" w:hAnsi="Times New Roman" w:cs="Times New Roman"/>
              </w:rPr>
            </w:pPr>
            <w:r w:rsidRPr="00AD0067">
              <w:rPr>
                <w:rFonts w:ascii="Times New Roman" w:hAnsi="Times New Roman" w:cs="Times New Roman"/>
              </w:rPr>
              <w:t>основных</w:t>
            </w:r>
          </w:p>
          <w:p w:rsidR="00AD0067" w:rsidRPr="00AD0067" w:rsidRDefault="00AD0067" w:rsidP="00001DD8">
            <w:pPr>
              <w:pStyle w:val="a6"/>
              <w:rPr>
                <w:rFonts w:ascii="Times New Roman" w:hAnsi="Times New Roman" w:cs="Times New Roman"/>
              </w:rPr>
            </w:pPr>
            <w:r w:rsidRPr="00AD0067">
              <w:rPr>
                <w:rFonts w:ascii="Times New Roman" w:hAnsi="Times New Roman" w:cs="Times New Roman"/>
              </w:rPr>
              <w:t>второстепенных</w:t>
            </w:r>
          </w:p>
          <w:p w:rsidR="00AD0067" w:rsidRPr="00AD0067" w:rsidRDefault="00AD0067" w:rsidP="00001DD8">
            <w:pPr>
              <w:pStyle w:val="a6"/>
              <w:rPr>
                <w:rFonts w:ascii="Times New Roman" w:hAnsi="Times New Roman" w:cs="Times New Roman"/>
              </w:rPr>
            </w:pPr>
            <w:r w:rsidRPr="00AD0067">
              <w:rPr>
                <w:rFonts w:ascii="Times New Roman" w:hAnsi="Times New Roman" w:cs="Times New Roman"/>
              </w:rPr>
              <w:t>объездных</w:t>
            </w:r>
          </w:p>
        </w:tc>
        <w:tc>
          <w:tcPr>
            <w:tcW w:w="693" w:type="pct"/>
            <w:shd w:val="clear" w:color="auto" w:fill="auto"/>
          </w:tcPr>
          <w:p w:rsidR="00AD0067" w:rsidRPr="00AD0067" w:rsidRDefault="00AD0067" w:rsidP="00001DD8">
            <w:pPr>
              <w:pStyle w:val="a6"/>
              <w:jc w:val="center"/>
              <w:rPr>
                <w:rFonts w:ascii="Times New Roman" w:hAnsi="Times New Roman" w:cs="Times New Roman"/>
              </w:rPr>
            </w:pPr>
            <w:r w:rsidRPr="00AD0067">
              <w:rPr>
                <w:rFonts w:ascii="Times New Roman" w:hAnsi="Times New Roman" w:cs="Times New Roman"/>
              </w:rPr>
              <w:t>км</w:t>
            </w:r>
          </w:p>
        </w:tc>
        <w:tc>
          <w:tcPr>
            <w:tcW w:w="615" w:type="pct"/>
            <w:shd w:val="clear" w:color="auto" w:fill="auto"/>
          </w:tcPr>
          <w:p w:rsidR="00AD0067" w:rsidRPr="00AD0067" w:rsidRDefault="00AD0067" w:rsidP="00001DD8">
            <w:pPr>
              <w:pStyle w:val="a6"/>
              <w:jc w:val="center"/>
              <w:rPr>
                <w:rFonts w:ascii="Times New Roman" w:hAnsi="Times New Roman" w:cs="Times New Roman"/>
              </w:rPr>
            </w:pPr>
            <w:r w:rsidRPr="00AD0067">
              <w:rPr>
                <w:rFonts w:ascii="Times New Roman" w:hAnsi="Times New Roman" w:cs="Times New Roman"/>
              </w:rPr>
              <w:t>17,9</w:t>
            </w:r>
          </w:p>
          <w:p w:rsidR="00AD0067" w:rsidRPr="00AD0067" w:rsidRDefault="00AD0067" w:rsidP="00001DD8">
            <w:pPr>
              <w:pStyle w:val="a6"/>
              <w:jc w:val="center"/>
              <w:rPr>
                <w:rFonts w:ascii="Times New Roman" w:hAnsi="Times New Roman" w:cs="Times New Roman"/>
              </w:rPr>
            </w:pPr>
            <w:r w:rsidRPr="00AD0067">
              <w:rPr>
                <w:rFonts w:ascii="Times New Roman" w:hAnsi="Times New Roman" w:cs="Times New Roman"/>
              </w:rPr>
              <w:t>8,9</w:t>
            </w:r>
          </w:p>
          <w:p w:rsidR="00AD0067" w:rsidRPr="00AD0067" w:rsidRDefault="00AD0067" w:rsidP="00001DD8">
            <w:pPr>
              <w:pStyle w:val="a6"/>
              <w:jc w:val="center"/>
              <w:rPr>
                <w:rFonts w:ascii="Times New Roman" w:hAnsi="Times New Roman" w:cs="Times New Roman"/>
              </w:rPr>
            </w:pPr>
            <w:r w:rsidRPr="00AD0067">
              <w:rPr>
                <w:rFonts w:ascii="Times New Roman" w:hAnsi="Times New Roman" w:cs="Times New Roman"/>
              </w:rPr>
              <w:t>36,1</w:t>
            </w:r>
          </w:p>
          <w:p w:rsidR="00AD0067" w:rsidRPr="00AD0067" w:rsidRDefault="00AD0067" w:rsidP="00001DD8">
            <w:pPr>
              <w:pStyle w:val="a6"/>
              <w:jc w:val="center"/>
              <w:rPr>
                <w:rFonts w:ascii="Times New Roman" w:hAnsi="Times New Roman" w:cs="Times New Roman"/>
              </w:rPr>
            </w:pPr>
            <w:r w:rsidRPr="00AD0067">
              <w:rPr>
                <w:rFonts w:ascii="Times New Roman" w:hAnsi="Times New Roman" w:cs="Times New Roman"/>
              </w:rPr>
              <w:t>3,2</w:t>
            </w:r>
          </w:p>
        </w:tc>
      </w:tr>
    </w:tbl>
    <w:p w:rsidR="00AD0067" w:rsidRPr="00AD0067" w:rsidRDefault="00AD0067" w:rsidP="00AD0067">
      <w:pPr>
        <w:pStyle w:val="13"/>
        <w:rPr>
          <w:sz w:val="16"/>
          <w:szCs w:val="16"/>
        </w:rPr>
      </w:pPr>
    </w:p>
    <w:p w:rsidR="00AD0067" w:rsidRPr="00AD0067" w:rsidRDefault="00AD0067" w:rsidP="00AD0067">
      <w:pPr>
        <w:pStyle w:val="a6"/>
        <w:ind w:firstLine="284"/>
        <w:jc w:val="both"/>
        <w:rPr>
          <w:rFonts w:ascii="Times New Roman" w:hAnsi="Times New Roman" w:cs="Times New Roman"/>
        </w:rPr>
      </w:pPr>
      <w:r w:rsidRPr="00AD0067">
        <w:rPr>
          <w:rFonts w:ascii="Times New Roman" w:hAnsi="Times New Roman" w:cs="Times New Roman"/>
        </w:rPr>
        <w:t>Предложенная структура улично-дорожной сети максимально решает транспортные проблемы: обеспечивает необходимыми связями, повышает плотность главных и основных улиц, обеспечивает удобные выходы на региональные автодороги, а также решает проблему движения грузового транспорта в обход районов жилой застройки.</w:t>
      </w:r>
    </w:p>
    <w:p w:rsidR="00AD0067" w:rsidRPr="00AD0067" w:rsidRDefault="00AD0067" w:rsidP="00AD0067">
      <w:pPr>
        <w:pStyle w:val="a6"/>
        <w:ind w:firstLine="284"/>
        <w:jc w:val="both"/>
        <w:rPr>
          <w:rFonts w:ascii="Times New Roman" w:hAnsi="Times New Roman" w:cs="Times New Roman"/>
        </w:rPr>
      </w:pPr>
      <w:r w:rsidRPr="00AD0067">
        <w:rPr>
          <w:rFonts w:ascii="Times New Roman" w:hAnsi="Times New Roman" w:cs="Times New Roman"/>
        </w:rPr>
        <w:t xml:space="preserve">Планируемая потребность объектов дорожного сервиса определена, исходя из обеспеченности населения легковыми автомобилями на расчетный срок, согласно п. 11.3. СП 42.13330.2011, - 350 ед. на </w:t>
      </w:r>
      <w:r w:rsidRPr="00AD0067">
        <w:rPr>
          <w:rFonts w:ascii="Times New Roman" w:hAnsi="Times New Roman" w:cs="Times New Roman"/>
        </w:rPr>
        <w:lastRenderedPageBreak/>
        <w:t>1000 человек и проектной численности жителей – 4,89 тыс. чел. Расчетное количество автомобилей составит 1 711 единиц.</w:t>
      </w:r>
    </w:p>
    <w:p w:rsidR="00AD0067" w:rsidRPr="00AD0067" w:rsidRDefault="00AD0067" w:rsidP="00AD0067">
      <w:pPr>
        <w:pStyle w:val="a6"/>
        <w:ind w:firstLine="284"/>
        <w:jc w:val="both"/>
        <w:rPr>
          <w:rFonts w:ascii="Times New Roman" w:hAnsi="Times New Roman" w:cs="Times New Roman"/>
        </w:rPr>
      </w:pPr>
      <w:r w:rsidRPr="00AD0067">
        <w:rPr>
          <w:rFonts w:ascii="Times New Roman" w:hAnsi="Times New Roman" w:cs="Times New Roman"/>
        </w:rPr>
        <w:t>Требования к обеспеченности легкового автотранспорта автозаправочными станциями (АЗС), станциями технического обслуживания (СТО) и местами постоянного хранения индивидуальных легковых автомобилей обозначены в СП 42.13330.2011, так:</w:t>
      </w:r>
    </w:p>
    <w:p w:rsidR="00AD0067" w:rsidRPr="00AD0067" w:rsidRDefault="00AD0067" w:rsidP="00AD0067">
      <w:pPr>
        <w:pStyle w:val="a6"/>
        <w:ind w:firstLine="284"/>
        <w:jc w:val="both"/>
        <w:rPr>
          <w:rFonts w:ascii="Times New Roman" w:hAnsi="Times New Roman" w:cs="Times New Roman"/>
        </w:rPr>
      </w:pPr>
      <w:r w:rsidRPr="00AD0067">
        <w:rPr>
          <w:rFonts w:ascii="Times New Roman" w:hAnsi="Times New Roman" w:cs="Times New Roman"/>
        </w:rPr>
        <w:t>- согласно п. 11.27, потребность в АЗС составляет: одна топливораздаточная колонка на 1200 легковых автомобилей;</w:t>
      </w:r>
    </w:p>
    <w:p w:rsidR="00AD0067" w:rsidRPr="00AD0067" w:rsidRDefault="00AD0067" w:rsidP="00AD0067">
      <w:pPr>
        <w:pStyle w:val="a6"/>
        <w:ind w:firstLine="284"/>
        <w:jc w:val="both"/>
        <w:rPr>
          <w:rFonts w:ascii="Times New Roman" w:hAnsi="Times New Roman" w:cs="Times New Roman"/>
        </w:rPr>
      </w:pPr>
      <w:r w:rsidRPr="00AD0067">
        <w:rPr>
          <w:rFonts w:ascii="Times New Roman" w:hAnsi="Times New Roman" w:cs="Times New Roman"/>
        </w:rPr>
        <w:t>- согласно п. 11.26, потребность в СТО составляет: один пост на 200 легковых автомобилей;</w:t>
      </w:r>
    </w:p>
    <w:p w:rsidR="00AD0067" w:rsidRPr="00AD0067" w:rsidRDefault="00AD0067" w:rsidP="00AD0067">
      <w:pPr>
        <w:pStyle w:val="a6"/>
        <w:ind w:firstLine="284"/>
        <w:jc w:val="both"/>
        <w:rPr>
          <w:rFonts w:ascii="Times New Roman" w:hAnsi="Times New Roman" w:cs="Times New Roman"/>
        </w:rPr>
      </w:pPr>
      <w:r w:rsidRPr="00AD0067">
        <w:rPr>
          <w:rFonts w:ascii="Times New Roman" w:hAnsi="Times New Roman" w:cs="Times New Roman"/>
        </w:rPr>
        <w:t>- согласно п. 11.19, общая обеспеченность закрытыми и открытыми автостоянками для постоянного хранения автомобилей должна составлять 90% расчетного числа индивидуальных легковых автомобилей.</w:t>
      </w:r>
    </w:p>
    <w:p w:rsidR="00AD0067" w:rsidRPr="00AD0067" w:rsidRDefault="00AD0067" w:rsidP="00AD0067">
      <w:pPr>
        <w:pStyle w:val="a6"/>
        <w:ind w:firstLine="284"/>
        <w:jc w:val="both"/>
        <w:rPr>
          <w:rFonts w:ascii="Times New Roman" w:hAnsi="Times New Roman" w:cs="Times New Roman"/>
        </w:rPr>
      </w:pPr>
      <w:r w:rsidRPr="00AD0067">
        <w:rPr>
          <w:rFonts w:ascii="Times New Roman" w:hAnsi="Times New Roman" w:cs="Times New Roman"/>
        </w:rPr>
        <w:t>Исходя из общего количества легковых автомобилей, нормативных требований и наличия объектов дорожного сервиса, потребность в АЗС отсутствует, потребность в СТО - 3 поста.</w:t>
      </w:r>
    </w:p>
    <w:p w:rsidR="00AD0067" w:rsidRPr="00AD0067" w:rsidRDefault="00AD0067" w:rsidP="00AD0067">
      <w:pPr>
        <w:pStyle w:val="a6"/>
        <w:ind w:firstLine="284"/>
        <w:jc w:val="both"/>
        <w:rPr>
          <w:rFonts w:ascii="Times New Roman" w:hAnsi="Times New Roman" w:cs="Times New Roman"/>
        </w:rPr>
      </w:pPr>
      <w:r w:rsidRPr="00AD0067">
        <w:rPr>
          <w:rFonts w:ascii="Times New Roman" w:hAnsi="Times New Roman" w:cs="Times New Roman"/>
        </w:rPr>
        <w:t>Пассажирские автобусные перевозки охватывают 3</w:t>
      </w:r>
      <w:r w:rsidRPr="00AD0067">
        <w:rPr>
          <w:rFonts w:ascii="Times New Roman" w:hAnsi="Times New Roman" w:cs="Times New Roman"/>
          <w:color w:val="FF0000"/>
        </w:rPr>
        <w:t xml:space="preserve"> </w:t>
      </w:r>
      <w:r w:rsidRPr="00AD0067">
        <w:rPr>
          <w:rFonts w:ascii="Times New Roman" w:hAnsi="Times New Roman" w:cs="Times New Roman"/>
        </w:rPr>
        <w:t>маршрутов.</w:t>
      </w:r>
    </w:p>
    <w:p w:rsidR="00AD0067" w:rsidRPr="00AD0067" w:rsidRDefault="00AD0067" w:rsidP="00AD0067">
      <w:pPr>
        <w:pStyle w:val="a6"/>
        <w:ind w:firstLine="284"/>
        <w:jc w:val="both"/>
        <w:rPr>
          <w:rFonts w:ascii="Times New Roman" w:hAnsi="Times New Roman" w:cs="Times New Roman"/>
        </w:rPr>
      </w:pPr>
      <w:r w:rsidRPr="00AD0067">
        <w:rPr>
          <w:rFonts w:ascii="Times New Roman" w:hAnsi="Times New Roman" w:cs="Times New Roman"/>
        </w:rPr>
        <w:t>Так как в городе дома в жилых застройках имеются придомовые участки, обеспечивающие потребность в местах постоянного хранения индивидуального автотранспорта, размещения гаражей не требуется.</w:t>
      </w:r>
    </w:p>
    <w:p w:rsidR="00AD0067" w:rsidRPr="00AD0067" w:rsidRDefault="00AD0067" w:rsidP="00AD0067">
      <w:pPr>
        <w:pStyle w:val="a6"/>
        <w:ind w:firstLine="284"/>
        <w:jc w:val="both"/>
        <w:rPr>
          <w:rFonts w:ascii="Times New Roman" w:hAnsi="Times New Roman" w:cs="Times New Roman"/>
        </w:rPr>
      </w:pPr>
      <w:r w:rsidRPr="00AD0067">
        <w:rPr>
          <w:rFonts w:ascii="Times New Roman" w:hAnsi="Times New Roman" w:cs="Times New Roman"/>
        </w:rPr>
        <w:t>Объекты, не затронутые реконструкцией, сохраняются.</w:t>
      </w:r>
    </w:p>
    <w:p w:rsidR="00AD0067" w:rsidRPr="00AD0067" w:rsidRDefault="00AD0067" w:rsidP="00AD0067">
      <w:pPr>
        <w:pStyle w:val="a6"/>
        <w:ind w:firstLine="284"/>
        <w:jc w:val="both"/>
        <w:rPr>
          <w:rFonts w:ascii="Times New Roman" w:hAnsi="Times New Roman" w:cs="Times New Roman"/>
        </w:rPr>
      </w:pPr>
      <w:r w:rsidRPr="00AD0067">
        <w:rPr>
          <w:rFonts w:ascii="Times New Roman" w:hAnsi="Times New Roman" w:cs="Times New Roman"/>
        </w:rPr>
        <w:t>Объекты транспортной инфраструктуры, предлагаемые проектом к размещению, отображены на «Карте транспортной инфраструктуры».</w:t>
      </w:r>
    </w:p>
    <w:p w:rsidR="00AD0067" w:rsidRPr="00AD0067" w:rsidRDefault="00AD0067" w:rsidP="00AD0067">
      <w:pPr>
        <w:shd w:val="clear" w:color="auto" w:fill="FFFFFF"/>
        <w:jc w:val="both"/>
        <w:rPr>
          <w:rFonts w:ascii="Times New Roman" w:hAnsi="Times New Roman" w:cs="Times New Roman"/>
          <w:b/>
          <w:color w:val="242424"/>
        </w:rPr>
      </w:pPr>
    </w:p>
    <w:p w:rsidR="00AD0067" w:rsidRPr="00AD0067" w:rsidRDefault="00AD0067" w:rsidP="00AD0067">
      <w:pPr>
        <w:shd w:val="clear" w:color="auto" w:fill="FFFFFF"/>
        <w:jc w:val="both"/>
        <w:rPr>
          <w:rFonts w:ascii="Times New Roman" w:hAnsi="Times New Roman" w:cs="Times New Roman"/>
          <w:b/>
          <w:bCs/>
        </w:rPr>
      </w:pPr>
      <w:r w:rsidRPr="00AD0067">
        <w:rPr>
          <w:rFonts w:ascii="Times New Roman" w:hAnsi="Times New Roman" w:cs="Times New Roman"/>
          <w:b/>
          <w:color w:val="242424"/>
        </w:rPr>
        <w:t>6.Оценка эффективности мероприятий  развития социальной инфраструктуры</w:t>
      </w:r>
    </w:p>
    <w:p w:rsidR="00AD0067" w:rsidRPr="00AD0067" w:rsidRDefault="00AD0067" w:rsidP="00AD0067">
      <w:pPr>
        <w:pStyle w:val="12"/>
        <w:spacing w:before="0"/>
        <w:rPr>
          <w:rFonts w:cs="Times New Roman"/>
          <w:sz w:val="24"/>
        </w:rPr>
      </w:pPr>
      <w:r w:rsidRPr="00AD0067">
        <w:rPr>
          <w:rFonts w:cs="Times New Roman"/>
          <w:sz w:val="24"/>
        </w:rPr>
        <w:t xml:space="preserve"> ПРОГРАММА ИНВЕСТИЦИОННЫХ ПРОЕКТОВ, </w:t>
      </w:r>
    </w:p>
    <w:p w:rsidR="00AD0067" w:rsidRPr="00AD0067" w:rsidRDefault="00AD0067" w:rsidP="00AD0067">
      <w:pPr>
        <w:pStyle w:val="12"/>
        <w:spacing w:before="0"/>
        <w:rPr>
          <w:rFonts w:cs="Times New Roman"/>
          <w:sz w:val="24"/>
        </w:rPr>
      </w:pPr>
      <w:r w:rsidRPr="00AD0067">
        <w:rPr>
          <w:rFonts w:cs="Times New Roman"/>
          <w:sz w:val="24"/>
        </w:rPr>
        <w:t>ОБЕСПЕЧИВАЮЩИХ ДОСТИЖЕНИЕ ЦЕЛЕВЫХ ПОКАЗАТЕЛЕЙ</w:t>
      </w:r>
    </w:p>
    <w:p w:rsidR="00AD0067" w:rsidRPr="00AD0067" w:rsidRDefault="00AD0067" w:rsidP="00AD0067">
      <w:pPr>
        <w:shd w:val="clear" w:color="auto" w:fill="FFFFFF"/>
        <w:jc w:val="center"/>
        <w:rPr>
          <w:rFonts w:ascii="Times New Roman" w:hAnsi="Times New Roman" w:cs="Times New Roman"/>
          <w:b/>
          <w:bCs/>
        </w:rPr>
      </w:pPr>
    </w:p>
    <w:p w:rsidR="00AD0067" w:rsidRPr="00AD0067" w:rsidRDefault="00AD0067" w:rsidP="00AD0067">
      <w:pPr>
        <w:pStyle w:val="aa"/>
        <w:rPr>
          <w:b w:val="0"/>
          <w:bCs/>
          <w:szCs w:val="24"/>
        </w:rPr>
      </w:pPr>
      <w:r w:rsidRPr="00AD0067">
        <w:rPr>
          <w:b w:val="0"/>
        </w:rPr>
        <w:t xml:space="preserve">Таблица 6 – </w:t>
      </w:r>
      <w:r w:rsidRPr="00AD0067">
        <w:rPr>
          <w:b w:val="0"/>
          <w:bCs/>
          <w:szCs w:val="24"/>
        </w:rPr>
        <w:t xml:space="preserve">Программа инвестиционных проектов </w:t>
      </w:r>
      <w:proofErr w:type="spellStart"/>
      <w:r w:rsidRPr="00AD0067">
        <w:rPr>
          <w:b w:val="0"/>
          <w:bCs/>
        </w:rPr>
        <w:t>улично</w:t>
      </w:r>
      <w:proofErr w:type="spellEnd"/>
      <w:r w:rsidRPr="00AD0067">
        <w:rPr>
          <w:b w:val="0"/>
          <w:bCs/>
        </w:rPr>
        <w:t xml:space="preserve"> – дорожной сети </w:t>
      </w:r>
      <w:r w:rsidRPr="00AD0067">
        <w:rPr>
          <w:b w:val="0"/>
          <w:bCs/>
          <w:szCs w:val="24"/>
        </w:rPr>
        <w:t>города.</w:t>
      </w:r>
    </w:p>
    <w:tbl>
      <w:tblPr>
        <w:tblW w:w="0" w:type="auto"/>
        <w:tblInd w:w="-398" w:type="dxa"/>
        <w:tblCellMar>
          <w:left w:w="28" w:type="dxa"/>
          <w:right w:w="28" w:type="dxa"/>
        </w:tblCellMar>
        <w:tblLook w:val="0000" w:firstRow="0" w:lastRow="0" w:firstColumn="0" w:lastColumn="0" w:noHBand="0" w:noVBand="0"/>
      </w:tblPr>
      <w:tblGrid>
        <w:gridCol w:w="275"/>
        <w:gridCol w:w="1280"/>
        <w:gridCol w:w="926"/>
        <w:gridCol w:w="544"/>
        <w:gridCol w:w="789"/>
        <w:gridCol w:w="803"/>
        <w:gridCol w:w="787"/>
        <w:gridCol w:w="627"/>
        <w:gridCol w:w="551"/>
        <w:gridCol w:w="551"/>
        <w:gridCol w:w="551"/>
        <w:gridCol w:w="551"/>
        <w:gridCol w:w="551"/>
        <w:gridCol w:w="295"/>
        <w:gridCol w:w="475"/>
        <w:gridCol w:w="56"/>
        <w:gridCol w:w="498"/>
        <w:gridCol w:w="551"/>
      </w:tblGrid>
      <w:tr w:rsidR="00AD0067" w:rsidRPr="00AD0067" w:rsidTr="00AD0067">
        <w:trPr>
          <w:trHeight w:val="495"/>
          <w:tblHeader/>
        </w:trPr>
        <w:tc>
          <w:tcPr>
            <w:tcW w:w="0" w:type="auto"/>
            <w:vMerge w:val="restart"/>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jc w:val="center"/>
              <w:rPr>
                <w:rFonts w:ascii="Times New Roman" w:hAnsi="Times New Roman" w:cs="Times New Roman"/>
                <w:b/>
                <w:color w:val="000000"/>
                <w:sz w:val="16"/>
                <w:szCs w:val="16"/>
              </w:rPr>
            </w:pPr>
            <w:r w:rsidRPr="00AD0067">
              <w:rPr>
                <w:rFonts w:ascii="Times New Roman" w:hAnsi="Times New Roman" w:cs="Times New Roman"/>
                <w:b/>
                <w:color w:val="000000"/>
                <w:sz w:val="16"/>
                <w:szCs w:val="16"/>
              </w:rPr>
              <w:t xml:space="preserve">№ </w:t>
            </w:r>
            <w:proofErr w:type="gramStart"/>
            <w:r w:rsidRPr="00AD0067">
              <w:rPr>
                <w:rFonts w:ascii="Times New Roman" w:hAnsi="Times New Roman" w:cs="Times New Roman"/>
                <w:b/>
                <w:color w:val="000000"/>
                <w:sz w:val="16"/>
                <w:szCs w:val="16"/>
              </w:rPr>
              <w:t>п</w:t>
            </w:r>
            <w:proofErr w:type="gramEnd"/>
            <w:r w:rsidRPr="00AD0067">
              <w:rPr>
                <w:rFonts w:ascii="Times New Roman" w:hAnsi="Times New Roman" w:cs="Times New Roman"/>
                <w:b/>
                <w:color w:val="000000"/>
                <w:sz w:val="16"/>
                <w:szCs w:val="16"/>
              </w:rPr>
              <w:t>/п</w:t>
            </w:r>
          </w:p>
        </w:tc>
        <w:tc>
          <w:tcPr>
            <w:tcW w:w="0" w:type="auto"/>
            <w:vMerge w:val="restart"/>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jc w:val="center"/>
              <w:rPr>
                <w:rFonts w:ascii="Times New Roman" w:hAnsi="Times New Roman" w:cs="Times New Roman"/>
                <w:b/>
                <w:color w:val="000000"/>
                <w:sz w:val="16"/>
                <w:szCs w:val="16"/>
              </w:rPr>
            </w:pPr>
            <w:r w:rsidRPr="00AD0067">
              <w:rPr>
                <w:rFonts w:ascii="Times New Roman" w:hAnsi="Times New Roman" w:cs="Times New Roman"/>
                <w:b/>
                <w:color w:val="000000"/>
                <w:sz w:val="16"/>
                <w:szCs w:val="16"/>
              </w:rPr>
              <w:t>Наименование объекта</w:t>
            </w:r>
          </w:p>
        </w:tc>
        <w:tc>
          <w:tcPr>
            <w:tcW w:w="0" w:type="auto"/>
            <w:vMerge w:val="restart"/>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jc w:val="center"/>
              <w:rPr>
                <w:rFonts w:ascii="Times New Roman" w:hAnsi="Times New Roman" w:cs="Times New Roman"/>
                <w:b/>
                <w:color w:val="000000"/>
                <w:sz w:val="16"/>
                <w:szCs w:val="16"/>
              </w:rPr>
            </w:pPr>
            <w:r w:rsidRPr="00AD0067">
              <w:rPr>
                <w:rFonts w:ascii="Times New Roman" w:hAnsi="Times New Roman" w:cs="Times New Roman"/>
                <w:b/>
                <w:color w:val="000000"/>
                <w:sz w:val="16"/>
                <w:szCs w:val="16"/>
              </w:rPr>
              <w:t>Цель реализации</w:t>
            </w:r>
          </w:p>
        </w:tc>
        <w:tc>
          <w:tcPr>
            <w:tcW w:w="0" w:type="auto"/>
            <w:gridSpan w:val="2"/>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jc w:val="center"/>
              <w:rPr>
                <w:rFonts w:ascii="Times New Roman" w:hAnsi="Times New Roman" w:cs="Times New Roman"/>
                <w:b/>
                <w:color w:val="000000"/>
                <w:sz w:val="16"/>
                <w:szCs w:val="16"/>
              </w:rPr>
            </w:pPr>
            <w:r w:rsidRPr="00AD0067">
              <w:rPr>
                <w:rFonts w:ascii="Times New Roman" w:hAnsi="Times New Roman" w:cs="Times New Roman"/>
                <w:b/>
                <w:color w:val="000000"/>
                <w:sz w:val="16"/>
                <w:szCs w:val="16"/>
              </w:rPr>
              <w:t>Сроки реализации</w:t>
            </w:r>
          </w:p>
        </w:tc>
        <w:tc>
          <w:tcPr>
            <w:tcW w:w="0" w:type="auto"/>
            <w:vMerge w:val="restart"/>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jc w:val="center"/>
              <w:rPr>
                <w:rFonts w:ascii="Times New Roman" w:hAnsi="Times New Roman" w:cs="Times New Roman"/>
                <w:b/>
                <w:color w:val="000000"/>
                <w:sz w:val="16"/>
                <w:szCs w:val="16"/>
              </w:rPr>
            </w:pPr>
            <w:r w:rsidRPr="00AD0067">
              <w:rPr>
                <w:rFonts w:ascii="Times New Roman" w:hAnsi="Times New Roman" w:cs="Times New Roman"/>
                <w:b/>
                <w:color w:val="000000"/>
                <w:sz w:val="16"/>
                <w:szCs w:val="16"/>
              </w:rPr>
              <w:t>Общая сметная стоимость, тыс. руб.</w:t>
            </w:r>
          </w:p>
        </w:tc>
        <w:tc>
          <w:tcPr>
            <w:tcW w:w="0" w:type="auto"/>
            <w:vMerge w:val="restart"/>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jc w:val="center"/>
              <w:rPr>
                <w:rFonts w:ascii="Times New Roman" w:hAnsi="Times New Roman" w:cs="Times New Roman"/>
                <w:b/>
                <w:i/>
                <w:iCs/>
                <w:color w:val="000000"/>
                <w:sz w:val="16"/>
                <w:szCs w:val="16"/>
              </w:rPr>
            </w:pPr>
            <w:r w:rsidRPr="00AD0067">
              <w:rPr>
                <w:rFonts w:ascii="Times New Roman" w:hAnsi="Times New Roman" w:cs="Times New Roman"/>
                <w:b/>
                <w:color w:val="000000"/>
                <w:sz w:val="16"/>
                <w:szCs w:val="16"/>
              </w:rPr>
              <w:t xml:space="preserve">Единица измерения </w:t>
            </w:r>
          </w:p>
        </w:tc>
        <w:tc>
          <w:tcPr>
            <w:tcW w:w="0" w:type="auto"/>
            <w:gridSpan w:val="11"/>
            <w:tcBorders>
              <w:top w:val="single" w:sz="4" w:space="0" w:color="000000"/>
              <w:left w:val="single" w:sz="4" w:space="0" w:color="000000"/>
              <w:bottom w:val="single" w:sz="4" w:space="0" w:color="000000"/>
              <w:right w:val="single" w:sz="4" w:space="0" w:color="auto"/>
            </w:tcBorders>
            <w:shd w:val="clear" w:color="auto" w:fill="auto"/>
            <w:vAlign w:val="center"/>
          </w:tcPr>
          <w:p w:rsidR="00AD0067" w:rsidRPr="00AD0067" w:rsidRDefault="00AD0067" w:rsidP="00001DD8">
            <w:pPr>
              <w:snapToGrid w:val="0"/>
              <w:jc w:val="center"/>
              <w:rPr>
                <w:rFonts w:ascii="Times New Roman" w:hAnsi="Times New Roman" w:cs="Times New Roman"/>
                <w:b/>
                <w:i/>
                <w:iCs/>
                <w:color w:val="000000"/>
                <w:sz w:val="16"/>
                <w:szCs w:val="16"/>
              </w:rPr>
            </w:pPr>
            <w:r w:rsidRPr="00AD0067">
              <w:rPr>
                <w:rFonts w:ascii="Times New Roman" w:hAnsi="Times New Roman" w:cs="Times New Roman"/>
                <w:b/>
                <w:color w:val="000000"/>
                <w:sz w:val="16"/>
                <w:szCs w:val="16"/>
              </w:rPr>
              <w:t xml:space="preserve">Финансовые потребности, </w:t>
            </w:r>
            <w:proofErr w:type="spellStart"/>
            <w:r w:rsidRPr="00AD0067">
              <w:rPr>
                <w:rFonts w:ascii="Times New Roman" w:hAnsi="Times New Roman" w:cs="Times New Roman"/>
                <w:b/>
                <w:i/>
                <w:iCs/>
                <w:color w:val="000000"/>
                <w:sz w:val="16"/>
                <w:szCs w:val="16"/>
              </w:rPr>
              <w:t>тыс</w:t>
            </w:r>
            <w:proofErr w:type="gramStart"/>
            <w:r w:rsidRPr="00AD0067">
              <w:rPr>
                <w:rFonts w:ascii="Times New Roman" w:hAnsi="Times New Roman" w:cs="Times New Roman"/>
                <w:b/>
                <w:i/>
                <w:iCs/>
                <w:color w:val="000000"/>
                <w:sz w:val="16"/>
                <w:szCs w:val="16"/>
              </w:rPr>
              <w:t>.р</w:t>
            </w:r>
            <w:proofErr w:type="gramEnd"/>
            <w:r w:rsidRPr="00AD0067">
              <w:rPr>
                <w:rFonts w:ascii="Times New Roman" w:hAnsi="Times New Roman" w:cs="Times New Roman"/>
                <w:b/>
                <w:i/>
                <w:iCs/>
                <w:color w:val="000000"/>
                <w:sz w:val="16"/>
                <w:szCs w:val="16"/>
              </w:rPr>
              <w:t>уб</w:t>
            </w:r>
            <w:proofErr w:type="spellEnd"/>
            <w:r w:rsidRPr="00AD0067">
              <w:rPr>
                <w:rFonts w:ascii="Times New Roman" w:hAnsi="Times New Roman" w:cs="Times New Roman"/>
                <w:b/>
                <w:i/>
                <w:iCs/>
                <w:color w:val="000000"/>
                <w:sz w:val="16"/>
                <w:szCs w:val="16"/>
              </w:rPr>
              <w:t>.(без НДС)</w:t>
            </w:r>
          </w:p>
        </w:tc>
      </w:tr>
      <w:tr w:rsidR="00AD0067" w:rsidRPr="00AD0067" w:rsidTr="00AD0067">
        <w:trPr>
          <w:trHeight w:val="540"/>
        </w:trPr>
        <w:tc>
          <w:tcPr>
            <w:tcW w:w="0" w:type="auto"/>
            <w:vMerge/>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rPr>
                <w:rFonts w:ascii="Times New Roman" w:hAnsi="Times New Roman" w:cs="Times New Roman"/>
                <w:b/>
                <w:color w:val="000000"/>
                <w:sz w:val="16"/>
                <w:szCs w:val="16"/>
              </w:rPr>
            </w:pPr>
          </w:p>
        </w:tc>
        <w:tc>
          <w:tcPr>
            <w:tcW w:w="0" w:type="auto"/>
            <w:vMerge/>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rPr>
                <w:rFonts w:ascii="Times New Roman" w:hAnsi="Times New Roman" w:cs="Times New Roman"/>
                <w:b/>
                <w:color w:val="000000"/>
                <w:sz w:val="16"/>
                <w:szCs w:val="16"/>
              </w:rPr>
            </w:pPr>
          </w:p>
        </w:tc>
        <w:tc>
          <w:tcPr>
            <w:tcW w:w="0" w:type="auto"/>
            <w:vMerge/>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rPr>
                <w:rFonts w:ascii="Times New Roman" w:hAnsi="Times New Roman" w:cs="Times New Roman"/>
                <w:b/>
                <w:color w:val="000000"/>
                <w:sz w:val="16"/>
                <w:szCs w:val="16"/>
              </w:rPr>
            </w:pPr>
          </w:p>
        </w:tc>
        <w:tc>
          <w:tcPr>
            <w:tcW w:w="0" w:type="auto"/>
            <w:vMerge w:val="restart"/>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jc w:val="center"/>
              <w:rPr>
                <w:rFonts w:ascii="Times New Roman" w:hAnsi="Times New Roman" w:cs="Times New Roman"/>
                <w:b/>
                <w:color w:val="000000"/>
                <w:sz w:val="16"/>
                <w:szCs w:val="16"/>
              </w:rPr>
            </w:pPr>
            <w:r w:rsidRPr="00AD0067">
              <w:rPr>
                <w:rFonts w:ascii="Times New Roman" w:hAnsi="Times New Roman" w:cs="Times New Roman"/>
                <w:b/>
                <w:color w:val="000000"/>
                <w:sz w:val="16"/>
                <w:szCs w:val="16"/>
              </w:rPr>
              <w:t>начало</w:t>
            </w:r>
          </w:p>
        </w:tc>
        <w:tc>
          <w:tcPr>
            <w:tcW w:w="0" w:type="auto"/>
            <w:vMerge w:val="restart"/>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jc w:val="center"/>
              <w:rPr>
                <w:rFonts w:ascii="Times New Roman" w:hAnsi="Times New Roman" w:cs="Times New Roman"/>
                <w:b/>
                <w:color w:val="000000"/>
                <w:sz w:val="16"/>
                <w:szCs w:val="16"/>
              </w:rPr>
            </w:pPr>
            <w:r w:rsidRPr="00AD0067">
              <w:rPr>
                <w:rFonts w:ascii="Times New Roman" w:hAnsi="Times New Roman" w:cs="Times New Roman"/>
                <w:b/>
                <w:color w:val="000000"/>
                <w:sz w:val="16"/>
                <w:szCs w:val="16"/>
              </w:rPr>
              <w:t>окончание</w:t>
            </w:r>
          </w:p>
        </w:tc>
        <w:tc>
          <w:tcPr>
            <w:tcW w:w="0" w:type="auto"/>
            <w:vMerge/>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rPr>
                <w:rFonts w:ascii="Times New Roman" w:hAnsi="Times New Roman" w:cs="Times New Roman"/>
                <w:b/>
                <w:color w:val="000000"/>
                <w:sz w:val="16"/>
                <w:szCs w:val="16"/>
              </w:rPr>
            </w:pPr>
          </w:p>
        </w:tc>
        <w:tc>
          <w:tcPr>
            <w:tcW w:w="0" w:type="auto"/>
            <w:vMerge/>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rPr>
                <w:rFonts w:ascii="Times New Roman" w:hAnsi="Times New Roman" w:cs="Times New Roman"/>
                <w:b/>
                <w:color w:val="000000"/>
                <w:sz w:val="16"/>
                <w:szCs w:val="16"/>
              </w:rPr>
            </w:pPr>
          </w:p>
        </w:tc>
        <w:tc>
          <w:tcPr>
            <w:tcW w:w="0" w:type="auto"/>
            <w:vMerge w:val="restart"/>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jc w:val="center"/>
              <w:rPr>
                <w:rFonts w:ascii="Times New Roman" w:hAnsi="Times New Roman" w:cs="Times New Roman"/>
                <w:b/>
                <w:color w:val="000000"/>
                <w:sz w:val="16"/>
                <w:szCs w:val="16"/>
              </w:rPr>
            </w:pPr>
            <w:r w:rsidRPr="00AD0067">
              <w:rPr>
                <w:rFonts w:ascii="Times New Roman" w:hAnsi="Times New Roman" w:cs="Times New Roman"/>
                <w:b/>
                <w:color w:val="000000"/>
                <w:sz w:val="16"/>
                <w:szCs w:val="16"/>
              </w:rPr>
              <w:t>на весь период 2019-2032 гг.</w:t>
            </w:r>
          </w:p>
        </w:tc>
        <w:tc>
          <w:tcPr>
            <w:tcW w:w="0" w:type="auto"/>
            <w:gridSpan w:val="10"/>
            <w:tcBorders>
              <w:top w:val="single" w:sz="4" w:space="0" w:color="000000"/>
              <w:left w:val="single" w:sz="4" w:space="0" w:color="000000"/>
              <w:bottom w:val="single" w:sz="4" w:space="0" w:color="000000"/>
              <w:right w:val="single" w:sz="4" w:space="0" w:color="auto"/>
            </w:tcBorders>
            <w:shd w:val="clear" w:color="auto" w:fill="auto"/>
            <w:vAlign w:val="center"/>
          </w:tcPr>
          <w:p w:rsidR="00AD0067" w:rsidRPr="00AD0067" w:rsidRDefault="00AD0067" w:rsidP="00001DD8">
            <w:pPr>
              <w:snapToGrid w:val="0"/>
              <w:jc w:val="center"/>
              <w:rPr>
                <w:rFonts w:ascii="Times New Roman" w:hAnsi="Times New Roman" w:cs="Times New Roman"/>
                <w:b/>
                <w:color w:val="000000"/>
                <w:sz w:val="16"/>
                <w:szCs w:val="16"/>
              </w:rPr>
            </w:pPr>
            <w:r w:rsidRPr="00AD0067">
              <w:rPr>
                <w:rFonts w:ascii="Times New Roman" w:hAnsi="Times New Roman" w:cs="Times New Roman"/>
                <w:b/>
                <w:color w:val="000000"/>
                <w:sz w:val="16"/>
                <w:szCs w:val="16"/>
              </w:rPr>
              <w:t>по годам</w:t>
            </w:r>
          </w:p>
        </w:tc>
      </w:tr>
      <w:tr w:rsidR="00AD0067" w:rsidRPr="00AD0067" w:rsidTr="00AD0067">
        <w:trPr>
          <w:trHeight w:val="610"/>
        </w:trPr>
        <w:tc>
          <w:tcPr>
            <w:tcW w:w="0" w:type="auto"/>
            <w:vMerge/>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rPr>
                <w:rFonts w:ascii="Times New Roman" w:hAnsi="Times New Roman" w:cs="Times New Roman"/>
                <w:b/>
                <w:color w:val="000000"/>
                <w:sz w:val="16"/>
                <w:szCs w:val="16"/>
              </w:rPr>
            </w:pPr>
          </w:p>
        </w:tc>
        <w:tc>
          <w:tcPr>
            <w:tcW w:w="0" w:type="auto"/>
            <w:vMerge/>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rPr>
                <w:rFonts w:ascii="Times New Roman" w:hAnsi="Times New Roman" w:cs="Times New Roman"/>
                <w:b/>
                <w:color w:val="000000"/>
                <w:sz w:val="16"/>
                <w:szCs w:val="16"/>
              </w:rPr>
            </w:pPr>
          </w:p>
        </w:tc>
        <w:tc>
          <w:tcPr>
            <w:tcW w:w="0" w:type="auto"/>
            <w:vMerge/>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rPr>
                <w:rFonts w:ascii="Times New Roman" w:hAnsi="Times New Roman" w:cs="Times New Roman"/>
                <w:b/>
                <w:color w:val="000000"/>
                <w:sz w:val="16"/>
                <w:szCs w:val="16"/>
              </w:rPr>
            </w:pPr>
          </w:p>
        </w:tc>
        <w:tc>
          <w:tcPr>
            <w:tcW w:w="0" w:type="auto"/>
            <w:vMerge/>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rPr>
                <w:rFonts w:ascii="Times New Roman" w:hAnsi="Times New Roman" w:cs="Times New Roman"/>
                <w:b/>
                <w:color w:val="000000"/>
                <w:sz w:val="16"/>
                <w:szCs w:val="16"/>
              </w:rPr>
            </w:pPr>
          </w:p>
        </w:tc>
        <w:tc>
          <w:tcPr>
            <w:tcW w:w="0" w:type="auto"/>
            <w:vMerge/>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rPr>
                <w:rFonts w:ascii="Times New Roman" w:hAnsi="Times New Roman" w:cs="Times New Roman"/>
                <w:b/>
                <w:color w:val="000000"/>
                <w:sz w:val="16"/>
                <w:szCs w:val="16"/>
              </w:rPr>
            </w:pPr>
          </w:p>
        </w:tc>
        <w:tc>
          <w:tcPr>
            <w:tcW w:w="0" w:type="auto"/>
            <w:vMerge/>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rPr>
                <w:rFonts w:ascii="Times New Roman" w:hAnsi="Times New Roman" w:cs="Times New Roman"/>
                <w:b/>
                <w:color w:val="000000"/>
                <w:sz w:val="16"/>
                <w:szCs w:val="16"/>
              </w:rPr>
            </w:pPr>
          </w:p>
        </w:tc>
        <w:tc>
          <w:tcPr>
            <w:tcW w:w="0" w:type="auto"/>
            <w:vMerge/>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rPr>
                <w:rFonts w:ascii="Times New Roman" w:hAnsi="Times New Roman" w:cs="Times New Roman"/>
                <w:b/>
                <w:color w:val="000000"/>
                <w:sz w:val="16"/>
                <w:szCs w:val="16"/>
              </w:rPr>
            </w:pPr>
          </w:p>
        </w:tc>
        <w:tc>
          <w:tcPr>
            <w:tcW w:w="0" w:type="auto"/>
            <w:vMerge/>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rPr>
                <w:rFonts w:ascii="Times New Roman" w:hAnsi="Times New Roman" w:cs="Times New Roman"/>
                <w:b/>
                <w:color w:val="000000"/>
                <w:sz w:val="16"/>
                <w:szCs w:val="16"/>
              </w:rPr>
            </w:pPr>
          </w:p>
        </w:tc>
        <w:tc>
          <w:tcPr>
            <w:tcW w:w="0" w:type="auto"/>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jc w:val="center"/>
              <w:rPr>
                <w:rFonts w:ascii="Times New Roman" w:hAnsi="Times New Roman" w:cs="Times New Roman"/>
                <w:b/>
                <w:color w:val="000000"/>
                <w:sz w:val="16"/>
                <w:szCs w:val="16"/>
              </w:rPr>
            </w:pPr>
            <w:r w:rsidRPr="00AD0067">
              <w:rPr>
                <w:rFonts w:ascii="Times New Roman" w:hAnsi="Times New Roman" w:cs="Times New Roman"/>
                <w:b/>
                <w:color w:val="000000"/>
                <w:sz w:val="16"/>
                <w:szCs w:val="16"/>
              </w:rPr>
              <w:t>2019</w:t>
            </w:r>
          </w:p>
        </w:tc>
        <w:tc>
          <w:tcPr>
            <w:tcW w:w="0" w:type="auto"/>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jc w:val="center"/>
              <w:rPr>
                <w:rFonts w:ascii="Times New Roman" w:hAnsi="Times New Roman" w:cs="Times New Roman"/>
                <w:b/>
                <w:color w:val="000000"/>
                <w:sz w:val="16"/>
                <w:szCs w:val="16"/>
              </w:rPr>
            </w:pPr>
            <w:r w:rsidRPr="00AD0067">
              <w:rPr>
                <w:rFonts w:ascii="Times New Roman" w:hAnsi="Times New Roman" w:cs="Times New Roman"/>
                <w:b/>
                <w:color w:val="000000"/>
                <w:sz w:val="16"/>
                <w:szCs w:val="16"/>
              </w:rPr>
              <w:t>2020</w:t>
            </w:r>
          </w:p>
        </w:tc>
        <w:tc>
          <w:tcPr>
            <w:tcW w:w="0" w:type="auto"/>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jc w:val="center"/>
              <w:rPr>
                <w:rFonts w:ascii="Times New Roman" w:hAnsi="Times New Roman" w:cs="Times New Roman"/>
                <w:b/>
                <w:color w:val="000000"/>
                <w:sz w:val="16"/>
                <w:szCs w:val="16"/>
              </w:rPr>
            </w:pPr>
            <w:r w:rsidRPr="00AD0067">
              <w:rPr>
                <w:rFonts w:ascii="Times New Roman" w:hAnsi="Times New Roman" w:cs="Times New Roman"/>
                <w:b/>
                <w:color w:val="000000"/>
                <w:sz w:val="16"/>
                <w:szCs w:val="16"/>
              </w:rPr>
              <w:t>2021</w:t>
            </w:r>
          </w:p>
        </w:tc>
        <w:tc>
          <w:tcPr>
            <w:tcW w:w="0" w:type="auto"/>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jc w:val="center"/>
              <w:rPr>
                <w:rFonts w:ascii="Times New Roman" w:hAnsi="Times New Roman" w:cs="Times New Roman"/>
                <w:b/>
                <w:color w:val="000000"/>
                <w:sz w:val="16"/>
                <w:szCs w:val="16"/>
              </w:rPr>
            </w:pPr>
            <w:r w:rsidRPr="00AD0067">
              <w:rPr>
                <w:rFonts w:ascii="Times New Roman" w:hAnsi="Times New Roman" w:cs="Times New Roman"/>
                <w:b/>
                <w:color w:val="000000"/>
                <w:sz w:val="16"/>
                <w:szCs w:val="16"/>
              </w:rPr>
              <w:t>2022</w:t>
            </w:r>
          </w:p>
        </w:tc>
        <w:tc>
          <w:tcPr>
            <w:tcW w:w="0" w:type="auto"/>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jc w:val="center"/>
              <w:rPr>
                <w:rFonts w:ascii="Times New Roman" w:hAnsi="Times New Roman" w:cs="Times New Roman"/>
                <w:b/>
                <w:color w:val="000000"/>
                <w:sz w:val="16"/>
                <w:szCs w:val="16"/>
              </w:rPr>
            </w:pPr>
            <w:r w:rsidRPr="00AD0067">
              <w:rPr>
                <w:rFonts w:ascii="Times New Roman" w:hAnsi="Times New Roman" w:cs="Times New Roman"/>
                <w:b/>
                <w:color w:val="000000"/>
                <w:sz w:val="16"/>
                <w:szCs w:val="16"/>
              </w:rPr>
              <w:t>2023</w:t>
            </w:r>
          </w:p>
        </w:tc>
        <w:tc>
          <w:tcPr>
            <w:tcW w:w="0" w:type="auto"/>
            <w:gridSpan w:val="2"/>
            <w:tcBorders>
              <w:top w:val="single" w:sz="4" w:space="0" w:color="000000"/>
              <w:left w:val="single" w:sz="4" w:space="0" w:color="000000"/>
              <w:bottom w:val="single" w:sz="4" w:space="0" w:color="000000"/>
              <w:right w:val="single" w:sz="4" w:space="0" w:color="auto"/>
            </w:tcBorders>
            <w:shd w:val="clear" w:color="auto" w:fill="auto"/>
            <w:vAlign w:val="center"/>
          </w:tcPr>
          <w:p w:rsidR="00AD0067" w:rsidRPr="00AD0067" w:rsidRDefault="00AD0067" w:rsidP="00001DD8">
            <w:pPr>
              <w:snapToGrid w:val="0"/>
              <w:jc w:val="center"/>
              <w:rPr>
                <w:rFonts w:ascii="Times New Roman" w:hAnsi="Times New Roman" w:cs="Times New Roman"/>
                <w:b/>
                <w:color w:val="000000"/>
                <w:sz w:val="16"/>
                <w:szCs w:val="16"/>
              </w:rPr>
            </w:pPr>
            <w:r w:rsidRPr="00AD0067">
              <w:rPr>
                <w:rFonts w:ascii="Times New Roman" w:hAnsi="Times New Roman" w:cs="Times New Roman"/>
                <w:b/>
                <w:color w:val="000000"/>
                <w:sz w:val="16"/>
                <w:szCs w:val="16"/>
              </w:rPr>
              <w:t>2024-2027</w:t>
            </w:r>
          </w:p>
        </w:tc>
        <w:tc>
          <w:tcPr>
            <w:tcW w:w="0" w:type="auto"/>
            <w:gridSpan w:val="2"/>
            <w:tcBorders>
              <w:top w:val="single" w:sz="4" w:space="0" w:color="000000"/>
              <w:left w:val="single" w:sz="4" w:space="0" w:color="auto"/>
              <w:bottom w:val="single" w:sz="4" w:space="0" w:color="000000"/>
            </w:tcBorders>
            <w:shd w:val="clear" w:color="auto" w:fill="auto"/>
            <w:vAlign w:val="center"/>
          </w:tcPr>
          <w:p w:rsidR="00AD0067" w:rsidRPr="00AD0067" w:rsidRDefault="00AD0067" w:rsidP="00001DD8">
            <w:pPr>
              <w:snapToGrid w:val="0"/>
              <w:jc w:val="center"/>
              <w:rPr>
                <w:rFonts w:ascii="Times New Roman" w:hAnsi="Times New Roman" w:cs="Times New Roman"/>
                <w:b/>
                <w:color w:val="000000"/>
                <w:sz w:val="16"/>
                <w:szCs w:val="16"/>
              </w:rPr>
            </w:pPr>
            <w:r w:rsidRPr="00AD0067">
              <w:rPr>
                <w:rFonts w:ascii="Times New Roman" w:hAnsi="Times New Roman" w:cs="Times New Roman"/>
                <w:b/>
                <w:color w:val="000000"/>
                <w:sz w:val="16"/>
                <w:szCs w:val="16"/>
              </w:rPr>
              <w:t>2028-2031</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D0067" w:rsidRPr="00AD0067" w:rsidRDefault="00AD0067" w:rsidP="00001DD8">
            <w:pPr>
              <w:snapToGrid w:val="0"/>
              <w:rPr>
                <w:rFonts w:ascii="Times New Roman" w:hAnsi="Times New Roman" w:cs="Times New Roman"/>
                <w:b/>
                <w:color w:val="000000"/>
                <w:sz w:val="16"/>
                <w:szCs w:val="16"/>
              </w:rPr>
            </w:pPr>
            <w:r w:rsidRPr="00AD0067">
              <w:rPr>
                <w:rFonts w:ascii="Times New Roman" w:hAnsi="Times New Roman" w:cs="Times New Roman"/>
                <w:b/>
                <w:color w:val="000000"/>
                <w:sz w:val="16"/>
                <w:szCs w:val="16"/>
              </w:rPr>
              <w:t>2032</w:t>
            </w:r>
          </w:p>
        </w:tc>
      </w:tr>
      <w:tr w:rsidR="00AD0067" w:rsidRPr="00AD0067" w:rsidTr="00AD0067">
        <w:trPr>
          <w:trHeight w:val="300"/>
        </w:trPr>
        <w:tc>
          <w:tcPr>
            <w:tcW w:w="0" w:type="auto"/>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jc w:val="center"/>
              <w:rPr>
                <w:rFonts w:ascii="Times New Roman" w:hAnsi="Times New Roman" w:cs="Times New Roman"/>
                <w:b/>
                <w:color w:val="000000"/>
                <w:sz w:val="16"/>
                <w:szCs w:val="16"/>
              </w:rPr>
            </w:pPr>
            <w:r w:rsidRPr="00AD0067">
              <w:rPr>
                <w:rFonts w:ascii="Times New Roman" w:hAnsi="Times New Roman" w:cs="Times New Roman"/>
                <w:b/>
                <w:color w:val="000000"/>
                <w:sz w:val="16"/>
                <w:szCs w:val="16"/>
              </w:rPr>
              <w:t>1</w:t>
            </w:r>
          </w:p>
        </w:tc>
        <w:tc>
          <w:tcPr>
            <w:tcW w:w="0" w:type="auto"/>
            <w:tcBorders>
              <w:top w:val="single" w:sz="4" w:space="0" w:color="000000"/>
              <w:left w:val="single" w:sz="4" w:space="0" w:color="000000"/>
              <w:bottom w:val="single" w:sz="4" w:space="0" w:color="auto"/>
            </w:tcBorders>
            <w:shd w:val="clear" w:color="auto" w:fill="auto"/>
            <w:vAlign w:val="center"/>
          </w:tcPr>
          <w:p w:rsidR="00AD0067" w:rsidRPr="00AD0067" w:rsidRDefault="00AD0067" w:rsidP="00001DD8">
            <w:pPr>
              <w:snapToGrid w:val="0"/>
              <w:jc w:val="center"/>
              <w:rPr>
                <w:rFonts w:ascii="Times New Roman" w:hAnsi="Times New Roman" w:cs="Times New Roman"/>
                <w:b/>
                <w:color w:val="000000"/>
                <w:sz w:val="16"/>
                <w:szCs w:val="16"/>
              </w:rPr>
            </w:pPr>
            <w:r w:rsidRPr="00AD0067">
              <w:rPr>
                <w:rFonts w:ascii="Times New Roman" w:hAnsi="Times New Roman" w:cs="Times New Roman"/>
                <w:b/>
                <w:color w:val="000000"/>
                <w:sz w:val="16"/>
                <w:szCs w:val="16"/>
              </w:rPr>
              <w:t>2</w:t>
            </w:r>
          </w:p>
        </w:tc>
        <w:tc>
          <w:tcPr>
            <w:tcW w:w="0" w:type="auto"/>
            <w:tcBorders>
              <w:top w:val="single" w:sz="4" w:space="0" w:color="000000"/>
              <w:left w:val="single" w:sz="4" w:space="0" w:color="000000"/>
              <w:bottom w:val="single" w:sz="4" w:space="0" w:color="auto"/>
            </w:tcBorders>
            <w:shd w:val="clear" w:color="auto" w:fill="auto"/>
            <w:vAlign w:val="center"/>
          </w:tcPr>
          <w:p w:rsidR="00AD0067" w:rsidRPr="00AD0067" w:rsidRDefault="00AD0067" w:rsidP="00001DD8">
            <w:pPr>
              <w:snapToGrid w:val="0"/>
              <w:jc w:val="center"/>
              <w:rPr>
                <w:rFonts w:ascii="Times New Roman" w:hAnsi="Times New Roman" w:cs="Times New Roman"/>
                <w:b/>
                <w:color w:val="000000"/>
                <w:sz w:val="16"/>
                <w:szCs w:val="16"/>
              </w:rPr>
            </w:pPr>
            <w:r w:rsidRPr="00AD0067">
              <w:rPr>
                <w:rFonts w:ascii="Times New Roman" w:hAnsi="Times New Roman" w:cs="Times New Roman"/>
                <w:b/>
                <w:color w:val="000000"/>
                <w:sz w:val="16"/>
                <w:szCs w:val="16"/>
              </w:rPr>
              <w:t>4</w:t>
            </w:r>
          </w:p>
        </w:tc>
        <w:tc>
          <w:tcPr>
            <w:tcW w:w="0" w:type="auto"/>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jc w:val="center"/>
              <w:rPr>
                <w:rFonts w:ascii="Times New Roman" w:hAnsi="Times New Roman" w:cs="Times New Roman"/>
                <w:b/>
                <w:color w:val="000000"/>
                <w:sz w:val="16"/>
                <w:szCs w:val="16"/>
              </w:rPr>
            </w:pPr>
            <w:r w:rsidRPr="00AD0067">
              <w:rPr>
                <w:rFonts w:ascii="Times New Roman" w:hAnsi="Times New Roman" w:cs="Times New Roman"/>
                <w:b/>
                <w:color w:val="000000"/>
                <w:sz w:val="16"/>
                <w:szCs w:val="16"/>
              </w:rPr>
              <w:t>5</w:t>
            </w:r>
          </w:p>
        </w:tc>
        <w:tc>
          <w:tcPr>
            <w:tcW w:w="0" w:type="auto"/>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jc w:val="center"/>
              <w:rPr>
                <w:rFonts w:ascii="Times New Roman" w:hAnsi="Times New Roman" w:cs="Times New Roman"/>
                <w:b/>
                <w:color w:val="000000"/>
                <w:sz w:val="16"/>
                <w:szCs w:val="16"/>
              </w:rPr>
            </w:pPr>
            <w:r w:rsidRPr="00AD0067">
              <w:rPr>
                <w:rFonts w:ascii="Times New Roman" w:hAnsi="Times New Roman" w:cs="Times New Roman"/>
                <w:b/>
                <w:color w:val="000000"/>
                <w:sz w:val="16"/>
                <w:szCs w:val="16"/>
              </w:rPr>
              <w:t>6</w:t>
            </w:r>
          </w:p>
        </w:tc>
        <w:tc>
          <w:tcPr>
            <w:tcW w:w="0" w:type="auto"/>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jc w:val="center"/>
              <w:rPr>
                <w:rFonts w:ascii="Times New Roman" w:hAnsi="Times New Roman" w:cs="Times New Roman"/>
                <w:b/>
                <w:color w:val="000000"/>
                <w:sz w:val="16"/>
                <w:szCs w:val="16"/>
              </w:rPr>
            </w:pPr>
            <w:r w:rsidRPr="00AD0067">
              <w:rPr>
                <w:rFonts w:ascii="Times New Roman" w:hAnsi="Times New Roman" w:cs="Times New Roman"/>
                <w:b/>
                <w:color w:val="000000"/>
                <w:sz w:val="16"/>
                <w:szCs w:val="16"/>
              </w:rPr>
              <w:t>7</w:t>
            </w:r>
          </w:p>
        </w:tc>
        <w:tc>
          <w:tcPr>
            <w:tcW w:w="0" w:type="auto"/>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jc w:val="center"/>
              <w:rPr>
                <w:rFonts w:ascii="Times New Roman" w:hAnsi="Times New Roman" w:cs="Times New Roman"/>
                <w:b/>
                <w:color w:val="000000"/>
                <w:sz w:val="16"/>
                <w:szCs w:val="16"/>
              </w:rPr>
            </w:pPr>
            <w:r w:rsidRPr="00AD0067">
              <w:rPr>
                <w:rFonts w:ascii="Times New Roman" w:hAnsi="Times New Roman" w:cs="Times New Roman"/>
                <w:b/>
                <w:color w:val="000000"/>
                <w:sz w:val="16"/>
                <w:szCs w:val="16"/>
              </w:rPr>
              <w:t>8</w:t>
            </w:r>
          </w:p>
        </w:tc>
        <w:tc>
          <w:tcPr>
            <w:tcW w:w="0" w:type="auto"/>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jc w:val="center"/>
              <w:rPr>
                <w:rFonts w:ascii="Times New Roman" w:hAnsi="Times New Roman" w:cs="Times New Roman"/>
                <w:b/>
                <w:color w:val="000000"/>
                <w:sz w:val="16"/>
                <w:szCs w:val="16"/>
              </w:rPr>
            </w:pPr>
            <w:r w:rsidRPr="00AD0067">
              <w:rPr>
                <w:rFonts w:ascii="Times New Roman" w:hAnsi="Times New Roman" w:cs="Times New Roman"/>
                <w:b/>
                <w:color w:val="000000"/>
                <w:sz w:val="16"/>
                <w:szCs w:val="16"/>
              </w:rPr>
              <w:t>9</w:t>
            </w:r>
          </w:p>
        </w:tc>
        <w:tc>
          <w:tcPr>
            <w:tcW w:w="0" w:type="auto"/>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jc w:val="center"/>
              <w:rPr>
                <w:rFonts w:ascii="Times New Roman" w:hAnsi="Times New Roman" w:cs="Times New Roman"/>
                <w:b/>
                <w:color w:val="000000"/>
                <w:sz w:val="16"/>
                <w:szCs w:val="16"/>
              </w:rPr>
            </w:pPr>
            <w:r w:rsidRPr="00AD0067">
              <w:rPr>
                <w:rFonts w:ascii="Times New Roman" w:hAnsi="Times New Roman" w:cs="Times New Roman"/>
                <w:b/>
                <w:color w:val="000000"/>
                <w:sz w:val="16"/>
                <w:szCs w:val="16"/>
              </w:rPr>
              <w:t>10</w:t>
            </w:r>
          </w:p>
        </w:tc>
        <w:tc>
          <w:tcPr>
            <w:tcW w:w="0" w:type="auto"/>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jc w:val="center"/>
              <w:rPr>
                <w:rFonts w:ascii="Times New Roman" w:hAnsi="Times New Roman" w:cs="Times New Roman"/>
                <w:b/>
                <w:color w:val="000000"/>
                <w:sz w:val="16"/>
                <w:szCs w:val="16"/>
              </w:rPr>
            </w:pPr>
            <w:r w:rsidRPr="00AD0067">
              <w:rPr>
                <w:rFonts w:ascii="Times New Roman" w:hAnsi="Times New Roman" w:cs="Times New Roman"/>
                <w:b/>
                <w:color w:val="000000"/>
                <w:sz w:val="16"/>
                <w:szCs w:val="16"/>
              </w:rPr>
              <w:t>11</w:t>
            </w:r>
          </w:p>
        </w:tc>
        <w:tc>
          <w:tcPr>
            <w:tcW w:w="0" w:type="auto"/>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jc w:val="center"/>
              <w:rPr>
                <w:rFonts w:ascii="Times New Roman" w:hAnsi="Times New Roman" w:cs="Times New Roman"/>
                <w:b/>
                <w:color w:val="000000"/>
                <w:sz w:val="16"/>
                <w:szCs w:val="16"/>
              </w:rPr>
            </w:pPr>
            <w:r w:rsidRPr="00AD0067">
              <w:rPr>
                <w:rFonts w:ascii="Times New Roman" w:hAnsi="Times New Roman" w:cs="Times New Roman"/>
                <w:b/>
                <w:color w:val="000000"/>
                <w:sz w:val="16"/>
                <w:szCs w:val="16"/>
              </w:rPr>
              <w:t>12</w:t>
            </w:r>
          </w:p>
        </w:tc>
        <w:tc>
          <w:tcPr>
            <w:tcW w:w="0" w:type="auto"/>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jc w:val="center"/>
              <w:rPr>
                <w:rFonts w:ascii="Times New Roman" w:hAnsi="Times New Roman" w:cs="Times New Roman"/>
                <w:b/>
                <w:color w:val="000000"/>
                <w:sz w:val="16"/>
                <w:szCs w:val="16"/>
              </w:rPr>
            </w:pPr>
            <w:r w:rsidRPr="00AD0067">
              <w:rPr>
                <w:rFonts w:ascii="Times New Roman" w:hAnsi="Times New Roman" w:cs="Times New Roman"/>
                <w:b/>
                <w:color w:val="000000"/>
                <w:sz w:val="16"/>
                <w:szCs w:val="16"/>
              </w:rPr>
              <w:t>13</w:t>
            </w:r>
          </w:p>
        </w:tc>
        <w:tc>
          <w:tcPr>
            <w:tcW w:w="0" w:type="auto"/>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jc w:val="center"/>
              <w:rPr>
                <w:rFonts w:ascii="Times New Roman" w:hAnsi="Times New Roman" w:cs="Times New Roman"/>
                <w:b/>
                <w:color w:val="000000"/>
                <w:sz w:val="16"/>
                <w:szCs w:val="16"/>
              </w:rPr>
            </w:pPr>
            <w:r w:rsidRPr="00AD0067">
              <w:rPr>
                <w:rFonts w:ascii="Times New Roman" w:hAnsi="Times New Roman" w:cs="Times New Roman"/>
                <w:b/>
                <w:color w:val="000000"/>
                <w:sz w:val="16"/>
                <w:szCs w:val="16"/>
              </w:rPr>
              <w:t>14</w:t>
            </w:r>
          </w:p>
        </w:tc>
        <w:tc>
          <w:tcPr>
            <w:tcW w:w="0" w:type="auto"/>
            <w:gridSpan w:val="2"/>
            <w:tcBorders>
              <w:top w:val="single" w:sz="4" w:space="0" w:color="000000"/>
              <w:left w:val="single" w:sz="4" w:space="0" w:color="000000"/>
              <w:bottom w:val="single" w:sz="4" w:space="0" w:color="000000"/>
              <w:right w:val="single" w:sz="4" w:space="0" w:color="auto"/>
            </w:tcBorders>
            <w:shd w:val="clear" w:color="auto" w:fill="auto"/>
            <w:vAlign w:val="center"/>
          </w:tcPr>
          <w:p w:rsidR="00AD0067" w:rsidRPr="00AD0067" w:rsidRDefault="00AD0067" w:rsidP="00001DD8">
            <w:pPr>
              <w:snapToGrid w:val="0"/>
              <w:jc w:val="center"/>
              <w:rPr>
                <w:rFonts w:ascii="Times New Roman" w:hAnsi="Times New Roman" w:cs="Times New Roman"/>
                <w:b/>
                <w:color w:val="000000"/>
                <w:sz w:val="16"/>
                <w:szCs w:val="16"/>
              </w:rPr>
            </w:pPr>
            <w:r w:rsidRPr="00AD0067">
              <w:rPr>
                <w:rFonts w:ascii="Times New Roman" w:hAnsi="Times New Roman" w:cs="Times New Roman"/>
                <w:b/>
                <w:color w:val="000000"/>
                <w:sz w:val="16"/>
                <w:szCs w:val="16"/>
              </w:rPr>
              <w:t>15</w:t>
            </w:r>
          </w:p>
        </w:tc>
        <w:tc>
          <w:tcPr>
            <w:tcW w:w="0" w:type="auto"/>
            <w:gridSpan w:val="2"/>
            <w:tcBorders>
              <w:top w:val="single" w:sz="4" w:space="0" w:color="000000"/>
              <w:left w:val="single" w:sz="4" w:space="0" w:color="auto"/>
              <w:bottom w:val="single" w:sz="4" w:space="0" w:color="000000"/>
            </w:tcBorders>
            <w:shd w:val="clear" w:color="auto" w:fill="auto"/>
            <w:vAlign w:val="center"/>
          </w:tcPr>
          <w:p w:rsidR="00AD0067" w:rsidRPr="00AD0067" w:rsidRDefault="00AD0067" w:rsidP="00001DD8">
            <w:pPr>
              <w:snapToGrid w:val="0"/>
              <w:jc w:val="center"/>
              <w:rPr>
                <w:rFonts w:ascii="Times New Roman" w:hAnsi="Times New Roman" w:cs="Times New Roman"/>
                <w:b/>
                <w:color w:val="000000"/>
                <w:sz w:val="16"/>
                <w:szCs w:val="16"/>
              </w:rPr>
            </w:pPr>
            <w:r w:rsidRPr="00AD0067">
              <w:rPr>
                <w:rFonts w:ascii="Times New Roman" w:hAnsi="Times New Roman" w:cs="Times New Roman"/>
                <w:b/>
                <w:color w:val="000000"/>
                <w:sz w:val="16"/>
                <w:szCs w:val="16"/>
              </w:rPr>
              <w:t>16</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D0067" w:rsidRPr="00AD0067" w:rsidRDefault="00AD0067" w:rsidP="00001DD8">
            <w:pPr>
              <w:snapToGrid w:val="0"/>
              <w:jc w:val="center"/>
              <w:rPr>
                <w:rFonts w:ascii="Times New Roman" w:hAnsi="Times New Roman" w:cs="Times New Roman"/>
                <w:b/>
                <w:color w:val="000000"/>
                <w:sz w:val="16"/>
                <w:szCs w:val="16"/>
              </w:rPr>
            </w:pPr>
            <w:r w:rsidRPr="00AD0067">
              <w:rPr>
                <w:rFonts w:ascii="Times New Roman" w:hAnsi="Times New Roman" w:cs="Times New Roman"/>
                <w:b/>
                <w:color w:val="000000"/>
                <w:sz w:val="16"/>
                <w:szCs w:val="16"/>
              </w:rPr>
              <w:t>17</w:t>
            </w:r>
          </w:p>
        </w:tc>
      </w:tr>
      <w:tr w:rsidR="00AD0067" w:rsidRPr="00AD0067" w:rsidTr="00AD0067">
        <w:trPr>
          <w:trHeight w:val="300"/>
        </w:trPr>
        <w:tc>
          <w:tcPr>
            <w:tcW w:w="0" w:type="auto"/>
            <w:tcBorders>
              <w:top w:val="single" w:sz="4" w:space="0" w:color="000000"/>
              <w:left w:val="single" w:sz="4" w:space="0" w:color="000000"/>
              <w:bottom w:val="single" w:sz="4" w:space="0" w:color="000000"/>
              <w:right w:val="single" w:sz="4" w:space="0" w:color="auto"/>
            </w:tcBorders>
            <w:shd w:val="clear" w:color="auto" w:fill="auto"/>
            <w:vAlign w:val="center"/>
          </w:tcPr>
          <w:p w:rsidR="00AD0067" w:rsidRPr="00AD0067" w:rsidRDefault="00AD0067" w:rsidP="00001DD8">
            <w:pPr>
              <w:snapToGrid w:val="0"/>
              <w:jc w:val="center"/>
              <w:rPr>
                <w:rFonts w:ascii="Times New Roman" w:hAnsi="Times New Roman" w:cs="Times New Roman"/>
                <w:color w:val="000000"/>
                <w:sz w:val="16"/>
                <w:szCs w:val="16"/>
              </w:rPr>
            </w:pPr>
            <w:r w:rsidRPr="00AD0067">
              <w:rPr>
                <w:rFonts w:ascii="Times New Roman" w:hAnsi="Times New Roman" w:cs="Times New Roman"/>
                <w:color w:val="000000"/>
                <w:sz w:val="16"/>
                <w:szCs w:val="16"/>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D0067" w:rsidRPr="00AD0067" w:rsidRDefault="00AD0067" w:rsidP="00001DD8">
            <w:pPr>
              <w:snapToGrid w:val="0"/>
              <w:rPr>
                <w:rFonts w:ascii="Times New Roman" w:hAnsi="Times New Roman" w:cs="Times New Roman"/>
                <w:color w:val="000000"/>
                <w:sz w:val="16"/>
                <w:szCs w:val="16"/>
              </w:rPr>
            </w:pPr>
            <w:r w:rsidRPr="00AD0067">
              <w:rPr>
                <w:rFonts w:ascii="Times New Roman" w:hAnsi="Times New Roman" w:cs="Times New Roman"/>
                <w:color w:val="000000"/>
                <w:sz w:val="16"/>
                <w:szCs w:val="16"/>
              </w:rPr>
              <w:t xml:space="preserve">обеспечение сохранности автомобильных дорог местного значения путем выполнения эксплуатационных и ремонтных мероприятий; - капитальный, текущий  ремонт улиц и дорог местного значения;   устройство пешеходных тротуаров,   содержание  дорог, с регулярным </w:t>
            </w:r>
            <w:proofErr w:type="spellStart"/>
            <w:r w:rsidRPr="00AD0067">
              <w:rPr>
                <w:rFonts w:ascii="Times New Roman" w:hAnsi="Times New Roman" w:cs="Times New Roman"/>
                <w:color w:val="000000"/>
                <w:sz w:val="16"/>
                <w:szCs w:val="16"/>
              </w:rPr>
              <w:t>грейдерованием</w:t>
            </w:r>
            <w:proofErr w:type="spellEnd"/>
            <w:r w:rsidRPr="00AD0067">
              <w:rPr>
                <w:rFonts w:ascii="Times New Roman" w:hAnsi="Times New Roman" w:cs="Times New Roman"/>
                <w:color w:val="000000"/>
                <w:sz w:val="16"/>
                <w:szCs w:val="16"/>
              </w:rPr>
              <w:t>, ямочным     ремонтом, установка дорожных знаков</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D0067" w:rsidRPr="00AD0067" w:rsidRDefault="00AD0067" w:rsidP="00001DD8">
            <w:pPr>
              <w:snapToGrid w:val="0"/>
              <w:rPr>
                <w:rFonts w:ascii="Times New Roman" w:hAnsi="Times New Roman" w:cs="Times New Roman"/>
                <w:color w:val="000000"/>
                <w:sz w:val="16"/>
                <w:szCs w:val="16"/>
              </w:rPr>
            </w:pPr>
            <w:r w:rsidRPr="00AD0067">
              <w:rPr>
                <w:rFonts w:ascii="Times New Roman" w:hAnsi="Times New Roman" w:cs="Times New Roman"/>
                <w:color w:val="000000"/>
                <w:sz w:val="16"/>
                <w:szCs w:val="16"/>
              </w:rPr>
              <w:t>Повышение  качества уличн</w:t>
            </w:r>
            <w:proofErr w:type="gramStart"/>
            <w:r w:rsidRPr="00AD0067">
              <w:rPr>
                <w:rFonts w:ascii="Times New Roman" w:hAnsi="Times New Roman" w:cs="Times New Roman"/>
                <w:color w:val="000000"/>
                <w:sz w:val="16"/>
                <w:szCs w:val="16"/>
              </w:rPr>
              <w:t>о-</w:t>
            </w:r>
            <w:proofErr w:type="gramEnd"/>
            <w:r w:rsidRPr="00AD0067">
              <w:rPr>
                <w:rFonts w:ascii="Times New Roman" w:hAnsi="Times New Roman" w:cs="Times New Roman"/>
                <w:color w:val="000000"/>
                <w:sz w:val="16"/>
                <w:szCs w:val="16"/>
              </w:rPr>
              <w:t xml:space="preserve"> дорожной сети </w:t>
            </w:r>
          </w:p>
        </w:tc>
        <w:tc>
          <w:tcPr>
            <w:tcW w:w="0" w:type="auto"/>
            <w:tcBorders>
              <w:top w:val="single" w:sz="4" w:space="0" w:color="000000"/>
              <w:left w:val="single" w:sz="4" w:space="0" w:color="auto"/>
              <w:bottom w:val="single" w:sz="4" w:space="0" w:color="000000"/>
            </w:tcBorders>
            <w:shd w:val="clear" w:color="auto" w:fill="auto"/>
            <w:vAlign w:val="center"/>
          </w:tcPr>
          <w:p w:rsidR="00AD0067" w:rsidRPr="00AD0067" w:rsidRDefault="00AD0067" w:rsidP="00001DD8">
            <w:pPr>
              <w:snapToGrid w:val="0"/>
              <w:jc w:val="center"/>
              <w:rPr>
                <w:rFonts w:ascii="Times New Roman" w:hAnsi="Times New Roman" w:cs="Times New Roman"/>
                <w:color w:val="000000"/>
                <w:sz w:val="16"/>
                <w:szCs w:val="16"/>
              </w:rPr>
            </w:pPr>
            <w:r w:rsidRPr="00AD0067">
              <w:rPr>
                <w:rFonts w:ascii="Times New Roman" w:hAnsi="Times New Roman" w:cs="Times New Roman"/>
                <w:color w:val="000000"/>
                <w:sz w:val="16"/>
                <w:szCs w:val="16"/>
              </w:rPr>
              <w:t>2019</w:t>
            </w:r>
          </w:p>
        </w:tc>
        <w:tc>
          <w:tcPr>
            <w:tcW w:w="0" w:type="auto"/>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jc w:val="center"/>
              <w:rPr>
                <w:rFonts w:ascii="Times New Roman" w:hAnsi="Times New Roman" w:cs="Times New Roman"/>
                <w:color w:val="000000"/>
                <w:sz w:val="16"/>
                <w:szCs w:val="16"/>
              </w:rPr>
            </w:pPr>
            <w:r w:rsidRPr="00AD0067">
              <w:rPr>
                <w:rFonts w:ascii="Times New Roman" w:hAnsi="Times New Roman" w:cs="Times New Roman"/>
                <w:color w:val="000000"/>
                <w:sz w:val="16"/>
                <w:szCs w:val="16"/>
              </w:rPr>
              <w:t>2032</w:t>
            </w:r>
          </w:p>
        </w:tc>
        <w:tc>
          <w:tcPr>
            <w:tcW w:w="0" w:type="auto"/>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jc w:val="center"/>
              <w:rPr>
                <w:rFonts w:ascii="Times New Roman" w:hAnsi="Times New Roman" w:cs="Times New Roman"/>
                <w:sz w:val="16"/>
                <w:szCs w:val="16"/>
              </w:rPr>
            </w:pPr>
            <w:r w:rsidRPr="00AD0067">
              <w:rPr>
                <w:rFonts w:ascii="Times New Roman" w:hAnsi="Times New Roman" w:cs="Times New Roman"/>
                <w:sz w:val="16"/>
                <w:szCs w:val="16"/>
              </w:rPr>
              <w:t>254164,4</w:t>
            </w:r>
          </w:p>
        </w:tc>
        <w:tc>
          <w:tcPr>
            <w:tcW w:w="0" w:type="auto"/>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jc w:val="center"/>
              <w:rPr>
                <w:rFonts w:ascii="Times New Roman" w:hAnsi="Times New Roman" w:cs="Times New Roman"/>
                <w:sz w:val="16"/>
                <w:szCs w:val="16"/>
              </w:rPr>
            </w:pPr>
            <w:r w:rsidRPr="00AD0067">
              <w:rPr>
                <w:rFonts w:ascii="Times New Roman" w:hAnsi="Times New Roman" w:cs="Times New Roman"/>
                <w:sz w:val="16"/>
                <w:szCs w:val="16"/>
              </w:rPr>
              <w:t>65,7 км</w:t>
            </w:r>
          </w:p>
        </w:tc>
        <w:tc>
          <w:tcPr>
            <w:tcW w:w="0" w:type="auto"/>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jc w:val="center"/>
              <w:rPr>
                <w:rFonts w:ascii="Times New Roman" w:hAnsi="Times New Roman" w:cs="Times New Roman"/>
                <w:sz w:val="16"/>
                <w:szCs w:val="16"/>
              </w:rPr>
            </w:pPr>
            <w:r w:rsidRPr="00AD0067">
              <w:rPr>
                <w:rFonts w:ascii="Times New Roman" w:hAnsi="Times New Roman" w:cs="Times New Roman"/>
                <w:sz w:val="16"/>
                <w:szCs w:val="16"/>
              </w:rPr>
              <w:t>254164,4</w:t>
            </w:r>
          </w:p>
        </w:tc>
        <w:tc>
          <w:tcPr>
            <w:tcW w:w="0" w:type="auto"/>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jc w:val="center"/>
              <w:rPr>
                <w:rFonts w:ascii="Times New Roman" w:hAnsi="Times New Roman" w:cs="Times New Roman"/>
                <w:sz w:val="16"/>
                <w:szCs w:val="16"/>
              </w:rPr>
            </w:pPr>
            <w:r w:rsidRPr="00AD0067">
              <w:rPr>
                <w:rFonts w:ascii="Times New Roman" w:hAnsi="Times New Roman" w:cs="Times New Roman"/>
                <w:sz w:val="16"/>
                <w:szCs w:val="16"/>
              </w:rPr>
              <w:t>21533,3</w:t>
            </w:r>
          </w:p>
        </w:tc>
        <w:tc>
          <w:tcPr>
            <w:tcW w:w="0" w:type="auto"/>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jc w:val="center"/>
              <w:rPr>
                <w:rFonts w:ascii="Times New Roman" w:hAnsi="Times New Roman" w:cs="Times New Roman"/>
                <w:sz w:val="16"/>
                <w:szCs w:val="16"/>
              </w:rPr>
            </w:pPr>
            <w:r w:rsidRPr="00AD0067">
              <w:rPr>
                <w:rFonts w:ascii="Times New Roman" w:hAnsi="Times New Roman" w:cs="Times New Roman"/>
                <w:sz w:val="16"/>
                <w:szCs w:val="16"/>
              </w:rPr>
              <w:t>17894,7</w:t>
            </w:r>
          </w:p>
        </w:tc>
        <w:tc>
          <w:tcPr>
            <w:tcW w:w="0" w:type="auto"/>
            <w:tcBorders>
              <w:top w:val="single" w:sz="4" w:space="0" w:color="000000"/>
              <w:left w:val="single" w:sz="4" w:space="0" w:color="000000"/>
              <w:bottom w:val="single" w:sz="4" w:space="0" w:color="000000"/>
            </w:tcBorders>
            <w:shd w:val="clear" w:color="auto" w:fill="auto"/>
          </w:tcPr>
          <w:p w:rsidR="00AD0067" w:rsidRPr="00AD0067" w:rsidRDefault="00AD0067" w:rsidP="00001DD8">
            <w:pPr>
              <w:rPr>
                <w:rFonts w:ascii="Times New Roman" w:hAnsi="Times New Roman" w:cs="Times New Roman"/>
                <w:sz w:val="16"/>
                <w:szCs w:val="16"/>
              </w:rPr>
            </w:pPr>
          </w:p>
          <w:p w:rsidR="00AD0067" w:rsidRPr="00AD0067" w:rsidRDefault="00AD0067" w:rsidP="00001DD8">
            <w:pPr>
              <w:rPr>
                <w:rFonts w:ascii="Times New Roman" w:hAnsi="Times New Roman" w:cs="Times New Roman"/>
                <w:sz w:val="16"/>
                <w:szCs w:val="16"/>
              </w:rPr>
            </w:pPr>
          </w:p>
          <w:p w:rsidR="00AD0067" w:rsidRPr="00AD0067" w:rsidRDefault="00AD0067" w:rsidP="00001DD8">
            <w:pPr>
              <w:rPr>
                <w:rFonts w:ascii="Times New Roman" w:hAnsi="Times New Roman" w:cs="Times New Roman"/>
                <w:sz w:val="16"/>
                <w:szCs w:val="16"/>
              </w:rPr>
            </w:pPr>
          </w:p>
          <w:p w:rsidR="00AD0067" w:rsidRPr="00AD0067" w:rsidRDefault="00AD0067" w:rsidP="00001DD8">
            <w:pPr>
              <w:rPr>
                <w:rFonts w:ascii="Times New Roman" w:hAnsi="Times New Roman" w:cs="Times New Roman"/>
                <w:sz w:val="16"/>
                <w:szCs w:val="16"/>
              </w:rPr>
            </w:pPr>
          </w:p>
          <w:p w:rsidR="00AD0067" w:rsidRPr="00AD0067" w:rsidRDefault="00AD0067" w:rsidP="00001DD8">
            <w:pPr>
              <w:rPr>
                <w:rFonts w:ascii="Times New Roman" w:hAnsi="Times New Roman" w:cs="Times New Roman"/>
                <w:sz w:val="16"/>
                <w:szCs w:val="16"/>
              </w:rPr>
            </w:pPr>
          </w:p>
          <w:p w:rsidR="00AD0067" w:rsidRPr="00AD0067" w:rsidRDefault="00AD0067" w:rsidP="00001DD8">
            <w:pPr>
              <w:rPr>
                <w:rFonts w:ascii="Times New Roman" w:hAnsi="Times New Roman" w:cs="Times New Roman"/>
                <w:sz w:val="16"/>
                <w:szCs w:val="16"/>
              </w:rPr>
            </w:pPr>
          </w:p>
          <w:p w:rsidR="00AD0067" w:rsidRPr="00AD0067" w:rsidRDefault="00AD0067" w:rsidP="00001DD8">
            <w:pPr>
              <w:rPr>
                <w:rFonts w:ascii="Times New Roman" w:hAnsi="Times New Roman" w:cs="Times New Roman"/>
                <w:sz w:val="16"/>
                <w:szCs w:val="16"/>
              </w:rPr>
            </w:pPr>
          </w:p>
          <w:p w:rsidR="00AD0067" w:rsidRPr="00AD0067" w:rsidRDefault="00AD0067" w:rsidP="00001DD8">
            <w:pPr>
              <w:rPr>
                <w:rFonts w:ascii="Times New Roman" w:hAnsi="Times New Roman" w:cs="Times New Roman"/>
                <w:sz w:val="16"/>
                <w:szCs w:val="16"/>
              </w:rPr>
            </w:pPr>
          </w:p>
          <w:p w:rsidR="00AD0067" w:rsidRPr="00AD0067" w:rsidRDefault="00AD0067" w:rsidP="00001DD8">
            <w:pPr>
              <w:rPr>
                <w:rFonts w:ascii="Times New Roman" w:hAnsi="Times New Roman" w:cs="Times New Roman"/>
                <w:sz w:val="16"/>
                <w:szCs w:val="16"/>
              </w:rPr>
            </w:pPr>
          </w:p>
          <w:p w:rsidR="00AD0067" w:rsidRPr="00AD0067" w:rsidRDefault="00AD0067" w:rsidP="00001DD8">
            <w:pPr>
              <w:rPr>
                <w:rFonts w:ascii="Times New Roman" w:hAnsi="Times New Roman" w:cs="Times New Roman"/>
                <w:sz w:val="16"/>
                <w:szCs w:val="16"/>
              </w:rPr>
            </w:pPr>
          </w:p>
          <w:p w:rsidR="00AD0067" w:rsidRPr="00AD0067" w:rsidRDefault="00AD0067" w:rsidP="00001DD8">
            <w:pPr>
              <w:rPr>
                <w:rFonts w:ascii="Times New Roman" w:hAnsi="Times New Roman" w:cs="Times New Roman"/>
                <w:sz w:val="16"/>
                <w:szCs w:val="16"/>
              </w:rPr>
            </w:pPr>
          </w:p>
          <w:p w:rsidR="00AD0067" w:rsidRPr="00AD0067" w:rsidRDefault="00AD0067" w:rsidP="00001DD8">
            <w:pPr>
              <w:rPr>
                <w:rFonts w:ascii="Times New Roman" w:hAnsi="Times New Roman" w:cs="Times New Roman"/>
                <w:sz w:val="16"/>
                <w:szCs w:val="16"/>
              </w:rPr>
            </w:pPr>
          </w:p>
          <w:p w:rsidR="00AD0067" w:rsidRPr="00AD0067" w:rsidRDefault="00AD0067" w:rsidP="00001DD8">
            <w:pPr>
              <w:rPr>
                <w:rFonts w:ascii="Times New Roman" w:hAnsi="Times New Roman" w:cs="Times New Roman"/>
                <w:sz w:val="16"/>
                <w:szCs w:val="16"/>
              </w:rPr>
            </w:pPr>
          </w:p>
          <w:p w:rsidR="00AD0067" w:rsidRPr="00AD0067" w:rsidRDefault="00AD0067" w:rsidP="00001DD8">
            <w:pPr>
              <w:rPr>
                <w:rFonts w:ascii="Times New Roman" w:hAnsi="Times New Roman" w:cs="Times New Roman"/>
                <w:sz w:val="16"/>
                <w:szCs w:val="16"/>
              </w:rPr>
            </w:pPr>
          </w:p>
          <w:p w:rsidR="00AD0067" w:rsidRPr="00AD0067" w:rsidRDefault="00AD0067" w:rsidP="00001DD8">
            <w:pPr>
              <w:rPr>
                <w:rFonts w:ascii="Times New Roman" w:hAnsi="Times New Roman" w:cs="Times New Roman"/>
                <w:sz w:val="16"/>
                <w:szCs w:val="16"/>
              </w:rPr>
            </w:pPr>
          </w:p>
          <w:p w:rsidR="00AD0067" w:rsidRPr="00AD0067" w:rsidRDefault="00AD0067" w:rsidP="00001DD8">
            <w:pPr>
              <w:rPr>
                <w:rFonts w:ascii="Times New Roman" w:hAnsi="Times New Roman" w:cs="Times New Roman"/>
                <w:sz w:val="16"/>
                <w:szCs w:val="16"/>
              </w:rPr>
            </w:pPr>
            <w:r w:rsidRPr="00AD0067">
              <w:rPr>
                <w:rFonts w:ascii="Times New Roman" w:hAnsi="Times New Roman" w:cs="Times New Roman"/>
                <w:sz w:val="16"/>
                <w:szCs w:val="16"/>
              </w:rPr>
              <w:t>17894,7</w:t>
            </w:r>
          </w:p>
        </w:tc>
        <w:tc>
          <w:tcPr>
            <w:tcW w:w="0" w:type="auto"/>
            <w:tcBorders>
              <w:top w:val="single" w:sz="4" w:space="0" w:color="000000"/>
              <w:left w:val="single" w:sz="4" w:space="0" w:color="000000"/>
              <w:bottom w:val="single" w:sz="4" w:space="0" w:color="000000"/>
            </w:tcBorders>
            <w:shd w:val="clear" w:color="auto" w:fill="auto"/>
          </w:tcPr>
          <w:p w:rsidR="00AD0067" w:rsidRPr="00AD0067" w:rsidRDefault="00AD0067" w:rsidP="00001DD8">
            <w:pPr>
              <w:rPr>
                <w:rFonts w:ascii="Times New Roman" w:hAnsi="Times New Roman" w:cs="Times New Roman"/>
                <w:sz w:val="16"/>
                <w:szCs w:val="16"/>
              </w:rPr>
            </w:pPr>
          </w:p>
          <w:p w:rsidR="00AD0067" w:rsidRPr="00AD0067" w:rsidRDefault="00AD0067" w:rsidP="00001DD8">
            <w:pPr>
              <w:rPr>
                <w:rFonts w:ascii="Times New Roman" w:hAnsi="Times New Roman" w:cs="Times New Roman"/>
                <w:sz w:val="16"/>
                <w:szCs w:val="16"/>
              </w:rPr>
            </w:pPr>
          </w:p>
          <w:p w:rsidR="00AD0067" w:rsidRPr="00AD0067" w:rsidRDefault="00AD0067" w:rsidP="00001DD8">
            <w:pPr>
              <w:rPr>
                <w:rFonts w:ascii="Times New Roman" w:hAnsi="Times New Roman" w:cs="Times New Roman"/>
                <w:sz w:val="16"/>
                <w:szCs w:val="16"/>
              </w:rPr>
            </w:pPr>
          </w:p>
          <w:p w:rsidR="00AD0067" w:rsidRPr="00AD0067" w:rsidRDefault="00AD0067" w:rsidP="00001DD8">
            <w:pPr>
              <w:rPr>
                <w:rFonts w:ascii="Times New Roman" w:hAnsi="Times New Roman" w:cs="Times New Roman"/>
                <w:sz w:val="16"/>
                <w:szCs w:val="16"/>
              </w:rPr>
            </w:pPr>
          </w:p>
          <w:p w:rsidR="00AD0067" w:rsidRPr="00AD0067" w:rsidRDefault="00AD0067" w:rsidP="00001DD8">
            <w:pPr>
              <w:rPr>
                <w:rFonts w:ascii="Times New Roman" w:hAnsi="Times New Roman" w:cs="Times New Roman"/>
                <w:sz w:val="16"/>
                <w:szCs w:val="16"/>
              </w:rPr>
            </w:pPr>
          </w:p>
          <w:p w:rsidR="00AD0067" w:rsidRPr="00AD0067" w:rsidRDefault="00AD0067" w:rsidP="00001DD8">
            <w:pPr>
              <w:rPr>
                <w:rFonts w:ascii="Times New Roman" w:hAnsi="Times New Roman" w:cs="Times New Roman"/>
                <w:sz w:val="16"/>
                <w:szCs w:val="16"/>
              </w:rPr>
            </w:pPr>
          </w:p>
          <w:p w:rsidR="00AD0067" w:rsidRPr="00AD0067" w:rsidRDefault="00AD0067" w:rsidP="00001DD8">
            <w:pPr>
              <w:rPr>
                <w:rFonts w:ascii="Times New Roman" w:hAnsi="Times New Roman" w:cs="Times New Roman"/>
                <w:sz w:val="16"/>
                <w:szCs w:val="16"/>
              </w:rPr>
            </w:pPr>
          </w:p>
          <w:p w:rsidR="00AD0067" w:rsidRPr="00AD0067" w:rsidRDefault="00AD0067" w:rsidP="00001DD8">
            <w:pPr>
              <w:rPr>
                <w:rFonts w:ascii="Times New Roman" w:hAnsi="Times New Roman" w:cs="Times New Roman"/>
                <w:sz w:val="16"/>
                <w:szCs w:val="16"/>
              </w:rPr>
            </w:pPr>
          </w:p>
          <w:p w:rsidR="00AD0067" w:rsidRPr="00AD0067" w:rsidRDefault="00AD0067" w:rsidP="00001DD8">
            <w:pPr>
              <w:rPr>
                <w:rFonts w:ascii="Times New Roman" w:hAnsi="Times New Roman" w:cs="Times New Roman"/>
                <w:sz w:val="16"/>
                <w:szCs w:val="16"/>
              </w:rPr>
            </w:pPr>
          </w:p>
          <w:p w:rsidR="00AD0067" w:rsidRPr="00AD0067" w:rsidRDefault="00AD0067" w:rsidP="00001DD8">
            <w:pPr>
              <w:rPr>
                <w:rFonts w:ascii="Times New Roman" w:hAnsi="Times New Roman" w:cs="Times New Roman"/>
                <w:sz w:val="16"/>
                <w:szCs w:val="16"/>
              </w:rPr>
            </w:pPr>
          </w:p>
          <w:p w:rsidR="00AD0067" w:rsidRPr="00AD0067" w:rsidRDefault="00AD0067" w:rsidP="00001DD8">
            <w:pPr>
              <w:rPr>
                <w:rFonts w:ascii="Times New Roman" w:hAnsi="Times New Roman" w:cs="Times New Roman"/>
                <w:sz w:val="16"/>
                <w:szCs w:val="16"/>
              </w:rPr>
            </w:pPr>
          </w:p>
          <w:p w:rsidR="00AD0067" w:rsidRPr="00AD0067" w:rsidRDefault="00AD0067" w:rsidP="00001DD8">
            <w:pPr>
              <w:rPr>
                <w:rFonts w:ascii="Times New Roman" w:hAnsi="Times New Roman" w:cs="Times New Roman"/>
                <w:sz w:val="16"/>
                <w:szCs w:val="16"/>
              </w:rPr>
            </w:pPr>
          </w:p>
          <w:p w:rsidR="00AD0067" w:rsidRPr="00AD0067" w:rsidRDefault="00AD0067" w:rsidP="00001DD8">
            <w:pPr>
              <w:rPr>
                <w:rFonts w:ascii="Times New Roman" w:hAnsi="Times New Roman" w:cs="Times New Roman"/>
                <w:sz w:val="16"/>
                <w:szCs w:val="16"/>
              </w:rPr>
            </w:pPr>
          </w:p>
          <w:p w:rsidR="00AD0067" w:rsidRPr="00AD0067" w:rsidRDefault="00AD0067" w:rsidP="00001DD8">
            <w:pPr>
              <w:rPr>
                <w:rFonts w:ascii="Times New Roman" w:hAnsi="Times New Roman" w:cs="Times New Roman"/>
                <w:sz w:val="16"/>
                <w:szCs w:val="16"/>
              </w:rPr>
            </w:pPr>
          </w:p>
          <w:p w:rsidR="00AD0067" w:rsidRPr="00AD0067" w:rsidRDefault="00AD0067" w:rsidP="00001DD8">
            <w:pPr>
              <w:rPr>
                <w:rFonts w:ascii="Times New Roman" w:hAnsi="Times New Roman" w:cs="Times New Roman"/>
                <w:sz w:val="16"/>
                <w:szCs w:val="16"/>
              </w:rPr>
            </w:pPr>
          </w:p>
          <w:p w:rsidR="00AD0067" w:rsidRPr="00AD0067" w:rsidRDefault="00AD0067" w:rsidP="00001DD8">
            <w:pPr>
              <w:rPr>
                <w:rFonts w:ascii="Times New Roman" w:hAnsi="Times New Roman" w:cs="Times New Roman"/>
                <w:sz w:val="16"/>
                <w:szCs w:val="16"/>
              </w:rPr>
            </w:pPr>
            <w:r w:rsidRPr="00AD0067">
              <w:rPr>
                <w:rFonts w:ascii="Times New Roman" w:hAnsi="Times New Roman" w:cs="Times New Roman"/>
                <w:sz w:val="16"/>
                <w:szCs w:val="16"/>
              </w:rPr>
              <w:t>17894,7</w:t>
            </w:r>
          </w:p>
        </w:tc>
        <w:tc>
          <w:tcPr>
            <w:tcW w:w="0" w:type="auto"/>
            <w:tcBorders>
              <w:top w:val="single" w:sz="4" w:space="0" w:color="000000"/>
              <w:left w:val="single" w:sz="4" w:space="0" w:color="000000"/>
              <w:bottom w:val="single" w:sz="4" w:space="0" w:color="000000"/>
            </w:tcBorders>
            <w:shd w:val="clear" w:color="auto" w:fill="auto"/>
          </w:tcPr>
          <w:p w:rsidR="00AD0067" w:rsidRPr="00AD0067" w:rsidRDefault="00AD0067" w:rsidP="00001DD8">
            <w:pPr>
              <w:rPr>
                <w:rFonts w:ascii="Times New Roman" w:hAnsi="Times New Roman" w:cs="Times New Roman"/>
                <w:sz w:val="16"/>
                <w:szCs w:val="16"/>
              </w:rPr>
            </w:pPr>
          </w:p>
          <w:p w:rsidR="00AD0067" w:rsidRPr="00AD0067" w:rsidRDefault="00AD0067" w:rsidP="00001DD8">
            <w:pPr>
              <w:rPr>
                <w:rFonts w:ascii="Times New Roman" w:hAnsi="Times New Roman" w:cs="Times New Roman"/>
                <w:sz w:val="16"/>
                <w:szCs w:val="16"/>
              </w:rPr>
            </w:pPr>
          </w:p>
          <w:p w:rsidR="00AD0067" w:rsidRPr="00AD0067" w:rsidRDefault="00AD0067" w:rsidP="00001DD8">
            <w:pPr>
              <w:rPr>
                <w:rFonts w:ascii="Times New Roman" w:hAnsi="Times New Roman" w:cs="Times New Roman"/>
                <w:sz w:val="16"/>
                <w:szCs w:val="16"/>
              </w:rPr>
            </w:pPr>
          </w:p>
          <w:p w:rsidR="00AD0067" w:rsidRPr="00AD0067" w:rsidRDefault="00AD0067" w:rsidP="00001DD8">
            <w:pPr>
              <w:rPr>
                <w:rFonts w:ascii="Times New Roman" w:hAnsi="Times New Roman" w:cs="Times New Roman"/>
                <w:sz w:val="16"/>
                <w:szCs w:val="16"/>
              </w:rPr>
            </w:pPr>
          </w:p>
          <w:p w:rsidR="00AD0067" w:rsidRPr="00AD0067" w:rsidRDefault="00AD0067" w:rsidP="00001DD8">
            <w:pPr>
              <w:rPr>
                <w:rFonts w:ascii="Times New Roman" w:hAnsi="Times New Roman" w:cs="Times New Roman"/>
                <w:sz w:val="16"/>
                <w:szCs w:val="16"/>
              </w:rPr>
            </w:pPr>
          </w:p>
          <w:p w:rsidR="00AD0067" w:rsidRPr="00AD0067" w:rsidRDefault="00AD0067" w:rsidP="00001DD8">
            <w:pPr>
              <w:rPr>
                <w:rFonts w:ascii="Times New Roman" w:hAnsi="Times New Roman" w:cs="Times New Roman"/>
                <w:sz w:val="16"/>
                <w:szCs w:val="16"/>
              </w:rPr>
            </w:pPr>
          </w:p>
          <w:p w:rsidR="00AD0067" w:rsidRPr="00AD0067" w:rsidRDefault="00AD0067" w:rsidP="00001DD8">
            <w:pPr>
              <w:rPr>
                <w:rFonts w:ascii="Times New Roman" w:hAnsi="Times New Roman" w:cs="Times New Roman"/>
                <w:sz w:val="16"/>
                <w:szCs w:val="16"/>
              </w:rPr>
            </w:pPr>
          </w:p>
          <w:p w:rsidR="00AD0067" w:rsidRPr="00AD0067" w:rsidRDefault="00AD0067" w:rsidP="00001DD8">
            <w:pPr>
              <w:rPr>
                <w:rFonts w:ascii="Times New Roman" w:hAnsi="Times New Roman" w:cs="Times New Roman"/>
                <w:sz w:val="16"/>
                <w:szCs w:val="16"/>
              </w:rPr>
            </w:pPr>
          </w:p>
          <w:p w:rsidR="00AD0067" w:rsidRPr="00AD0067" w:rsidRDefault="00AD0067" w:rsidP="00001DD8">
            <w:pPr>
              <w:rPr>
                <w:rFonts w:ascii="Times New Roman" w:hAnsi="Times New Roman" w:cs="Times New Roman"/>
                <w:sz w:val="16"/>
                <w:szCs w:val="16"/>
              </w:rPr>
            </w:pPr>
          </w:p>
          <w:p w:rsidR="00AD0067" w:rsidRPr="00AD0067" w:rsidRDefault="00AD0067" w:rsidP="00001DD8">
            <w:pPr>
              <w:rPr>
                <w:rFonts w:ascii="Times New Roman" w:hAnsi="Times New Roman" w:cs="Times New Roman"/>
                <w:sz w:val="16"/>
                <w:szCs w:val="16"/>
              </w:rPr>
            </w:pPr>
          </w:p>
          <w:p w:rsidR="00AD0067" w:rsidRPr="00AD0067" w:rsidRDefault="00AD0067" w:rsidP="00001DD8">
            <w:pPr>
              <w:rPr>
                <w:rFonts w:ascii="Times New Roman" w:hAnsi="Times New Roman" w:cs="Times New Roman"/>
                <w:sz w:val="16"/>
                <w:szCs w:val="16"/>
              </w:rPr>
            </w:pPr>
          </w:p>
          <w:p w:rsidR="00AD0067" w:rsidRPr="00AD0067" w:rsidRDefault="00AD0067" w:rsidP="00001DD8">
            <w:pPr>
              <w:rPr>
                <w:rFonts w:ascii="Times New Roman" w:hAnsi="Times New Roman" w:cs="Times New Roman"/>
                <w:sz w:val="16"/>
                <w:szCs w:val="16"/>
              </w:rPr>
            </w:pPr>
          </w:p>
          <w:p w:rsidR="00AD0067" w:rsidRPr="00AD0067" w:rsidRDefault="00AD0067" w:rsidP="00001DD8">
            <w:pPr>
              <w:rPr>
                <w:rFonts w:ascii="Times New Roman" w:hAnsi="Times New Roman" w:cs="Times New Roman"/>
                <w:sz w:val="16"/>
                <w:szCs w:val="16"/>
              </w:rPr>
            </w:pPr>
          </w:p>
          <w:p w:rsidR="00AD0067" w:rsidRPr="00AD0067" w:rsidRDefault="00AD0067" w:rsidP="00001DD8">
            <w:pPr>
              <w:rPr>
                <w:rFonts w:ascii="Times New Roman" w:hAnsi="Times New Roman" w:cs="Times New Roman"/>
                <w:sz w:val="16"/>
                <w:szCs w:val="16"/>
              </w:rPr>
            </w:pPr>
          </w:p>
          <w:p w:rsidR="00AD0067" w:rsidRPr="00AD0067" w:rsidRDefault="00AD0067" w:rsidP="00001DD8">
            <w:pPr>
              <w:rPr>
                <w:rFonts w:ascii="Times New Roman" w:hAnsi="Times New Roman" w:cs="Times New Roman"/>
                <w:sz w:val="16"/>
                <w:szCs w:val="16"/>
              </w:rPr>
            </w:pPr>
          </w:p>
          <w:p w:rsidR="00AD0067" w:rsidRPr="00AD0067" w:rsidRDefault="00AD0067" w:rsidP="00001DD8">
            <w:pPr>
              <w:rPr>
                <w:rFonts w:ascii="Times New Roman" w:hAnsi="Times New Roman" w:cs="Times New Roman"/>
                <w:sz w:val="16"/>
                <w:szCs w:val="16"/>
              </w:rPr>
            </w:pPr>
            <w:r w:rsidRPr="00AD0067">
              <w:rPr>
                <w:rFonts w:ascii="Times New Roman" w:hAnsi="Times New Roman" w:cs="Times New Roman"/>
                <w:sz w:val="16"/>
                <w:szCs w:val="16"/>
              </w:rPr>
              <w:t>17894,7</w:t>
            </w:r>
          </w:p>
        </w:tc>
        <w:tc>
          <w:tcPr>
            <w:tcW w:w="0" w:type="auto"/>
            <w:gridSpan w:val="2"/>
            <w:tcBorders>
              <w:top w:val="single" w:sz="4" w:space="0" w:color="000000"/>
              <w:left w:val="single" w:sz="4" w:space="0" w:color="000000"/>
              <w:bottom w:val="single" w:sz="4" w:space="0" w:color="000000"/>
              <w:right w:val="single" w:sz="4" w:space="0" w:color="auto"/>
            </w:tcBorders>
            <w:shd w:val="clear" w:color="auto" w:fill="auto"/>
            <w:vAlign w:val="center"/>
          </w:tcPr>
          <w:p w:rsidR="00AD0067" w:rsidRPr="00AD0067" w:rsidRDefault="00AD0067" w:rsidP="00001DD8">
            <w:pPr>
              <w:snapToGrid w:val="0"/>
              <w:jc w:val="center"/>
              <w:rPr>
                <w:rFonts w:ascii="Times New Roman" w:hAnsi="Times New Roman" w:cs="Times New Roman"/>
                <w:sz w:val="16"/>
                <w:szCs w:val="16"/>
              </w:rPr>
            </w:pPr>
            <w:r w:rsidRPr="00AD0067">
              <w:rPr>
                <w:rFonts w:ascii="Times New Roman" w:hAnsi="Times New Roman" w:cs="Times New Roman"/>
                <w:sz w:val="16"/>
                <w:szCs w:val="16"/>
              </w:rPr>
              <w:t>71578,8</w:t>
            </w:r>
          </w:p>
        </w:tc>
        <w:tc>
          <w:tcPr>
            <w:tcW w:w="0" w:type="auto"/>
            <w:gridSpan w:val="2"/>
            <w:tcBorders>
              <w:top w:val="single" w:sz="4" w:space="0" w:color="000000"/>
              <w:left w:val="single" w:sz="4" w:space="0" w:color="auto"/>
              <w:bottom w:val="single" w:sz="4" w:space="0" w:color="000000"/>
            </w:tcBorders>
            <w:shd w:val="clear" w:color="auto" w:fill="auto"/>
            <w:vAlign w:val="center"/>
          </w:tcPr>
          <w:p w:rsidR="00AD0067" w:rsidRPr="00AD0067" w:rsidRDefault="00AD0067" w:rsidP="00001DD8">
            <w:pPr>
              <w:snapToGrid w:val="0"/>
              <w:rPr>
                <w:rFonts w:ascii="Times New Roman" w:hAnsi="Times New Roman" w:cs="Times New Roman"/>
                <w:sz w:val="16"/>
                <w:szCs w:val="16"/>
              </w:rPr>
            </w:pPr>
            <w:r w:rsidRPr="00AD0067">
              <w:rPr>
                <w:rFonts w:ascii="Times New Roman" w:hAnsi="Times New Roman" w:cs="Times New Roman"/>
                <w:sz w:val="16"/>
                <w:szCs w:val="16"/>
              </w:rPr>
              <w:t>71578,8</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D0067" w:rsidRPr="00AD0067" w:rsidRDefault="00AD0067" w:rsidP="00001DD8">
            <w:pPr>
              <w:snapToGrid w:val="0"/>
              <w:jc w:val="center"/>
              <w:rPr>
                <w:rFonts w:ascii="Times New Roman" w:hAnsi="Times New Roman" w:cs="Times New Roman"/>
                <w:sz w:val="16"/>
                <w:szCs w:val="16"/>
              </w:rPr>
            </w:pPr>
            <w:r w:rsidRPr="00AD0067">
              <w:rPr>
                <w:rFonts w:ascii="Times New Roman" w:hAnsi="Times New Roman" w:cs="Times New Roman"/>
                <w:sz w:val="16"/>
                <w:szCs w:val="16"/>
              </w:rPr>
              <w:t>17894,7</w:t>
            </w:r>
          </w:p>
        </w:tc>
      </w:tr>
      <w:tr w:rsidR="00AD0067" w:rsidRPr="00AD0067" w:rsidTr="00AD0067">
        <w:trPr>
          <w:trHeight w:val="300"/>
        </w:trPr>
        <w:tc>
          <w:tcPr>
            <w:tcW w:w="0" w:type="auto"/>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jc w:val="center"/>
              <w:rPr>
                <w:rFonts w:ascii="Times New Roman" w:hAnsi="Times New Roman" w:cs="Times New Roman"/>
                <w:sz w:val="16"/>
                <w:szCs w:val="16"/>
              </w:rPr>
            </w:pPr>
            <w:r w:rsidRPr="00AD0067">
              <w:rPr>
                <w:rFonts w:ascii="Times New Roman" w:hAnsi="Times New Roman" w:cs="Times New Roman"/>
                <w:sz w:val="16"/>
                <w:szCs w:val="16"/>
              </w:rPr>
              <w:lastRenderedPageBreak/>
              <w:t>2</w:t>
            </w:r>
          </w:p>
        </w:tc>
        <w:tc>
          <w:tcPr>
            <w:tcW w:w="0" w:type="auto"/>
            <w:tcBorders>
              <w:top w:val="single" w:sz="4" w:space="0" w:color="auto"/>
              <w:left w:val="single" w:sz="4" w:space="0" w:color="000000"/>
              <w:bottom w:val="single" w:sz="4" w:space="0" w:color="000000"/>
            </w:tcBorders>
            <w:shd w:val="clear" w:color="auto" w:fill="auto"/>
            <w:vAlign w:val="center"/>
          </w:tcPr>
          <w:p w:rsidR="00AD0067" w:rsidRPr="00AD0067" w:rsidRDefault="00AD0067" w:rsidP="00001DD8">
            <w:pPr>
              <w:snapToGrid w:val="0"/>
              <w:rPr>
                <w:rFonts w:ascii="Times New Roman" w:hAnsi="Times New Roman" w:cs="Times New Roman"/>
                <w:sz w:val="16"/>
                <w:szCs w:val="16"/>
              </w:rPr>
            </w:pPr>
            <w:r w:rsidRPr="00AD0067">
              <w:rPr>
                <w:rFonts w:ascii="Times New Roman" w:hAnsi="Times New Roman" w:cs="Times New Roman"/>
                <w:sz w:val="16"/>
                <w:szCs w:val="16"/>
              </w:rPr>
              <w:t xml:space="preserve">Уличное освещение </w:t>
            </w:r>
          </w:p>
        </w:tc>
        <w:tc>
          <w:tcPr>
            <w:tcW w:w="0" w:type="auto"/>
            <w:tcBorders>
              <w:top w:val="single" w:sz="4" w:space="0" w:color="auto"/>
              <w:left w:val="single" w:sz="4" w:space="0" w:color="000000"/>
              <w:bottom w:val="single" w:sz="4" w:space="0" w:color="000000"/>
            </w:tcBorders>
            <w:shd w:val="clear" w:color="auto" w:fill="auto"/>
            <w:vAlign w:val="center"/>
          </w:tcPr>
          <w:p w:rsidR="00AD0067" w:rsidRPr="00AD0067" w:rsidRDefault="00AD0067" w:rsidP="00001DD8">
            <w:pPr>
              <w:snapToGrid w:val="0"/>
              <w:rPr>
                <w:rFonts w:ascii="Times New Roman" w:hAnsi="Times New Roman" w:cs="Times New Roman"/>
                <w:sz w:val="16"/>
                <w:szCs w:val="16"/>
              </w:rPr>
            </w:pPr>
            <w:r w:rsidRPr="00AD0067">
              <w:rPr>
                <w:rFonts w:ascii="Times New Roman" w:hAnsi="Times New Roman" w:cs="Times New Roman"/>
                <w:sz w:val="16"/>
                <w:szCs w:val="16"/>
              </w:rPr>
              <w:t xml:space="preserve">Безопасность движения </w:t>
            </w:r>
          </w:p>
        </w:tc>
        <w:tc>
          <w:tcPr>
            <w:tcW w:w="0" w:type="auto"/>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jc w:val="center"/>
              <w:rPr>
                <w:rFonts w:ascii="Times New Roman" w:hAnsi="Times New Roman" w:cs="Times New Roman"/>
                <w:sz w:val="16"/>
                <w:szCs w:val="16"/>
              </w:rPr>
            </w:pPr>
            <w:r w:rsidRPr="00AD0067">
              <w:rPr>
                <w:rFonts w:ascii="Times New Roman" w:hAnsi="Times New Roman" w:cs="Times New Roman"/>
                <w:sz w:val="16"/>
                <w:szCs w:val="16"/>
              </w:rPr>
              <w:t>2019</w:t>
            </w:r>
          </w:p>
        </w:tc>
        <w:tc>
          <w:tcPr>
            <w:tcW w:w="0" w:type="auto"/>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jc w:val="center"/>
              <w:rPr>
                <w:rFonts w:ascii="Times New Roman" w:hAnsi="Times New Roman" w:cs="Times New Roman"/>
                <w:sz w:val="16"/>
                <w:szCs w:val="16"/>
              </w:rPr>
            </w:pPr>
            <w:r w:rsidRPr="00AD0067">
              <w:rPr>
                <w:rFonts w:ascii="Times New Roman" w:hAnsi="Times New Roman" w:cs="Times New Roman"/>
                <w:sz w:val="16"/>
                <w:szCs w:val="16"/>
              </w:rPr>
              <w:t>2032</w:t>
            </w:r>
          </w:p>
        </w:tc>
        <w:tc>
          <w:tcPr>
            <w:tcW w:w="0" w:type="auto"/>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jc w:val="center"/>
              <w:rPr>
                <w:rFonts w:ascii="Times New Roman" w:hAnsi="Times New Roman" w:cs="Times New Roman"/>
                <w:sz w:val="16"/>
                <w:szCs w:val="16"/>
              </w:rPr>
            </w:pPr>
            <w:r w:rsidRPr="00AD0067">
              <w:rPr>
                <w:rFonts w:ascii="Times New Roman" w:hAnsi="Times New Roman" w:cs="Times New Roman"/>
                <w:sz w:val="16"/>
                <w:szCs w:val="16"/>
              </w:rPr>
              <w:t>6800,0</w:t>
            </w:r>
          </w:p>
        </w:tc>
        <w:tc>
          <w:tcPr>
            <w:tcW w:w="0" w:type="auto"/>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jc w:val="center"/>
              <w:rPr>
                <w:rFonts w:ascii="Times New Roman" w:hAnsi="Times New Roman" w:cs="Times New Roman"/>
                <w:sz w:val="16"/>
                <w:szCs w:val="16"/>
              </w:rPr>
            </w:pPr>
            <w:r w:rsidRPr="00AD0067">
              <w:rPr>
                <w:rFonts w:ascii="Times New Roman" w:hAnsi="Times New Roman" w:cs="Times New Roman"/>
                <w:sz w:val="16"/>
                <w:szCs w:val="16"/>
              </w:rPr>
              <w:t>46,0</w:t>
            </w:r>
          </w:p>
          <w:p w:rsidR="00AD0067" w:rsidRPr="00AD0067" w:rsidRDefault="00AD0067" w:rsidP="00001DD8">
            <w:pPr>
              <w:snapToGrid w:val="0"/>
              <w:jc w:val="center"/>
              <w:rPr>
                <w:rFonts w:ascii="Times New Roman" w:hAnsi="Times New Roman" w:cs="Times New Roman"/>
                <w:color w:val="C00000"/>
                <w:sz w:val="16"/>
                <w:szCs w:val="16"/>
              </w:rPr>
            </w:pPr>
            <w:proofErr w:type="gramStart"/>
            <w:r w:rsidRPr="00AD0067">
              <w:rPr>
                <w:rFonts w:ascii="Times New Roman" w:hAnsi="Times New Roman" w:cs="Times New Roman"/>
                <w:sz w:val="16"/>
                <w:szCs w:val="16"/>
              </w:rPr>
              <w:t>км</w:t>
            </w:r>
            <w:proofErr w:type="gramEnd"/>
            <w:r w:rsidRPr="00AD0067">
              <w:rPr>
                <w:rFonts w:ascii="Times New Roman" w:hAnsi="Times New Roman" w:cs="Times New Roman"/>
                <w:sz w:val="16"/>
                <w:szCs w:val="16"/>
              </w:rPr>
              <w:t>.</w:t>
            </w:r>
          </w:p>
        </w:tc>
        <w:tc>
          <w:tcPr>
            <w:tcW w:w="0" w:type="auto"/>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jc w:val="center"/>
              <w:rPr>
                <w:rFonts w:ascii="Times New Roman" w:hAnsi="Times New Roman" w:cs="Times New Roman"/>
                <w:sz w:val="16"/>
                <w:szCs w:val="16"/>
              </w:rPr>
            </w:pPr>
            <w:r w:rsidRPr="00AD0067">
              <w:rPr>
                <w:rFonts w:ascii="Times New Roman" w:hAnsi="Times New Roman" w:cs="Times New Roman"/>
                <w:sz w:val="16"/>
                <w:szCs w:val="16"/>
              </w:rPr>
              <w:t>6800,0</w:t>
            </w:r>
          </w:p>
        </w:tc>
        <w:tc>
          <w:tcPr>
            <w:tcW w:w="0" w:type="auto"/>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jc w:val="center"/>
              <w:rPr>
                <w:rFonts w:ascii="Times New Roman" w:hAnsi="Times New Roman" w:cs="Times New Roman"/>
                <w:sz w:val="16"/>
                <w:szCs w:val="16"/>
              </w:rPr>
            </w:pPr>
            <w:r w:rsidRPr="00AD0067">
              <w:rPr>
                <w:rFonts w:ascii="Times New Roman" w:hAnsi="Times New Roman" w:cs="Times New Roman"/>
                <w:sz w:val="16"/>
                <w:szCs w:val="16"/>
              </w:rPr>
              <w:t>300,0</w:t>
            </w:r>
          </w:p>
        </w:tc>
        <w:tc>
          <w:tcPr>
            <w:tcW w:w="0" w:type="auto"/>
            <w:tcBorders>
              <w:top w:val="single" w:sz="4" w:space="0" w:color="000000"/>
              <w:left w:val="single" w:sz="4" w:space="0" w:color="000000"/>
              <w:bottom w:val="single" w:sz="4" w:space="0" w:color="000000"/>
            </w:tcBorders>
            <w:shd w:val="clear" w:color="auto" w:fill="auto"/>
            <w:vAlign w:val="center"/>
          </w:tcPr>
          <w:p w:rsidR="00AD0067" w:rsidRPr="00AD0067" w:rsidRDefault="00AD0067" w:rsidP="00001DD8">
            <w:pPr>
              <w:snapToGrid w:val="0"/>
              <w:jc w:val="center"/>
              <w:rPr>
                <w:rFonts w:ascii="Times New Roman" w:hAnsi="Times New Roman" w:cs="Times New Roman"/>
                <w:sz w:val="16"/>
                <w:szCs w:val="16"/>
              </w:rPr>
            </w:pPr>
            <w:r w:rsidRPr="00AD0067">
              <w:rPr>
                <w:rFonts w:ascii="Times New Roman" w:hAnsi="Times New Roman" w:cs="Times New Roman"/>
                <w:sz w:val="16"/>
                <w:szCs w:val="16"/>
              </w:rPr>
              <w:t>500,0</w:t>
            </w:r>
          </w:p>
        </w:tc>
        <w:tc>
          <w:tcPr>
            <w:tcW w:w="0" w:type="auto"/>
            <w:tcBorders>
              <w:top w:val="single" w:sz="4" w:space="0" w:color="000000"/>
              <w:left w:val="single" w:sz="4" w:space="0" w:color="000000"/>
              <w:bottom w:val="single" w:sz="4" w:space="0" w:color="000000"/>
            </w:tcBorders>
            <w:shd w:val="clear" w:color="auto" w:fill="auto"/>
          </w:tcPr>
          <w:p w:rsidR="00AD0067" w:rsidRPr="00AD0067" w:rsidRDefault="00AD0067" w:rsidP="00001DD8">
            <w:pPr>
              <w:rPr>
                <w:rFonts w:ascii="Times New Roman" w:hAnsi="Times New Roman" w:cs="Times New Roman"/>
                <w:sz w:val="16"/>
                <w:szCs w:val="16"/>
              </w:rPr>
            </w:pPr>
          </w:p>
          <w:p w:rsidR="00AD0067" w:rsidRPr="00AD0067" w:rsidRDefault="00AD0067" w:rsidP="00001DD8">
            <w:pPr>
              <w:rPr>
                <w:rFonts w:ascii="Times New Roman" w:hAnsi="Times New Roman" w:cs="Times New Roman"/>
                <w:sz w:val="16"/>
                <w:szCs w:val="16"/>
              </w:rPr>
            </w:pPr>
            <w:r w:rsidRPr="00AD0067">
              <w:rPr>
                <w:rFonts w:ascii="Times New Roman" w:hAnsi="Times New Roman" w:cs="Times New Roman"/>
                <w:sz w:val="16"/>
                <w:szCs w:val="16"/>
              </w:rPr>
              <w:t>500,0</w:t>
            </w:r>
          </w:p>
          <w:p w:rsidR="00AD0067" w:rsidRPr="00AD0067" w:rsidRDefault="00AD0067" w:rsidP="00001DD8">
            <w:pPr>
              <w:rPr>
                <w:rFonts w:ascii="Times New Roman" w:hAnsi="Times New Roman" w:cs="Times New Roman"/>
              </w:rPr>
            </w:pPr>
          </w:p>
        </w:tc>
        <w:tc>
          <w:tcPr>
            <w:tcW w:w="0" w:type="auto"/>
            <w:tcBorders>
              <w:top w:val="single" w:sz="4" w:space="0" w:color="000000"/>
              <w:left w:val="single" w:sz="4" w:space="0" w:color="000000"/>
              <w:bottom w:val="single" w:sz="4" w:space="0" w:color="000000"/>
            </w:tcBorders>
            <w:shd w:val="clear" w:color="auto" w:fill="auto"/>
          </w:tcPr>
          <w:p w:rsidR="00AD0067" w:rsidRPr="00AD0067" w:rsidRDefault="00AD0067" w:rsidP="00001DD8">
            <w:pPr>
              <w:rPr>
                <w:rFonts w:ascii="Times New Roman" w:hAnsi="Times New Roman" w:cs="Times New Roman"/>
                <w:sz w:val="16"/>
                <w:szCs w:val="16"/>
              </w:rPr>
            </w:pPr>
          </w:p>
          <w:p w:rsidR="00AD0067" w:rsidRPr="00AD0067" w:rsidRDefault="00AD0067" w:rsidP="00001DD8">
            <w:pPr>
              <w:rPr>
                <w:rFonts w:ascii="Times New Roman" w:hAnsi="Times New Roman" w:cs="Times New Roman"/>
              </w:rPr>
            </w:pPr>
            <w:r w:rsidRPr="00AD0067">
              <w:rPr>
                <w:rFonts w:ascii="Times New Roman" w:hAnsi="Times New Roman" w:cs="Times New Roman"/>
                <w:sz w:val="16"/>
                <w:szCs w:val="16"/>
              </w:rPr>
              <w:t>500,0</w:t>
            </w:r>
          </w:p>
        </w:tc>
        <w:tc>
          <w:tcPr>
            <w:tcW w:w="0" w:type="auto"/>
            <w:gridSpan w:val="2"/>
            <w:tcBorders>
              <w:top w:val="single" w:sz="4" w:space="0" w:color="000000"/>
              <w:left w:val="single" w:sz="4" w:space="0" w:color="000000"/>
              <w:bottom w:val="single" w:sz="4" w:space="0" w:color="000000"/>
            </w:tcBorders>
            <w:shd w:val="clear" w:color="auto" w:fill="auto"/>
          </w:tcPr>
          <w:p w:rsidR="00AD0067" w:rsidRPr="00AD0067" w:rsidRDefault="00AD0067" w:rsidP="00001DD8">
            <w:pPr>
              <w:rPr>
                <w:rFonts w:ascii="Times New Roman" w:hAnsi="Times New Roman" w:cs="Times New Roman"/>
                <w:sz w:val="16"/>
                <w:szCs w:val="16"/>
              </w:rPr>
            </w:pPr>
          </w:p>
          <w:p w:rsidR="00AD0067" w:rsidRPr="00AD0067" w:rsidRDefault="00AD0067" w:rsidP="00001DD8">
            <w:pPr>
              <w:rPr>
                <w:rFonts w:ascii="Times New Roman" w:hAnsi="Times New Roman" w:cs="Times New Roman"/>
              </w:rPr>
            </w:pPr>
            <w:r w:rsidRPr="00AD0067">
              <w:rPr>
                <w:rFonts w:ascii="Times New Roman" w:hAnsi="Times New Roman" w:cs="Times New Roman"/>
                <w:sz w:val="16"/>
                <w:szCs w:val="16"/>
              </w:rPr>
              <w:t>500,0</w:t>
            </w:r>
          </w:p>
        </w:tc>
        <w:tc>
          <w:tcPr>
            <w:tcW w:w="0" w:type="auto"/>
            <w:gridSpan w:val="2"/>
            <w:tcBorders>
              <w:top w:val="single" w:sz="4" w:space="0" w:color="000000"/>
              <w:left w:val="single" w:sz="4" w:space="0" w:color="000000"/>
              <w:bottom w:val="single" w:sz="4" w:space="0" w:color="000000"/>
              <w:right w:val="single" w:sz="4" w:space="0" w:color="auto"/>
            </w:tcBorders>
            <w:shd w:val="clear" w:color="auto" w:fill="auto"/>
            <w:vAlign w:val="center"/>
          </w:tcPr>
          <w:p w:rsidR="00AD0067" w:rsidRPr="00AD0067" w:rsidRDefault="00AD0067" w:rsidP="00001DD8">
            <w:pPr>
              <w:snapToGrid w:val="0"/>
              <w:jc w:val="center"/>
              <w:rPr>
                <w:rFonts w:ascii="Times New Roman" w:hAnsi="Times New Roman" w:cs="Times New Roman"/>
                <w:sz w:val="16"/>
                <w:szCs w:val="16"/>
              </w:rPr>
            </w:pPr>
            <w:r w:rsidRPr="00AD0067">
              <w:rPr>
                <w:rFonts w:ascii="Times New Roman" w:hAnsi="Times New Roman" w:cs="Times New Roman"/>
                <w:sz w:val="16"/>
                <w:szCs w:val="16"/>
              </w:rPr>
              <w:t>2000,0</w:t>
            </w:r>
          </w:p>
        </w:tc>
        <w:tc>
          <w:tcPr>
            <w:tcW w:w="0" w:type="auto"/>
            <w:tcBorders>
              <w:top w:val="single" w:sz="4" w:space="0" w:color="000000"/>
              <w:left w:val="single" w:sz="4" w:space="0" w:color="auto"/>
              <w:bottom w:val="single" w:sz="4" w:space="0" w:color="000000"/>
            </w:tcBorders>
            <w:shd w:val="clear" w:color="auto" w:fill="auto"/>
            <w:vAlign w:val="center"/>
          </w:tcPr>
          <w:p w:rsidR="00AD0067" w:rsidRPr="00AD0067" w:rsidRDefault="00AD0067" w:rsidP="00001DD8">
            <w:pPr>
              <w:snapToGrid w:val="0"/>
              <w:rPr>
                <w:rFonts w:ascii="Times New Roman" w:hAnsi="Times New Roman" w:cs="Times New Roman"/>
                <w:sz w:val="16"/>
                <w:szCs w:val="16"/>
              </w:rPr>
            </w:pPr>
            <w:r w:rsidRPr="00AD0067">
              <w:rPr>
                <w:rFonts w:ascii="Times New Roman" w:hAnsi="Times New Roman" w:cs="Times New Roman"/>
                <w:sz w:val="16"/>
                <w:szCs w:val="16"/>
              </w:rPr>
              <w:t>2000,0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D0067" w:rsidRPr="00AD0067" w:rsidRDefault="00AD0067" w:rsidP="00001DD8">
            <w:pPr>
              <w:snapToGrid w:val="0"/>
              <w:jc w:val="center"/>
              <w:rPr>
                <w:rFonts w:ascii="Times New Roman" w:hAnsi="Times New Roman" w:cs="Times New Roman"/>
                <w:sz w:val="16"/>
                <w:szCs w:val="16"/>
              </w:rPr>
            </w:pPr>
            <w:r w:rsidRPr="00AD0067">
              <w:rPr>
                <w:rFonts w:ascii="Times New Roman" w:hAnsi="Times New Roman" w:cs="Times New Roman"/>
                <w:sz w:val="16"/>
                <w:szCs w:val="16"/>
              </w:rPr>
              <w:t xml:space="preserve">500,0 </w:t>
            </w:r>
          </w:p>
        </w:tc>
      </w:tr>
    </w:tbl>
    <w:p w:rsidR="00AD0067" w:rsidRPr="00AD0067" w:rsidRDefault="00AD0067" w:rsidP="00AD0067">
      <w:pPr>
        <w:shd w:val="clear" w:color="auto" w:fill="FFFFFF"/>
        <w:jc w:val="both"/>
        <w:rPr>
          <w:rFonts w:ascii="Times New Roman" w:hAnsi="Times New Roman" w:cs="Times New Roman"/>
          <w:b/>
          <w:bCs/>
          <w:color w:val="FF0000"/>
        </w:rPr>
      </w:pPr>
    </w:p>
    <w:p w:rsidR="00AD0067" w:rsidRPr="00AD0067" w:rsidRDefault="00AD0067" w:rsidP="00AD0067">
      <w:pPr>
        <w:widowControl w:val="0"/>
        <w:numPr>
          <w:ilvl w:val="0"/>
          <w:numId w:val="13"/>
        </w:numPr>
        <w:shd w:val="clear" w:color="auto" w:fill="FFFFFF"/>
        <w:tabs>
          <w:tab w:val="left" w:pos="1080"/>
        </w:tabs>
        <w:suppressAutoHyphens/>
        <w:autoSpaceDE w:val="0"/>
        <w:spacing w:after="0" w:line="240" w:lineRule="auto"/>
        <w:ind w:left="0" w:firstLine="540"/>
        <w:jc w:val="both"/>
        <w:rPr>
          <w:rFonts w:ascii="Times New Roman" w:hAnsi="Times New Roman" w:cs="Times New Roman"/>
          <w:b/>
          <w:bCs/>
        </w:rPr>
      </w:pPr>
      <w:r w:rsidRPr="00AD0067">
        <w:rPr>
          <w:rFonts w:ascii="Times New Roman" w:hAnsi="Times New Roman" w:cs="Times New Roman"/>
          <w:b/>
          <w:bCs/>
        </w:rPr>
        <w:t>Структура инвестиций.</w:t>
      </w:r>
    </w:p>
    <w:p w:rsidR="00AD0067" w:rsidRPr="00AD0067" w:rsidRDefault="00AD0067" w:rsidP="00AD0067">
      <w:pPr>
        <w:shd w:val="clear" w:color="auto" w:fill="FFFFFF"/>
        <w:spacing w:line="274" w:lineRule="exact"/>
        <w:ind w:right="-52" w:firstLine="540"/>
        <w:jc w:val="both"/>
        <w:rPr>
          <w:rFonts w:ascii="Times New Roman" w:hAnsi="Times New Roman" w:cs="Times New Roman"/>
        </w:rPr>
      </w:pPr>
      <w:r w:rsidRPr="00AD0067">
        <w:rPr>
          <w:rFonts w:ascii="Times New Roman" w:hAnsi="Times New Roman" w:cs="Times New Roman"/>
          <w:spacing w:val="-1"/>
        </w:rPr>
        <w:t>Общий объём средств, необходимый на первоочередные мероприя</w:t>
      </w:r>
      <w:r w:rsidRPr="00AD0067">
        <w:rPr>
          <w:rFonts w:ascii="Times New Roman" w:hAnsi="Times New Roman" w:cs="Times New Roman"/>
          <w:spacing w:val="-1"/>
        </w:rPr>
        <w:softHyphen/>
      </w:r>
      <w:r w:rsidRPr="00AD0067">
        <w:rPr>
          <w:rFonts w:ascii="Times New Roman" w:hAnsi="Times New Roman" w:cs="Times New Roman"/>
        </w:rPr>
        <w:t xml:space="preserve">тия по модернизации объектов </w:t>
      </w:r>
      <w:proofErr w:type="spellStart"/>
      <w:r w:rsidRPr="00AD0067">
        <w:rPr>
          <w:rFonts w:ascii="Times New Roman" w:hAnsi="Times New Roman" w:cs="Times New Roman"/>
        </w:rPr>
        <w:t>улично</w:t>
      </w:r>
      <w:proofErr w:type="spellEnd"/>
      <w:r w:rsidRPr="00AD0067">
        <w:rPr>
          <w:rFonts w:ascii="Times New Roman" w:hAnsi="Times New Roman" w:cs="Times New Roman"/>
        </w:rPr>
        <w:t xml:space="preserve"> – дорожной сети  поселения на 2019 - 2032 годы, составляет  254164,4 рублей. Из них наибольшая доля требуется на ремонт  автомобильных дорог</w:t>
      </w:r>
    </w:p>
    <w:p w:rsidR="00AD0067" w:rsidRPr="00AD0067" w:rsidRDefault="00AD0067" w:rsidP="00AD0067">
      <w:pPr>
        <w:shd w:val="clear" w:color="auto" w:fill="FFFFFF"/>
        <w:spacing w:line="274" w:lineRule="exact"/>
        <w:ind w:right="-52" w:firstLine="540"/>
        <w:jc w:val="both"/>
        <w:rPr>
          <w:rFonts w:ascii="Times New Roman" w:hAnsi="Times New Roman" w:cs="Times New Roman"/>
        </w:rPr>
      </w:pPr>
      <w:r w:rsidRPr="00AD0067">
        <w:rPr>
          <w:rFonts w:ascii="Times New Roman" w:hAnsi="Times New Roman" w:cs="Times New Roman"/>
        </w:rPr>
        <w:t>Распределение планового объёма инвестиций по транспортной инфраструктуре с учётом реализуемых и планируемых к реализации проектов развития уличн</w:t>
      </w:r>
      <w:proofErr w:type="gramStart"/>
      <w:r w:rsidRPr="00AD0067">
        <w:rPr>
          <w:rFonts w:ascii="Times New Roman" w:hAnsi="Times New Roman" w:cs="Times New Roman"/>
        </w:rPr>
        <w:t>о-</w:t>
      </w:r>
      <w:proofErr w:type="gramEnd"/>
      <w:r w:rsidRPr="00AD0067">
        <w:rPr>
          <w:rFonts w:ascii="Times New Roman" w:hAnsi="Times New Roman" w:cs="Times New Roman"/>
        </w:rPr>
        <w:t xml:space="preserve"> дорожной сети, а также их приоритетности потребности в финансовых вложениях распределены на 2019 – 2032 годы. Полученные результаты (в ценах 2016 года) приведены в таб..7</w:t>
      </w:r>
    </w:p>
    <w:p w:rsidR="00AD0067" w:rsidRPr="00AD0067" w:rsidRDefault="00AD0067" w:rsidP="00AD0067">
      <w:pPr>
        <w:shd w:val="clear" w:color="auto" w:fill="FFFFFF"/>
        <w:spacing w:line="274" w:lineRule="exact"/>
        <w:jc w:val="both"/>
        <w:rPr>
          <w:rFonts w:ascii="Times New Roman" w:hAnsi="Times New Roman" w:cs="Times New Roman"/>
          <w:b/>
          <w:color w:val="000000"/>
          <w:spacing w:val="-1"/>
        </w:rPr>
      </w:pPr>
    </w:p>
    <w:p w:rsidR="00AD0067" w:rsidRPr="00AD0067" w:rsidRDefault="00AD0067" w:rsidP="00AD0067">
      <w:pPr>
        <w:shd w:val="clear" w:color="auto" w:fill="FFFFFF"/>
        <w:spacing w:line="274" w:lineRule="exact"/>
        <w:ind w:firstLine="540"/>
        <w:jc w:val="both"/>
        <w:rPr>
          <w:rFonts w:ascii="Times New Roman" w:hAnsi="Times New Roman" w:cs="Times New Roman"/>
          <w:b/>
          <w:color w:val="000000"/>
        </w:rPr>
      </w:pPr>
      <w:r w:rsidRPr="00AD0067">
        <w:rPr>
          <w:rFonts w:ascii="Times New Roman" w:hAnsi="Times New Roman" w:cs="Times New Roman"/>
          <w:b/>
          <w:color w:val="000000"/>
          <w:spacing w:val="-1"/>
        </w:rPr>
        <w:t xml:space="preserve">Таблица 7. Распределение объёма инвестиций на период реализации ПТР  </w:t>
      </w:r>
      <w:r w:rsidRPr="00AD0067">
        <w:rPr>
          <w:rFonts w:ascii="Times New Roman" w:hAnsi="Times New Roman" w:cs="Times New Roman"/>
          <w:b/>
          <w:color w:val="000000"/>
        </w:rPr>
        <w:t xml:space="preserve"> города, тыс. руб.</w:t>
      </w:r>
    </w:p>
    <w:tbl>
      <w:tblPr>
        <w:tblW w:w="9356" w:type="dxa"/>
        <w:tblInd w:w="40" w:type="dxa"/>
        <w:tblLayout w:type="fixed"/>
        <w:tblCellMar>
          <w:left w:w="40" w:type="dxa"/>
          <w:right w:w="40" w:type="dxa"/>
        </w:tblCellMar>
        <w:tblLook w:val="0000" w:firstRow="0" w:lastRow="0" w:firstColumn="0" w:lastColumn="0" w:noHBand="0" w:noVBand="0"/>
      </w:tblPr>
      <w:tblGrid>
        <w:gridCol w:w="476"/>
        <w:gridCol w:w="1504"/>
        <w:gridCol w:w="997"/>
        <w:gridCol w:w="851"/>
        <w:gridCol w:w="850"/>
        <w:gridCol w:w="709"/>
        <w:gridCol w:w="850"/>
        <w:gridCol w:w="709"/>
        <w:gridCol w:w="709"/>
        <w:gridCol w:w="709"/>
        <w:gridCol w:w="992"/>
      </w:tblGrid>
      <w:tr w:rsidR="00AD0067" w:rsidRPr="00AD0067" w:rsidTr="00001DD8">
        <w:trPr>
          <w:trHeight w:hRule="exact" w:val="312"/>
        </w:trPr>
        <w:tc>
          <w:tcPr>
            <w:tcW w:w="476" w:type="dxa"/>
            <w:vMerge w:val="restart"/>
            <w:tcBorders>
              <w:top w:val="single" w:sz="4" w:space="0" w:color="000000"/>
              <w:left w:val="single" w:sz="4" w:space="0" w:color="000000"/>
            </w:tcBorders>
            <w:shd w:val="clear" w:color="auto" w:fill="FFFFFF"/>
            <w:vAlign w:val="center"/>
          </w:tcPr>
          <w:p w:rsidR="00AD0067" w:rsidRPr="00AD0067" w:rsidRDefault="00AD0067" w:rsidP="00001DD8">
            <w:pPr>
              <w:shd w:val="clear" w:color="auto" w:fill="FFFFFF"/>
              <w:snapToGrid w:val="0"/>
              <w:ind w:left="34"/>
              <w:jc w:val="center"/>
              <w:rPr>
                <w:rFonts w:ascii="Times New Roman" w:eastAsia="Arial" w:hAnsi="Times New Roman" w:cs="Times New Roman"/>
                <w:b/>
                <w:color w:val="000000"/>
              </w:rPr>
            </w:pPr>
            <w:r w:rsidRPr="00AD0067">
              <w:rPr>
                <w:rFonts w:ascii="Times New Roman" w:eastAsia="Arial" w:hAnsi="Times New Roman" w:cs="Times New Roman"/>
                <w:b/>
                <w:color w:val="000000"/>
              </w:rPr>
              <w:t>№</w:t>
            </w:r>
          </w:p>
        </w:tc>
        <w:tc>
          <w:tcPr>
            <w:tcW w:w="1504" w:type="dxa"/>
            <w:vMerge w:val="restart"/>
            <w:tcBorders>
              <w:top w:val="single" w:sz="4" w:space="0" w:color="000000"/>
              <w:left w:val="single" w:sz="4" w:space="0" w:color="000000"/>
            </w:tcBorders>
            <w:shd w:val="clear" w:color="auto" w:fill="FFFFFF"/>
            <w:vAlign w:val="center"/>
          </w:tcPr>
          <w:p w:rsidR="00AD0067" w:rsidRPr="00AD0067" w:rsidRDefault="00AD0067" w:rsidP="00001DD8">
            <w:pPr>
              <w:shd w:val="clear" w:color="auto" w:fill="FFFFFF"/>
              <w:snapToGrid w:val="0"/>
              <w:ind w:left="20"/>
              <w:jc w:val="center"/>
              <w:rPr>
                <w:rFonts w:ascii="Times New Roman" w:hAnsi="Times New Roman" w:cs="Times New Roman"/>
                <w:b/>
                <w:color w:val="000000"/>
              </w:rPr>
            </w:pPr>
            <w:r w:rsidRPr="00AD0067">
              <w:rPr>
                <w:rFonts w:ascii="Times New Roman" w:hAnsi="Times New Roman" w:cs="Times New Roman"/>
                <w:b/>
                <w:color w:val="000000"/>
              </w:rPr>
              <w:t>Виды услуг</w:t>
            </w:r>
          </w:p>
        </w:tc>
        <w:tc>
          <w:tcPr>
            <w:tcW w:w="7376" w:type="dxa"/>
            <w:gridSpan w:val="9"/>
            <w:tcBorders>
              <w:top w:val="single" w:sz="4" w:space="0" w:color="000000"/>
              <w:left w:val="single" w:sz="4" w:space="0" w:color="000000"/>
              <w:bottom w:val="single" w:sz="4" w:space="0" w:color="000000"/>
              <w:right w:val="single" w:sz="4" w:space="0" w:color="auto"/>
            </w:tcBorders>
            <w:shd w:val="clear" w:color="auto" w:fill="FFFFFF"/>
            <w:vAlign w:val="center"/>
          </w:tcPr>
          <w:p w:rsidR="00AD0067" w:rsidRPr="00AD0067" w:rsidRDefault="00AD0067" w:rsidP="00001DD8">
            <w:pPr>
              <w:jc w:val="center"/>
              <w:rPr>
                <w:rFonts w:ascii="Times New Roman" w:hAnsi="Times New Roman" w:cs="Times New Roman"/>
                <w:b/>
                <w:color w:val="000000"/>
              </w:rPr>
            </w:pPr>
            <w:r w:rsidRPr="00AD0067">
              <w:rPr>
                <w:rFonts w:ascii="Times New Roman" w:hAnsi="Times New Roman" w:cs="Times New Roman"/>
                <w:b/>
                <w:color w:val="000000"/>
              </w:rPr>
              <w:t>Инвестиции</w:t>
            </w:r>
          </w:p>
        </w:tc>
      </w:tr>
      <w:tr w:rsidR="00AD0067" w:rsidRPr="00AD0067" w:rsidTr="00001DD8">
        <w:trPr>
          <w:trHeight w:hRule="exact" w:val="883"/>
        </w:trPr>
        <w:tc>
          <w:tcPr>
            <w:tcW w:w="476" w:type="dxa"/>
            <w:vMerge/>
            <w:tcBorders>
              <w:left w:val="single" w:sz="4" w:space="0" w:color="000000"/>
              <w:bottom w:val="single" w:sz="4" w:space="0" w:color="000000"/>
            </w:tcBorders>
            <w:shd w:val="clear" w:color="auto" w:fill="FFFFFF"/>
            <w:vAlign w:val="center"/>
          </w:tcPr>
          <w:p w:rsidR="00AD0067" w:rsidRPr="00AD0067" w:rsidRDefault="00AD0067" w:rsidP="00001DD8">
            <w:pPr>
              <w:snapToGrid w:val="0"/>
              <w:jc w:val="center"/>
              <w:rPr>
                <w:rFonts w:ascii="Times New Roman" w:hAnsi="Times New Roman" w:cs="Times New Roman"/>
                <w:b/>
                <w:color w:val="000000"/>
              </w:rPr>
            </w:pPr>
          </w:p>
        </w:tc>
        <w:tc>
          <w:tcPr>
            <w:tcW w:w="1504" w:type="dxa"/>
            <w:vMerge/>
            <w:tcBorders>
              <w:left w:val="single" w:sz="4" w:space="0" w:color="000000"/>
              <w:bottom w:val="single" w:sz="4" w:space="0" w:color="000000"/>
            </w:tcBorders>
            <w:shd w:val="clear" w:color="auto" w:fill="FFFFFF"/>
            <w:vAlign w:val="center"/>
          </w:tcPr>
          <w:p w:rsidR="00AD0067" w:rsidRPr="00AD0067" w:rsidRDefault="00AD0067" w:rsidP="00001DD8">
            <w:pPr>
              <w:shd w:val="clear" w:color="auto" w:fill="FFFFFF"/>
              <w:snapToGrid w:val="0"/>
              <w:jc w:val="center"/>
              <w:rPr>
                <w:rFonts w:ascii="Times New Roman" w:hAnsi="Times New Roman" w:cs="Times New Roman"/>
                <w:b/>
                <w:color w:val="000000"/>
              </w:rPr>
            </w:pPr>
          </w:p>
        </w:tc>
        <w:tc>
          <w:tcPr>
            <w:tcW w:w="997" w:type="dxa"/>
            <w:tcBorders>
              <w:top w:val="single" w:sz="4" w:space="0" w:color="000000"/>
              <w:left w:val="single" w:sz="4" w:space="0" w:color="000000"/>
              <w:bottom w:val="single" w:sz="4" w:space="0" w:color="000000"/>
            </w:tcBorders>
            <w:shd w:val="clear" w:color="auto" w:fill="FFFFFF"/>
            <w:vAlign w:val="center"/>
          </w:tcPr>
          <w:p w:rsidR="00AD0067" w:rsidRPr="00AD0067" w:rsidRDefault="00AD0067" w:rsidP="00001DD8">
            <w:pPr>
              <w:shd w:val="clear" w:color="auto" w:fill="FFFFFF"/>
              <w:snapToGrid w:val="0"/>
              <w:jc w:val="center"/>
              <w:rPr>
                <w:rFonts w:ascii="Times New Roman" w:hAnsi="Times New Roman" w:cs="Times New Roman"/>
                <w:b/>
                <w:color w:val="000000"/>
              </w:rPr>
            </w:pPr>
            <w:r w:rsidRPr="00AD0067">
              <w:rPr>
                <w:rFonts w:ascii="Times New Roman" w:hAnsi="Times New Roman" w:cs="Times New Roman"/>
                <w:b/>
                <w:color w:val="000000"/>
              </w:rPr>
              <w:t>2019</w:t>
            </w:r>
          </w:p>
        </w:tc>
        <w:tc>
          <w:tcPr>
            <w:tcW w:w="851" w:type="dxa"/>
            <w:tcBorders>
              <w:top w:val="single" w:sz="4" w:space="0" w:color="000000"/>
              <w:left w:val="single" w:sz="4" w:space="0" w:color="000000"/>
              <w:bottom w:val="single" w:sz="4" w:space="0" w:color="000000"/>
            </w:tcBorders>
            <w:shd w:val="clear" w:color="auto" w:fill="FFFFFF"/>
            <w:vAlign w:val="center"/>
          </w:tcPr>
          <w:p w:rsidR="00AD0067" w:rsidRPr="00AD0067" w:rsidRDefault="00AD0067" w:rsidP="00001DD8">
            <w:pPr>
              <w:shd w:val="clear" w:color="auto" w:fill="FFFFFF"/>
              <w:snapToGrid w:val="0"/>
              <w:jc w:val="center"/>
              <w:rPr>
                <w:rFonts w:ascii="Times New Roman" w:hAnsi="Times New Roman" w:cs="Times New Roman"/>
                <w:b/>
                <w:color w:val="000000"/>
              </w:rPr>
            </w:pPr>
            <w:r w:rsidRPr="00AD0067">
              <w:rPr>
                <w:rFonts w:ascii="Times New Roman" w:hAnsi="Times New Roman" w:cs="Times New Roman"/>
                <w:b/>
                <w:color w:val="000000"/>
              </w:rPr>
              <w:t>2020</w:t>
            </w:r>
          </w:p>
        </w:tc>
        <w:tc>
          <w:tcPr>
            <w:tcW w:w="850" w:type="dxa"/>
            <w:tcBorders>
              <w:top w:val="single" w:sz="4" w:space="0" w:color="000000"/>
              <w:left w:val="single" w:sz="4" w:space="0" w:color="000000"/>
              <w:bottom w:val="single" w:sz="4" w:space="0" w:color="000000"/>
            </w:tcBorders>
            <w:shd w:val="clear" w:color="auto" w:fill="FFFFFF"/>
            <w:vAlign w:val="center"/>
          </w:tcPr>
          <w:p w:rsidR="00AD0067" w:rsidRPr="00AD0067" w:rsidRDefault="00AD0067" w:rsidP="00001DD8">
            <w:pPr>
              <w:shd w:val="clear" w:color="auto" w:fill="FFFFFF"/>
              <w:snapToGrid w:val="0"/>
              <w:ind w:left="-40"/>
              <w:jc w:val="center"/>
              <w:rPr>
                <w:rFonts w:ascii="Times New Roman" w:hAnsi="Times New Roman" w:cs="Times New Roman"/>
                <w:b/>
                <w:color w:val="000000"/>
              </w:rPr>
            </w:pPr>
            <w:r w:rsidRPr="00AD0067">
              <w:rPr>
                <w:rFonts w:ascii="Times New Roman" w:hAnsi="Times New Roman" w:cs="Times New Roman"/>
                <w:b/>
                <w:color w:val="000000"/>
              </w:rPr>
              <w:t>2021</w:t>
            </w:r>
          </w:p>
        </w:tc>
        <w:tc>
          <w:tcPr>
            <w:tcW w:w="709" w:type="dxa"/>
            <w:tcBorders>
              <w:top w:val="single" w:sz="4" w:space="0" w:color="000000"/>
              <w:left w:val="single" w:sz="4" w:space="0" w:color="000000"/>
              <w:bottom w:val="single" w:sz="4" w:space="0" w:color="000000"/>
            </w:tcBorders>
            <w:shd w:val="clear" w:color="auto" w:fill="FFFFFF"/>
            <w:vAlign w:val="center"/>
          </w:tcPr>
          <w:p w:rsidR="00AD0067" w:rsidRPr="00AD0067" w:rsidRDefault="00AD0067" w:rsidP="00001DD8">
            <w:pPr>
              <w:shd w:val="clear" w:color="auto" w:fill="FFFFFF"/>
              <w:snapToGrid w:val="0"/>
              <w:jc w:val="center"/>
              <w:rPr>
                <w:rFonts w:ascii="Times New Roman" w:hAnsi="Times New Roman" w:cs="Times New Roman"/>
                <w:b/>
                <w:color w:val="000000"/>
              </w:rPr>
            </w:pPr>
            <w:r w:rsidRPr="00AD0067">
              <w:rPr>
                <w:rFonts w:ascii="Times New Roman" w:hAnsi="Times New Roman" w:cs="Times New Roman"/>
                <w:b/>
                <w:color w:val="000000"/>
              </w:rPr>
              <w:t>2022</w:t>
            </w:r>
          </w:p>
        </w:tc>
        <w:tc>
          <w:tcPr>
            <w:tcW w:w="850" w:type="dxa"/>
            <w:tcBorders>
              <w:top w:val="single" w:sz="4" w:space="0" w:color="000000"/>
              <w:left w:val="single" w:sz="4" w:space="0" w:color="000000"/>
              <w:bottom w:val="single" w:sz="4" w:space="0" w:color="000000"/>
            </w:tcBorders>
            <w:shd w:val="clear" w:color="auto" w:fill="FFFFFF"/>
            <w:vAlign w:val="center"/>
          </w:tcPr>
          <w:p w:rsidR="00AD0067" w:rsidRPr="00AD0067" w:rsidRDefault="00AD0067" w:rsidP="00001DD8">
            <w:pPr>
              <w:shd w:val="clear" w:color="auto" w:fill="FFFFFF"/>
              <w:snapToGrid w:val="0"/>
              <w:jc w:val="center"/>
              <w:rPr>
                <w:rFonts w:ascii="Times New Roman" w:hAnsi="Times New Roman" w:cs="Times New Roman"/>
                <w:b/>
                <w:color w:val="000000"/>
              </w:rPr>
            </w:pPr>
            <w:r w:rsidRPr="00AD0067">
              <w:rPr>
                <w:rFonts w:ascii="Times New Roman" w:hAnsi="Times New Roman" w:cs="Times New Roman"/>
                <w:b/>
                <w:color w:val="000000"/>
              </w:rPr>
              <w:t>2023</w:t>
            </w:r>
          </w:p>
        </w:tc>
        <w:tc>
          <w:tcPr>
            <w:tcW w:w="709" w:type="dxa"/>
            <w:tcBorders>
              <w:top w:val="single" w:sz="4" w:space="0" w:color="000000"/>
              <w:left w:val="single" w:sz="4" w:space="0" w:color="000000"/>
              <w:bottom w:val="single" w:sz="4" w:space="0" w:color="000000"/>
            </w:tcBorders>
            <w:shd w:val="clear" w:color="auto" w:fill="FFFFFF"/>
            <w:vAlign w:val="center"/>
          </w:tcPr>
          <w:p w:rsidR="00AD0067" w:rsidRPr="00AD0067" w:rsidRDefault="00AD0067" w:rsidP="00001DD8">
            <w:pPr>
              <w:shd w:val="clear" w:color="auto" w:fill="FFFFFF"/>
              <w:snapToGrid w:val="0"/>
              <w:jc w:val="center"/>
              <w:rPr>
                <w:rFonts w:ascii="Times New Roman" w:hAnsi="Times New Roman" w:cs="Times New Roman"/>
                <w:b/>
                <w:color w:val="000000"/>
              </w:rPr>
            </w:pPr>
            <w:r w:rsidRPr="00AD0067">
              <w:rPr>
                <w:rFonts w:ascii="Times New Roman" w:hAnsi="Times New Roman" w:cs="Times New Roman"/>
                <w:b/>
                <w:color w:val="000000"/>
              </w:rPr>
              <w:t>2024-2027</w:t>
            </w:r>
          </w:p>
        </w:tc>
        <w:tc>
          <w:tcPr>
            <w:tcW w:w="709" w:type="dxa"/>
            <w:tcBorders>
              <w:top w:val="single" w:sz="4" w:space="0" w:color="000000"/>
              <w:left w:val="single" w:sz="4" w:space="0" w:color="000000"/>
              <w:bottom w:val="single" w:sz="4" w:space="0" w:color="000000"/>
              <w:right w:val="single" w:sz="4" w:space="0" w:color="auto"/>
            </w:tcBorders>
            <w:shd w:val="clear" w:color="auto" w:fill="FFFFFF"/>
            <w:vAlign w:val="center"/>
          </w:tcPr>
          <w:p w:rsidR="00AD0067" w:rsidRPr="00AD0067" w:rsidRDefault="00AD0067" w:rsidP="00001DD8">
            <w:pPr>
              <w:shd w:val="clear" w:color="auto" w:fill="FFFFFF"/>
              <w:snapToGrid w:val="0"/>
              <w:jc w:val="center"/>
              <w:rPr>
                <w:rFonts w:ascii="Times New Roman" w:hAnsi="Times New Roman" w:cs="Times New Roman"/>
                <w:b/>
                <w:color w:val="000000"/>
              </w:rPr>
            </w:pPr>
            <w:r w:rsidRPr="00AD0067">
              <w:rPr>
                <w:rFonts w:ascii="Times New Roman" w:hAnsi="Times New Roman" w:cs="Times New Roman"/>
                <w:b/>
                <w:color w:val="000000"/>
              </w:rPr>
              <w:t>2028-2031</w:t>
            </w:r>
          </w:p>
        </w:tc>
        <w:tc>
          <w:tcPr>
            <w:tcW w:w="709" w:type="dxa"/>
            <w:tcBorders>
              <w:top w:val="single" w:sz="4" w:space="0" w:color="000000"/>
              <w:left w:val="single" w:sz="4" w:space="0" w:color="auto"/>
              <w:bottom w:val="single" w:sz="4" w:space="0" w:color="000000"/>
            </w:tcBorders>
            <w:shd w:val="clear" w:color="auto" w:fill="FFFFFF"/>
            <w:vAlign w:val="center"/>
          </w:tcPr>
          <w:p w:rsidR="00AD0067" w:rsidRPr="00AD0067" w:rsidRDefault="00AD0067" w:rsidP="00001DD8">
            <w:pPr>
              <w:shd w:val="clear" w:color="auto" w:fill="FFFFFF"/>
              <w:snapToGrid w:val="0"/>
              <w:jc w:val="center"/>
              <w:rPr>
                <w:rFonts w:ascii="Times New Roman" w:hAnsi="Times New Roman" w:cs="Times New Roman"/>
                <w:b/>
                <w:color w:val="000000"/>
              </w:rPr>
            </w:pPr>
            <w:r w:rsidRPr="00AD0067">
              <w:rPr>
                <w:rFonts w:ascii="Times New Roman" w:hAnsi="Times New Roman" w:cs="Times New Roman"/>
                <w:b/>
                <w:color w:val="000000"/>
              </w:rPr>
              <w:t>2032</w:t>
            </w:r>
          </w:p>
        </w:tc>
        <w:tc>
          <w:tcPr>
            <w:tcW w:w="992" w:type="dxa"/>
            <w:tcBorders>
              <w:top w:val="single" w:sz="4" w:space="0" w:color="auto"/>
              <w:left w:val="single" w:sz="4" w:space="0" w:color="000000"/>
              <w:bottom w:val="single" w:sz="4" w:space="0" w:color="000000"/>
              <w:right w:val="single" w:sz="4" w:space="0" w:color="000000"/>
            </w:tcBorders>
            <w:shd w:val="clear" w:color="auto" w:fill="FFFFFF"/>
            <w:vAlign w:val="center"/>
          </w:tcPr>
          <w:p w:rsidR="00AD0067" w:rsidRPr="00AD0067" w:rsidRDefault="00AD0067" w:rsidP="00001DD8">
            <w:pPr>
              <w:shd w:val="clear" w:color="auto" w:fill="FFFFFF"/>
              <w:snapToGrid w:val="0"/>
              <w:ind w:left="202"/>
              <w:jc w:val="center"/>
              <w:rPr>
                <w:rFonts w:ascii="Times New Roman" w:hAnsi="Times New Roman" w:cs="Times New Roman"/>
                <w:b/>
                <w:color w:val="000000"/>
              </w:rPr>
            </w:pPr>
            <w:r w:rsidRPr="00AD0067">
              <w:rPr>
                <w:rFonts w:ascii="Times New Roman" w:hAnsi="Times New Roman" w:cs="Times New Roman"/>
                <w:b/>
                <w:color w:val="000000"/>
              </w:rPr>
              <w:t>всего</w:t>
            </w:r>
          </w:p>
        </w:tc>
      </w:tr>
      <w:tr w:rsidR="00AD0067" w:rsidRPr="00AD0067" w:rsidTr="00AD0067">
        <w:trPr>
          <w:trHeight w:hRule="exact" w:val="809"/>
        </w:trPr>
        <w:tc>
          <w:tcPr>
            <w:tcW w:w="476" w:type="dxa"/>
            <w:tcBorders>
              <w:left w:val="single" w:sz="4" w:space="0" w:color="000000"/>
              <w:bottom w:val="single" w:sz="4" w:space="0" w:color="000000"/>
            </w:tcBorders>
            <w:shd w:val="clear" w:color="auto" w:fill="FFFFFF"/>
            <w:vAlign w:val="center"/>
          </w:tcPr>
          <w:p w:rsidR="00AD0067" w:rsidRPr="00AD0067" w:rsidRDefault="00AD0067" w:rsidP="00001DD8">
            <w:pPr>
              <w:shd w:val="clear" w:color="auto" w:fill="FFFFFF"/>
              <w:snapToGrid w:val="0"/>
              <w:jc w:val="center"/>
              <w:rPr>
                <w:rFonts w:ascii="Times New Roman" w:hAnsi="Times New Roman" w:cs="Times New Roman"/>
                <w:color w:val="000000"/>
              </w:rPr>
            </w:pPr>
            <w:r w:rsidRPr="00AD0067">
              <w:rPr>
                <w:rFonts w:ascii="Times New Roman" w:hAnsi="Times New Roman" w:cs="Times New Roman"/>
                <w:color w:val="000000"/>
              </w:rPr>
              <w:t>1</w:t>
            </w:r>
          </w:p>
        </w:tc>
        <w:tc>
          <w:tcPr>
            <w:tcW w:w="1504" w:type="dxa"/>
            <w:tcBorders>
              <w:left w:val="single" w:sz="4" w:space="0" w:color="000000"/>
              <w:bottom w:val="single" w:sz="4" w:space="0" w:color="000000"/>
            </w:tcBorders>
            <w:shd w:val="clear" w:color="auto" w:fill="FFFFFF"/>
            <w:vAlign w:val="center"/>
          </w:tcPr>
          <w:p w:rsidR="00AD0067" w:rsidRPr="00AD0067" w:rsidRDefault="00AD0067" w:rsidP="00001DD8">
            <w:pPr>
              <w:shd w:val="clear" w:color="auto" w:fill="FFFFFF"/>
              <w:snapToGrid w:val="0"/>
              <w:rPr>
                <w:rFonts w:ascii="Times New Roman" w:hAnsi="Times New Roman" w:cs="Times New Roman"/>
                <w:color w:val="000000"/>
              </w:rPr>
            </w:pPr>
            <w:r w:rsidRPr="00AD0067">
              <w:rPr>
                <w:rFonts w:ascii="Times New Roman" w:hAnsi="Times New Roman" w:cs="Times New Roman"/>
                <w:color w:val="000000"/>
              </w:rPr>
              <w:t>Ремонт дорог тыс. руб.</w:t>
            </w:r>
          </w:p>
          <w:p w:rsidR="00AD0067" w:rsidRPr="00AD0067" w:rsidRDefault="00AD0067" w:rsidP="00001DD8">
            <w:pPr>
              <w:shd w:val="clear" w:color="auto" w:fill="FFFFFF"/>
              <w:snapToGrid w:val="0"/>
              <w:rPr>
                <w:rFonts w:ascii="Times New Roman" w:hAnsi="Times New Roman" w:cs="Times New Roman"/>
                <w:color w:val="000000"/>
              </w:rPr>
            </w:pPr>
          </w:p>
          <w:p w:rsidR="00AD0067" w:rsidRPr="00AD0067" w:rsidRDefault="00AD0067" w:rsidP="00001DD8">
            <w:pPr>
              <w:shd w:val="clear" w:color="auto" w:fill="FFFFFF"/>
              <w:snapToGrid w:val="0"/>
              <w:rPr>
                <w:rFonts w:ascii="Times New Roman" w:hAnsi="Times New Roman" w:cs="Times New Roman"/>
                <w:color w:val="000000"/>
              </w:rPr>
            </w:pPr>
          </w:p>
          <w:p w:rsidR="00AD0067" w:rsidRPr="00AD0067" w:rsidRDefault="00AD0067" w:rsidP="00001DD8">
            <w:pPr>
              <w:shd w:val="clear" w:color="auto" w:fill="FFFFFF"/>
              <w:snapToGrid w:val="0"/>
              <w:rPr>
                <w:rFonts w:ascii="Times New Roman" w:hAnsi="Times New Roman" w:cs="Times New Roman"/>
                <w:color w:val="000000"/>
              </w:rPr>
            </w:pPr>
            <w:proofErr w:type="spellStart"/>
            <w:r w:rsidRPr="00AD0067">
              <w:rPr>
                <w:rFonts w:ascii="Times New Roman" w:hAnsi="Times New Roman" w:cs="Times New Roman"/>
                <w:color w:val="000000"/>
              </w:rPr>
              <w:t>сетидорожной</w:t>
            </w:r>
            <w:proofErr w:type="spellEnd"/>
            <w:r w:rsidRPr="00AD0067">
              <w:rPr>
                <w:rFonts w:ascii="Times New Roman" w:hAnsi="Times New Roman" w:cs="Times New Roman"/>
                <w:color w:val="000000"/>
              </w:rPr>
              <w:t xml:space="preserve"> </w:t>
            </w:r>
          </w:p>
        </w:tc>
        <w:tc>
          <w:tcPr>
            <w:tcW w:w="997" w:type="dxa"/>
            <w:tcBorders>
              <w:top w:val="single" w:sz="4" w:space="0" w:color="000000"/>
              <w:left w:val="single" w:sz="4" w:space="0" w:color="000000"/>
              <w:bottom w:val="single" w:sz="4" w:space="0" w:color="000000"/>
            </w:tcBorders>
            <w:shd w:val="clear" w:color="auto" w:fill="FFFFFF"/>
            <w:vAlign w:val="center"/>
          </w:tcPr>
          <w:p w:rsidR="00AD0067" w:rsidRPr="00AD0067" w:rsidRDefault="00AD0067" w:rsidP="00001DD8">
            <w:pPr>
              <w:shd w:val="clear" w:color="auto" w:fill="FFFFFF"/>
              <w:snapToGrid w:val="0"/>
              <w:jc w:val="center"/>
              <w:rPr>
                <w:rFonts w:ascii="Times New Roman" w:hAnsi="Times New Roman" w:cs="Times New Roman"/>
                <w:color w:val="FF0000"/>
                <w:sz w:val="18"/>
                <w:szCs w:val="18"/>
              </w:rPr>
            </w:pPr>
            <w:r w:rsidRPr="00AD0067">
              <w:rPr>
                <w:rFonts w:ascii="Times New Roman" w:hAnsi="Times New Roman" w:cs="Times New Roman"/>
                <w:sz w:val="18"/>
                <w:szCs w:val="18"/>
              </w:rPr>
              <w:t>21533,3</w:t>
            </w:r>
          </w:p>
        </w:tc>
        <w:tc>
          <w:tcPr>
            <w:tcW w:w="851" w:type="dxa"/>
            <w:tcBorders>
              <w:top w:val="single" w:sz="4" w:space="0" w:color="000000"/>
              <w:left w:val="single" w:sz="4" w:space="0" w:color="000000"/>
              <w:bottom w:val="single" w:sz="4" w:space="0" w:color="000000"/>
            </w:tcBorders>
            <w:shd w:val="clear" w:color="auto" w:fill="FFFFFF"/>
          </w:tcPr>
          <w:p w:rsidR="00AD0067" w:rsidRPr="00AD0067" w:rsidRDefault="00AD0067" w:rsidP="00001DD8">
            <w:pPr>
              <w:rPr>
                <w:rFonts w:ascii="Times New Roman" w:hAnsi="Times New Roman" w:cs="Times New Roman"/>
                <w:sz w:val="18"/>
                <w:szCs w:val="18"/>
              </w:rPr>
            </w:pPr>
          </w:p>
          <w:p w:rsidR="00AD0067" w:rsidRPr="00AD0067" w:rsidRDefault="00AD0067" w:rsidP="00001DD8">
            <w:pPr>
              <w:rPr>
                <w:rFonts w:ascii="Times New Roman" w:hAnsi="Times New Roman" w:cs="Times New Roman"/>
                <w:sz w:val="18"/>
                <w:szCs w:val="18"/>
              </w:rPr>
            </w:pPr>
            <w:r w:rsidRPr="00AD0067">
              <w:rPr>
                <w:rFonts w:ascii="Times New Roman" w:hAnsi="Times New Roman" w:cs="Times New Roman"/>
                <w:sz w:val="18"/>
                <w:szCs w:val="18"/>
              </w:rPr>
              <w:t>17894,7</w:t>
            </w:r>
          </w:p>
        </w:tc>
        <w:tc>
          <w:tcPr>
            <w:tcW w:w="850" w:type="dxa"/>
            <w:tcBorders>
              <w:top w:val="single" w:sz="4" w:space="0" w:color="000000"/>
              <w:left w:val="single" w:sz="4" w:space="0" w:color="000000"/>
              <w:bottom w:val="single" w:sz="4" w:space="0" w:color="000000"/>
            </w:tcBorders>
            <w:shd w:val="clear" w:color="auto" w:fill="FFFFFF"/>
          </w:tcPr>
          <w:p w:rsidR="00AD0067" w:rsidRPr="00AD0067" w:rsidRDefault="00AD0067" w:rsidP="00001DD8">
            <w:pPr>
              <w:rPr>
                <w:rFonts w:ascii="Times New Roman" w:hAnsi="Times New Roman" w:cs="Times New Roman"/>
                <w:sz w:val="18"/>
                <w:szCs w:val="18"/>
              </w:rPr>
            </w:pPr>
          </w:p>
          <w:p w:rsidR="00AD0067" w:rsidRPr="00AD0067" w:rsidRDefault="00AD0067" w:rsidP="00001DD8">
            <w:pPr>
              <w:rPr>
                <w:rFonts w:ascii="Times New Roman" w:hAnsi="Times New Roman" w:cs="Times New Roman"/>
                <w:sz w:val="18"/>
                <w:szCs w:val="18"/>
              </w:rPr>
            </w:pPr>
            <w:r w:rsidRPr="00AD0067">
              <w:rPr>
                <w:rFonts w:ascii="Times New Roman" w:hAnsi="Times New Roman" w:cs="Times New Roman"/>
                <w:sz w:val="18"/>
                <w:szCs w:val="18"/>
              </w:rPr>
              <w:t>17894,7</w:t>
            </w:r>
          </w:p>
        </w:tc>
        <w:tc>
          <w:tcPr>
            <w:tcW w:w="709" w:type="dxa"/>
            <w:tcBorders>
              <w:top w:val="single" w:sz="4" w:space="0" w:color="000000"/>
              <w:left w:val="single" w:sz="4" w:space="0" w:color="000000"/>
              <w:bottom w:val="single" w:sz="4" w:space="0" w:color="000000"/>
            </w:tcBorders>
            <w:shd w:val="clear" w:color="auto" w:fill="FFFFFF"/>
          </w:tcPr>
          <w:p w:rsidR="00AD0067" w:rsidRPr="00AD0067" w:rsidRDefault="00AD0067" w:rsidP="00001DD8">
            <w:pPr>
              <w:rPr>
                <w:rFonts w:ascii="Times New Roman" w:hAnsi="Times New Roman" w:cs="Times New Roman"/>
                <w:sz w:val="18"/>
                <w:szCs w:val="18"/>
              </w:rPr>
            </w:pPr>
          </w:p>
          <w:p w:rsidR="00AD0067" w:rsidRPr="00AD0067" w:rsidRDefault="00AD0067" w:rsidP="00001DD8">
            <w:pPr>
              <w:rPr>
                <w:rFonts w:ascii="Times New Roman" w:hAnsi="Times New Roman" w:cs="Times New Roman"/>
                <w:sz w:val="18"/>
                <w:szCs w:val="18"/>
              </w:rPr>
            </w:pPr>
            <w:r w:rsidRPr="00AD0067">
              <w:rPr>
                <w:rFonts w:ascii="Times New Roman" w:hAnsi="Times New Roman" w:cs="Times New Roman"/>
                <w:sz w:val="18"/>
                <w:szCs w:val="18"/>
              </w:rPr>
              <w:t>17894,7</w:t>
            </w:r>
          </w:p>
        </w:tc>
        <w:tc>
          <w:tcPr>
            <w:tcW w:w="850" w:type="dxa"/>
            <w:tcBorders>
              <w:top w:val="single" w:sz="4" w:space="0" w:color="000000"/>
              <w:left w:val="single" w:sz="4" w:space="0" w:color="000000"/>
              <w:bottom w:val="single" w:sz="4" w:space="0" w:color="000000"/>
            </w:tcBorders>
            <w:shd w:val="clear" w:color="auto" w:fill="FFFFFF"/>
          </w:tcPr>
          <w:p w:rsidR="00AD0067" w:rsidRPr="00AD0067" w:rsidRDefault="00AD0067" w:rsidP="00001DD8">
            <w:pPr>
              <w:rPr>
                <w:rFonts w:ascii="Times New Roman" w:hAnsi="Times New Roman" w:cs="Times New Roman"/>
                <w:sz w:val="18"/>
                <w:szCs w:val="18"/>
              </w:rPr>
            </w:pPr>
          </w:p>
          <w:p w:rsidR="00AD0067" w:rsidRPr="00AD0067" w:rsidRDefault="00AD0067" w:rsidP="00001DD8">
            <w:pPr>
              <w:rPr>
                <w:rFonts w:ascii="Times New Roman" w:hAnsi="Times New Roman" w:cs="Times New Roman"/>
                <w:sz w:val="18"/>
                <w:szCs w:val="18"/>
              </w:rPr>
            </w:pPr>
            <w:r w:rsidRPr="00AD0067">
              <w:rPr>
                <w:rFonts w:ascii="Times New Roman" w:hAnsi="Times New Roman" w:cs="Times New Roman"/>
                <w:sz w:val="18"/>
                <w:szCs w:val="18"/>
              </w:rPr>
              <w:t>17894,7</w:t>
            </w:r>
          </w:p>
        </w:tc>
        <w:tc>
          <w:tcPr>
            <w:tcW w:w="709" w:type="dxa"/>
            <w:tcBorders>
              <w:top w:val="single" w:sz="4" w:space="0" w:color="000000"/>
              <w:left w:val="single" w:sz="4" w:space="0" w:color="000000"/>
              <w:bottom w:val="single" w:sz="4" w:space="0" w:color="000000"/>
            </w:tcBorders>
            <w:shd w:val="clear" w:color="auto" w:fill="FFFFFF"/>
          </w:tcPr>
          <w:p w:rsidR="00AD0067" w:rsidRPr="00AD0067" w:rsidRDefault="00AD0067" w:rsidP="00001DD8">
            <w:pPr>
              <w:rPr>
                <w:rFonts w:ascii="Times New Roman" w:hAnsi="Times New Roman" w:cs="Times New Roman"/>
                <w:sz w:val="18"/>
                <w:szCs w:val="18"/>
              </w:rPr>
            </w:pPr>
          </w:p>
          <w:p w:rsidR="00AD0067" w:rsidRPr="00AD0067" w:rsidRDefault="00AD0067" w:rsidP="00001DD8">
            <w:pPr>
              <w:rPr>
                <w:rFonts w:ascii="Times New Roman" w:hAnsi="Times New Roman" w:cs="Times New Roman"/>
                <w:sz w:val="18"/>
                <w:szCs w:val="18"/>
              </w:rPr>
            </w:pPr>
            <w:r w:rsidRPr="00AD0067">
              <w:rPr>
                <w:rFonts w:ascii="Times New Roman" w:hAnsi="Times New Roman" w:cs="Times New Roman"/>
                <w:sz w:val="18"/>
                <w:szCs w:val="18"/>
              </w:rPr>
              <w:t>71578,8</w:t>
            </w:r>
          </w:p>
        </w:tc>
        <w:tc>
          <w:tcPr>
            <w:tcW w:w="709" w:type="dxa"/>
            <w:tcBorders>
              <w:top w:val="single" w:sz="4" w:space="0" w:color="000000"/>
              <w:left w:val="single" w:sz="4" w:space="0" w:color="000000"/>
              <w:bottom w:val="single" w:sz="4" w:space="0" w:color="000000"/>
              <w:right w:val="single" w:sz="4" w:space="0" w:color="auto"/>
            </w:tcBorders>
            <w:shd w:val="clear" w:color="auto" w:fill="FFFFFF"/>
          </w:tcPr>
          <w:p w:rsidR="00AD0067" w:rsidRPr="00AD0067" w:rsidRDefault="00AD0067" w:rsidP="00001DD8">
            <w:pPr>
              <w:rPr>
                <w:rFonts w:ascii="Times New Roman" w:hAnsi="Times New Roman" w:cs="Times New Roman"/>
                <w:sz w:val="18"/>
                <w:szCs w:val="18"/>
              </w:rPr>
            </w:pPr>
          </w:p>
          <w:p w:rsidR="00AD0067" w:rsidRPr="00AD0067" w:rsidRDefault="00AD0067" w:rsidP="00001DD8">
            <w:pPr>
              <w:rPr>
                <w:rFonts w:ascii="Times New Roman" w:hAnsi="Times New Roman" w:cs="Times New Roman"/>
                <w:sz w:val="18"/>
                <w:szCs w:val="18"/>
              </w:rPr>
            </w:pPr>
            <w:r w:rsidRPr="00AD0067">
              <w:rPr>
                <w:rFonts w:ascii="Times New Roman" w:hAnsi="Times New Roman" w:cs="Times New Roman"/>
                <w:sz w:val="18"/>
                <w:szCs w:val="18"/>
              </w:rPr>
              <w:t>71578,8</w:t>
            </w:r>
          </w:p>
        </w:tc>
        <w:tc>
          <w:tcPr>
            <w:tcW w:w="709" w:type="dxa"/>
            <w:tcBorders>
              <w:top w:val="single" w:sz="4" w:space="0" w:color="000000"/>
              <w:left w:val="single" w:sz="4" w:space="0" w:color="auto"/>
              <w:bottom w:val="single" w:sz="4" w:space="0" w:color="000000"/>
            </w:tcBorders>
            <w:shd w:val="clear" w:color="auto" w:fill="FFFFFF"/>
            <w:vAlign w:val="center"/>
          </w:tcPr>
          <w:p w:rsidR="00AD0067" w:rsidRPr="00AD0067" w:rsidRDefault="00AD0067" w:rsidP="00001DD8">
            <w:pPr>
              <w:shd w:val="clear" w:color="auto" w:fill="FFFFFF"/>
              <w:snapToGrid w:val="0"/>
              <w:jc w:val="center"/>
              <w:rPr>
                <w:rFonts w:ascii="Times New Roman" w:hAnsi="Times New Roman" w:cs="Times New Roman"/>
                <w:color w:val="FF0000"/>
                <w:sz w:val="18"/>
                <w:szCs w:val="18"/>
              </w:rPr>
            </w:pPr>
            <w:r w:rsidRPr="00AD0067">
              <w:rPr>
                <w:rFonts w:ascii="Times New Roman" w:hAnsi="Times New Roman" w:cs="Times New Roman"/>
                <w:sz w:val="18"/>
                <w:szCs w:val="18"/>
              </w:rPr>
              <w:t>17894,7</w:t>
            </w:r>
          </w:p>
        </w:tc>
        <w:tc>
          <w:tcPr>
            <w:tcW w:w="992" w:type="dxa"/>
            <w:tcBorders>
              <w:left w:val="single" w:sz="4" w:space="0" w:color="000000"/>
              <w:bottom w:val="single" w:sz="4" w:space="0" w:color="000000"/>
              <w:right w:val="single" w:sz="4" w:space="0" w:color="000000"/>
            </w:tcBorders>
            <w:shd w:val="clear" w:color="auto" w:fill="FFFFFF"/>
            <w:vAlign w:val="center"/>
          </w:tcPr>
          <w:p w:rsidR="00AD0067" w:rsidRPr="00AD0067" w:rsidRDefault="00AD0067" w:rsidP="00001DD8">
            <w:pPr>
              <w:shd w:val="clear" w:color="auto" w:fill="FFFFFF"/>
              <w:snapToGrid w:val="0"/>
              <w:jc w:val="center"/>
              <w:rPr>
                <w:rFonts w:ascii="Times New Roman" w:hAnsi="Times New Roman" w:cs="Times New Roman"/>
                <w:color w:val="FF0000"/>
                <w:sz w:val="18"/>
                <w:szCs w:val="18"/>
              </w:rPr>
            </w:pPr>
            <w:r w:rsidRPr="00AD0067">
              <w:rPr>
                <w:rFonts w:ascii="Times New Roman" w:hAnsi="Times New Roman" w:cs="Times New Roman"/>
                <w:sz w:val="18"/>
                <w:szCs w:val="18"/>
              </w:rPr>
              <w:t>254164,4</w:t>
            </w:r>
          </w:p>
        </w:tc>
      </w:tr>
      <w:tr w:rsidR="00AD0067" w:rsidRPr="00AD0067" w:rsidTr="00001DD8">
        <w:trPr>
          <w:trHeight w:hRule="exact" w:val="579"/>
        </w:trPr>
        <w:tc>
          <w:tcPr>
            <w:tcW w:w="476" w:type="dxa"/>
            <w:tcBorders>
              <w:top w:val="single" w:sz="4" w:space="0" w:color="000000"/>
              <w:left w:val="single" w:sz="4" w:space="0" w:color="000000"/>
              <w:bottom w:val="single" w:sz="4" w:space="0" w:color="000000"/>
            </w:tcBorders>
            <w:shd w:val="clear" w:color="auto" w:fill="FFFFFF"/>
            <w:vAlign w:val="center"/>
          </w:tcPr>
          <w:p w:rsidR="00AD0067" w:rsidRPr="00AD0067" w:rsidRDefault="00AD0067" w:rsidP="00001DD8">
            <w:pPr>
              <w:shd w:val="clear" w:color="auto" w:fill="FFFFFF"/>
              <w:snapToGrid w:val="0"/>
              <w:jc w:val="center"/>
              <w:rPr>
                <w:rFonts w:ascii="Times New Roman" w:hAnsi="Times New Roman" w:cs="Times New Roman"/>
              </w:rPr>
            </w:pPr>
            <w:r w:rsidRPr="00AD0067">
              <w:rPr>
                <w:rFonts w:ascii="Times New Roman" w:hAnsi="Times New Roman" w:cs="Times New Roman"/>
              </w:rPr>
              <w:t>2</w:t>
            </w:r>
          </w:p>
        </w:tc>
        <w:tc>
          <w:tcPr>
            <w:tcW w:w="1504" w:type="dxa"/>
            <w:tcBorders>
              <w:top w:val="single" w:sz="4" w:space="0" w:color="000000"/>
              <w:left w:val="single" w:sz="4" w:space="0" w:color="000000"/>
              <w:bottom w:val="single" w:sz="4" w:space="0" w:color="000000"/>
            </w:tcBorders>
            <w:shd w:val="clear" w:color="auto" w:fill="FFFFFF"/>
          </w:tcPr>
          <w:p w:rsidR="00AD0067" w:rsidRPr="00AD0067" w:rsidRDefault="00AD0067" w:rsidP="00001DD8">
            <w:pPr>
              <w:shd w:val="clear" w:color="auto" w:fill="FFFFFF"/>
              <w:snapToGrid w:val="0"/>
              <w:rPr>
                <w:rFonts w:ascii="Times New Roman" w:hAnsi="Times New Roman" w:cs="Times New Roman"/>
              </w:rPr>
            </w:pPr>
            <w:r w:rsidRPr="00AD0067">
              <w:rPr>
                <w:rFonts w:ascii="Times New Roman" w:hAnsi="Times New Roman" w:cs="Times New Roman"/>
              </w:rPr>
              <w:t xml:space="preserve">Освещение </w:t>
            </w:r>
          </w:p>
          <w:p w:rsidR="00AD0067" w:rsidRPr="00AD0067" w:rsidRDefault="00AD0067" w:rsidP="00001DD8">
            <w:pPr>
              <w:shd w:val="clear" w:color="auto" w:fill="FFFFFF"/>
              <w:snapToGrid w:val="0"/>
              <w:rPr>
                <w:rFonts w:ascii="Times New Roman" w:hAnsi="Times New Roman" w:cs="Times New Roman"/>
              </w:rPr>
            </w:pPr>
            <w:r w:rsidRPr="00AD0067">
              <w:rPr>
                <w:rFonts w:ascii="Times New Roman" w:hAnsi="Times New Roman" w:cs="Times New Roman"/>
              </w:rPr>
              <w:t>тыс. руб.</w:t>
            </w:r>
          </w:p>
        </w:tc>
        <w:tc>
          <w:tcPr>
            <w:tcW w:w="997" w:type="dxa"/>
            <w:tcBorders>
              <w:top w:val="single" w:sz="4" w:space="0" w:color="000000"/>
              <w:left w:val="single" w:sz="4" w:space="0" w:color="000000"/>
              <w:bottom w:val="single" w:sz="4" w:space="0" w:color="000000"/>
            </w:tcBorders>
            <w:shd w:val="clear" w:color="auto" w:fill="FFFFFF"/>
            <w:vAlign w:val="center"/>
          </w:tcPr>
          <w:p w:rsidR="00AD0067" w:rsidRPr="00AD0067" w:rsidRDefault="00AD0067" w:rsidP="00001DD8">
            <w:pPr>
              <w:snapToGrid w:val="0"/>
              <w:jc w:val="center"/>
              <w:rPr>
                <w:rFonts w:ascii="Times New Roman" w:hAnsi="Times New Roman" w:cs="Times New Roman"/>
                <w:sz w:val="18"/>
                <w:szCs w:val="18"/>
              </w:rPr>
            </w:pPr>
            <w:r w:rsidRPr="00AD0067">
              <w:rPr>
                <w:rFonts w:ascii="Times New Roman" w:hAnsi="Times New Roman" w:cs="Times New Roman"/>
                <w:sz w:val="18"/>
                <w:szCs w:val="18"/>
              </w:rPr>
              <w:t>300,0</w:t>
            </w:r>
          </w:p>
        </w:tc>
        <w:tc>
          <w:tcPr>
            <w:tcW w:w="851" w:type="dxa"/>
            <w:tcBorders>
              <w:top w:val="single" w:sz="4" w:space="0" w:color="000000"/>
              <w:left w:val="single" w:sz="4" w:space="0" w:color="000000"/>
              <w:bottom w:val="single" w:sz="4" w:space="0" w:color="000000"/>
            </w:tcBorders>
            <w:shd w:val="clear" w:color="auto" w:fill="FFFFFF"/>
            <w:vAlign w:val="center"/>
          </w:tcPr>
          <w:p w:rsidR="00AD0067" w:rsidRPr="00AD0067" w:rsidRDefault="00AD0067" w:rsidP="00001DD8">
            <w:pPr>
              <w:snapToGrid w:val="0"/>
              <w:jc w:val="center"/>
              <w:rPr>
                <w:rFonts w:ascii="Times New Roman" w:hAnsi="Times New Roman" w:cs="Times New Roman"/>
                <w:sz w:val="18"/>
                <w:szCs w:val="18"/>
              </w:rPr>
            </w:pPr>
            <w:r w:rsidRPr="00AD0067">
              <w:rPr>
                <w:rFonts w:ascii="Times New Roman" w:hAnsi="Times New Roman" w:cs="Times New Roman"/>
                <w:sz w:val="18"/>
                <w:szCs w:val="18"/>
              </w:rPr>
              <w:t>500,0</w:t>
            </w:r>
          </w:p>
        </w:tc>
        <w:tc>
          <w:tcPr>
            <w:tcW w:w="850" w:type="dxa"/>
            <w:tcBorders>
              <w:top w:val="single" w:sz="4" w:space="0" w:color="000000"/>
              <w:left w:val="single" w:sz="4" w:space="0" w:color="000000"/>
              <w:bottom w:val="single" w:sz="4" w:space="0" w:color="000000"/>
            </w:tcBorders>
            <w:shd w:val="clear" w:color="auto" w:fill="FFFFFF"/>
          </w:tcPr>
          <w:p w:rsidR="00AD0067" w:rsidRPr="00AD0067" w:rsidRDefault="00AD0067" w:rsidP="00001DD8">
            <w:pPr>
              <w:rPr>
                <w:rFonts w:ascii="Times New Roman" w:hAnsi="Times New Roman" w:cs="Times New Roman"/>
                <w:sz w:val="18"/>
                <w:szCs w:val="18"/>
              </w:rPr>
            </w:pPr>
          </w:p>
          <w:p w:rsidR="00AD0067" w:rsidRPr="00AD0067" w:rsidRDefault="00AD0067" w:rsidP="00001DD8">
            <w:pPr>
              <w:rPr>
                <w:rFonts w:ascii="Times New Roman" w:hAnsi="Times New Roman" w:cs="Times New Roman"/>
                <w:sz w:val="18"/>
                <w:szCs w:val="18"/>
              </w:rPr>
            </w:pPr>
            <w:r w:rsidRPr="00AD0067">
              <w:rPr>
                <w:rFonts w:ascii="Times New Roman" w:hAnsi="Times New Roman" w:cs="Times New Roman"/>
                <w:sz w:val="18"/>
                <w:szCs w:val="18"/>
              </w:rPr>
              <w:t>500,0</w:t>
            </w:r>
          </w:p>
          <w:p w:rsidR="00AD0067" w:rsidRPr="00AD0067" w:rsidRDefault="00AD0067" w:rsidP="00001DD8">
            <w:pPr>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FFFFFF"/>
          </w:tcPr>
          <w:p w:rsidR="00AD0067" w:rsidRPr="00AD0067" w:rsidRDefault="00AD0067" w:rsidP="00001DD8">
            <w:pPr>
              <w:rPr>
                <w:rFonts w:ascii="Times New Roman" w:hAnsi="Times New Roman" w:cs="Times New Roman"/>
                <w:sz w:val="18"/>
                <w:szCs w:val="18"/>
              </w:rPr>
            </w:pPr>
          </w:p>
          <w:p w:rsidR="00AD0067" w:rsidRPr="00AD0067" w:rsidRDefault="00AD0067" w:rsidP="00001DD8">
            <w:pPr>
              <w:rPr>
                <w:rFonts w:ascii="Times New Roman" w:hAnsi="Times New Roman" w:cs="Times New Roman"/>
                <w:sz w:val="18"/>
                <w:szCs w:val="18"/>
              </w:rPr>
            </w:pPr>
            <w:r w:rsidRPr="00AD0067">
              <w:rPr>
                <w:rFonts w:ascii="Times New Roman" w:hAnsi="Times New Roman" w:cs="Times New Roman"/>
                <w:sz w:val="18"/>
                <w:szCs w:val="18"/>
              </w:rPr>
              <w:t>500,0</w:t>
            </w:r>
          </w:p>
        </w:tc>
        <w:tc>
          <w:tcPr>
            <w:tcW w:w="850" w:type="dxa"/>
            <w:tcBorders>
              <w:top w:val="single" w:sz="4" w:space="0" w:color="000000"/>
              <w:left w:val="single" w:sz="4" w:space="0" w:color="000000"/>
              <w:bottom w:val="single" w:sz="4" w:space="0" w:color="000000"/>
            </w:tcBorders>
            <w:shd w:val="clear" w:color="auto" w:fill="FFFFFF"/>
          </w:tcPr>
          <w:p w:rsidR="00AD0067" w:rsidRPr="00AD0067" w:rsidRDefault="00AD0067" w:rsidP="00001DD8">
            <w:pPr>
              <w:rPr>
                <w:rFonts w:ascii="Times New Roman" w:hAnsi="Times New Roman" w:cs="Times New Roman"/>
                <w:sz w:val="18"/>
                <w:szCs w:val="18"/>
              </w:rPr>
            </w:pPr>
          </w:p>
          <w:p w:rsidR="00AD0067" w:rsidRPr="00AD0067" w:rsidRDefault="00AD0067" w:rsidP="00001DD8">
            <w:pPr>
              <w:rPr>
                <w:rFonts w:ascii="Times New Roman" w:hAnsi="Times New Roman" w:cs="Times New Roman"/>
                <w:sz w:val="18"/>
                <w:szCs w:val="18"/>
              </w:rPr>
            </w:pPr>
            <w:r w:rsidRPr="00AD0067">
              <w:rPr>
                <w:rFonts w:ascii="Times New Roman" w:hAnsi="Times New Roman" w:cs="Times New Roman"/>
                <w:sz w:val="18"/>
                <w:szCs w:val="18"/>
              </w:rPr>
              <w:t>500,0</w:t>
            </w:r>
          </w:p>
        </w:tc>
        <w:tc>
          <w:tcPr>
            <w:tcW w:w="709" w:type="dxa"/>
            <w:tcBorders>
              <w:top w:val="single" w:sz="4" w:space="0" w:color="000000"/>
              <w:left w:val="single" w:sz="4" w:space="0" w:color="000000"/>
              <w:bottom w:val="single" w:sz="4" w:space="0" w:color="000000"/>
            </w:tcBorders>
            <w:shd w:val="clear" w:color="auto" w:fill="FFFFFF"/>
            <w:vAlign w:val="center"/>
          </w:tcPr>
          <w:p w:rsidR="00AD0067" w:rsidRPr="00AD0067" w:rsidRDefault="00AD0067" w:rsidP="00001DD8">
            <w:pPr>
              <w:snapToGrid w:val="0"/>
              <w:jc w:val="center"/>
              <w:rPr>
                <w:rFonts w:ascii="Times New Roman" w:hAnsi="Times New Roman" w:cs="Times New Roman"/>
                <w:sz w:val="18"/>
                <w:szCs w:val="18"/>
              </w:rPr>
            </w:pPr>
            <w:r w:rsidRPr="00AD0067">
              <w:rPr>
                <w:rFonts w:ascii="Times New Roman" w:hAnsi="Times New Roman" w:cs="Times New Roman"/>
                <w:sz w:val="18"/>
                <w:szCs w:val="18"/>
              </w:rPr>
              <w:t>2000,0</w:t>
            </w:r>
          </w:p>
        </w:tc>
        <w:tc>
          <w:tcPr>
            <w:tcW w:w="709" w:type="dxa"/>
            <w:tcBorders>
              <w:top w:val="single" w:sz="4" w:space="0" w:color="000000"/>
              <w:left w:val="single" w:sz="4" w:space="0" w:color="000000"/>
              <w:bottom w:val="single" w:sz="4" w:space="0" w:color="000000"/>
              <w:right w:val="single" w:sz="4" w:space="0" w:color="auto"/>
            </w:tcBorders>
            <w:shd w:val="clear" w:color="auto" w:fill="FFFFFF"/>
            <w:vAlign w:val="center"/>
          </w:tcPr>
          <w:p w:rsidR="00AD0067" w:rsidRPr="00AD0067" w:rsidRDefault="00AD0067" w:rsidP="00001DD8">
            <w:pPr>
              <w:snapToGrid w:val="0"/>
              <w:rPr>
                <w:rFonts w:ascii="Times New Roman" w:hAnsi="Times New Roman" w:cs="Times New Roman"/>
                <w:sz w:val="18"/>
                <w:szCs w:val="18"/>
              </w:rPr>
            </w:pPr>
            <w:r w:rsidRPr="00AD0067">
              <w:rPr>
                <w:rFonts w:ascii="Times New Roman" w:hAnsi="Times New Roman" w:cs="Times New Roman"/>
                <w:sz w:val="18"/>
                <w:szCs w:val="18"/>
              </w:rPr>
              <w:t>2000,0</w:t>
            </w:r>
          </w:p>
        </w:tc>
        <w:tc>
          <w:tcPr>
            <w:tcW w:w="709" w:type="dxa"/>
            <w:tcBorders>
              <w:top w:val="single" w:sz="4" w:space="0" w:color="000000"/>
              <w:left w:val="single" w:sz="4" w:space="0" w:color="auto"/>
              <w:bottom w:val="single" w:sz="4" w:space="0" w:color="000000"/>
            </w:tcBorders>
            <w:shd w:val="clear" w:color="auto" w:fill="FFFFFF"/>
            <w:vAlign w:val="center"/>
          </w:tcPr>
          <w:p w:rsidR="00AD0067" w:rsidRPr="00AD0067" w:rsidRDefault="00AD0067" w:rsidP="00001DD8">
            <w:pPr>
              <w:snapToGrid w:val="0"/>
              <w:jc w:val="center"/>
              <w:rPr>
                <w:rFonts w:ascii="Times New Roman" w:hAnsi="Times New Roman" w:cs="Times New Roman"/>
                <w:sz w:val="18"/>
                <w:szCs w:val="18"/>
              </w:rPr>
            </w:pPr>
            <w:r w:rsidRPr="00AD0067">
              <w:rPr>
                <w:rFonts w:ascii="Times New Roman" w:hAnsi="Times New Roman" w:cs="Times New Roman"/>
                <w:sz w:val="18"/>
                <w:szCs w:val="18"/>
              </w:rPr>
              <w:t xml:space="preserve">500,0 </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0067" w:rsidRPr="00AD0067" w:rsidRDefault="00AD0067" w:rsidP="00001DD8">
            <w:pPr>
              <w:shd w:val="clear" w:color="auto" w:fill="FFFFFF"/>
              <w:snapToGrid w:val="0"/>
              <w:jc w:val="center"/>
              <w:rPr>
                <w:rFonts w:ascii="Times New Roman" w:hAnsi="Times New Roman" w:cs="Times New Roman"/>
                <w:color w:val="FF0000"/>
                <w:sz w:val="18"/>
                <w:szCs w:val="18"/>
              </w:rPr>
            </w:pPr>
            <w:r w:rsidRPr="00AD0067">
              <w:rPr>
                <w:rFonts w:ascii="Times New Roman" w:hAnsi="Times New Roman" w:cs="Times New Roman"/>
                <w:sz w:val="18"/>
                <w:szCs w:val="18"/>
              </w:rPr>
              <w:t>6800,0</w:t>
            </w:r>
          </w:p>
        </w:tc>
      </w:tr>
    </w:tbl>
    <w:p w:rsidR="00AD0067" w:rsidRPr="00AD0067" w:rsidRDefault="00AD0067" w:rsidP="00AD0067">
      <w:pPr>
        <w:shd w:val="clear" w:color="auto" w:fill="FFFFFF"/>
        <w:ind w:right="-52" w:firstLine="540"/>
        <w:jc w:val="both"/>
        <w:rPr>
          <w:rFonts w:ascii="Times New Roman" w:hAnsi="Times New Roman" w:cs="Times New Roman"/>
        </w:rPr>
      </w:pPr>
      <w:r w:rsidRPr="00AD0067">
        <w:rPr>
          <w:rFonts w:ascii="Times New Roman" w:hAnsi="Times New Roman" w:cs="Times New Roman"/>
        </w:rPr>
        <w:t xml:space="preserve">В результате анализа </w:t>
      </w:r>
      <w:r w:rsidRPr="00AD0067">
        <w:rPr>
          <w:rFonts w:ascii="Times New Roman" w:hAnsi="Times New Roman" w:cs="Times New Roman"/>
          <w:bCs/>
        </w:rPr>
        <w:t>состояния уличной дорожной сети  города</w:t>
      </w:r>
      <w:r w:rsidRPr="00AD0067">
        <w:rPr>
          <w:rFonts w:ascii="Times New Roman" w:hAnsi="Times New Roman" w:cs="Times New Roman"/>
        </w:rPr>
        <w:t xml:space="preserve"> показано, что экономика города является малопривлекательной для частных инвестиций</w:t>
      </w:r>
      <w:r w:rsidRPr="00AD0067">
        <w:rPr>
          <w:rFonts w:ascii="Times New Roman" w:hAnsi="Times New Roman" w:cs="Times New Roman"/>
          <w:spacing w:val="-1"/>
        </w:rPr>
        <w:t>.</w:t>
      </w:r>
      <w:r w:rsidRPr="00AD0067">
        <w:rPr>
          <w:rFonts w:ascii="Times New Roman" w:hAnsi="Times New Roman" w:cs="Times New Roman"/>
        </w:rPr>
        <w:t xml:space="preserve"> Причинами тому служат </w:t>
      </w:r>
      <w:r w:rsidRPr="00AD0067">
        <w:rPr>
          <w:rFonts w:ascii="Times New Roman" w:hAnsi="Times New Roman" w:cs="Times New Roman"/>
          <w:spacing w:val="-1"/>
        </w:rPr>
        <w:t xml:space="preserve">низкий уровень доходов населения, отсутствие роста объёмов производства, относительно </w:t>
      </w:r>
      <w:r w:rsidRPr="00AD0067">
        <w:rPr>
          <w:rFonts w:ascii="Times New Roman" w:hAnsi="Times New Roman" w:cs="Times New Roman"/>
        </w:rPr>
        <w:t>стабильная численность населения. Наряду с этим бюджетная обеспеченность города находится на низком уровне. Поэтому в ка</w:t>
      </w:r>
      <w:r w:rsidRPr="00AD0067">
        <w:rPr>
          <w:rFonts w:ascii="Times New Roman" w:hAnsi="Times New Roman" w:cs="Times New Roman"/>
        </w:rPr>
        <w:softHyphen/>
        <w:t>честве основного источника инвестиций предлагается подразумевать поступления от вы</w:t>
      </w:r>
      <w:r w:rsidRPr="00AD0067">
        <w:rPr>
          <w:rFonts w:ascii="Times New Roman" w:hAnsi="Times New Roman" w:cs="Times New Roman"/>
        </w:rPr>
        <w:softHyphen/>
        <w:t>шестоящих бюджетов.</w:t>
      </w:r>
    </w:p>
    <w:p w:rsidR="00AD0067" w:rsidRPr="00AD0067" w:rsidRDefault="00AD0067" w:rsidP="00AD0067">
      <w:pPr>
        <w:shd w:val="clear" w:color="auto" w:fill="FFFFFF"/>
        <w:ind w:right="-52" w:firstLine="708"/>
        <w:jc w:val="both"/>
        <w:rPr>
          <w:rFonts w:ascii="Times New Roman" w:hAnsi="Times New Roman" w:cs="Times New Roman"/>
        </w:rPr>
      </w:pPr>
      <w:r w:rsidRPr="00AD0067">
        <w:rPr>
          <w:rFonts w:ascii="Times New Roman" w:hAnsi="Times New Roman" w:cs="Times New Roman"/>
          <w:spacing w:val="-1"/>
        </w:rPr>
        <w:t>Оценочное распределение денежных средств на реализацию ПТР (в ценах 2016 го</w:t>
      </w:r>
      <w:r w:rsidRPr="00AD0067">
        <w:rPr>
          <w:rFonts w:ascii="Times New Roman" w:hAnsi="Times New Roman" w:cs="Times New Roman"/>
          <w:spacing w:val="-1"/>
        </w:rPr>
        <w:softHyphen/>
      </w:r>
      <w:r w:rsidRPr="00AD0067">
        <w:rPr>
          <w:rFonts w:ascii="Times New Roman" w:hAnsi="Times New Roman" w:cs="Times New Roman"/>
        </w:rPr>
        <w:t>да) приведено в таб.8</w:t>
      </w:r>
    </w:p>
    <w:p w:rsidR="00AD0067" w:rsidRPr="00AD0067" w:rsidRDefault="00AD0067" w:rsidP="00AD0067">
      <w:pPr>
        <w:shd w:val="clear" w:color="auto" w:fill="FFFFFF"/>
        <w:ind w:firstLine="708"/>
        <w:jc w:val="both"/>
        <w:rPr>
          <w:rFonts w:ascii="Times New Roman" w:hAnsi="Times New Roman" w:cs="Times New Roman"/>
          <w:b/>
          <w:color w:val="000000"/>
          <w:spacing w:val="-1"/>
        </w:rPr>
      </w:pPr>
      <w:r w:rsidRPr="00AD0067">
        <w:rPr>
          <w:rFonts w:ascii="Times New Roman" w:hAnsi="Times New Roman" w:cs="Times New Roman"/>
          <w:b/>
          <w:color w:val="000000"/>
          <w:spacing w:val="-1"/>
        </w:rPr>
        <w:t>Таблица 8. Источники привлечения денежных средств на реализацию ПКР  города, тыс. руб.</w:t>
      </w:r>
    </w:p>
    <w:tbl>
      <w:tblPr>
        <w:tblW w:w="9543" w:type="dxa"/>
        <w:tblInd w:w="40" w:type="dxa"/>
        <w:tblLayout w:type="fixed"/>
        <w:tblCellMar>
          <w:left w:w="40" w:type="dxa"/>
          <w:right w:w="40" w:type="dxa"/>
        </w:tblCellMar>
        <w:tblLook w:val="0000" w:firstRow="0" w:lastRow="0" w:firstColumn="0" w:lastColumn="0" w:noHBand="0" w:noVBand="0"/>
      </w:tblPr>
      <w:tblGrid>
        <w:gridCol w:w="552"/>
        <w:gridCol w:w="2016"/>
        <w:gridCol w:w="1517"/>
        <w:gridCol w:w="1315"/>
        <w:gridCol w:w="1440"/>
        <w:gridCol w:w="1260"/>
        <w:gridCol w:w="1443"/>
      </w:tblGrid>
      <w:tr w:rsidR="00AD0067" w:rsidRPr="00AD0067" w:rsidTr="00001DD8">
        <w:trPr>
          <w:trHeight w:hRule="exact" w:val="1835"/>
        </w:trPr>
        <w:tc>
          <w:tcPr>
            <w:tcW w:w="552" w:type="dxa"/>
            <w:tcBorders>
              <w:top w:val="single" w:sz="4" w:space="0" w:color="000000"/>
              <w:left w:val="single" w:sz="4" w:space="0" w:color="000000"/>
              <w:bottom w:val="single" w:sz="4" w:space="0" w:color="000000"/>
            </w:tcBorders>
            <w:shd w:val="clear" w:color="auto" w:fill="FFFFFF"/>
            <w:vAlign w:val="center"/>
          </w:tcPr>
          <w:p w:rsidR="00AD0067" w:rsidRPr="00AD0067" w:rsidRDefault="00AD0067" w:rsidP="00001DD8">
            <w:pPr>
              <w:shd w:val="clear" w:color="auto" w:fill="FFFFFF"/>
              <w:snapToGrid w:val="0"/>
              <w:ind w:left="58"/>
              <w:jc w:val="center"/>
              <w:rPr>
                <w:rFonts w:ascii="Times New Roman" w:eastAsia="Arial" w:hAnsi="Times New Roman" w:cs="Times New Roman"/>
                <w:b/>
                <w:color w:val="000000"/>
              </w:rPr>
            </w:pPr>
            <w:r w:rsidRPr="00AD0067">
              <w:rPr>
                <w:rFonts w:ascii="Times New Roman" w:eastAsia="Arial" w:hAnsi="Times New Roman" w:cs="Times New Roman"/>
                <w:b/>
                <w:color w:val="000000"/>
              </w:rPr>
              <w:t>№</w:t>
            </w:r>
          </w:p>
        </w:tc>
        <w:tc>
          <w:tcPr>
            <w:tcW w:w="2016" w:type="dxa"/>
            <w:tcBorders>
              <w:top w:val="single" w:sz="4" w:space="0" w:color="000000"/>
              <w:left w:val="single" w:sz="4" w:space="0" w:color="000000"/>
              <w:bottom w:val="single" w:sz="4" w:space="0" w:color="000000"/>
            </w:tcBorders>
            <w:shd w:val="clear" w:color="auto" w:fill="FFFFFF"/>
            <w:vAlign w:val="center"/>
          </w:tcPr>
          <w:p w:rsidR="00AD0067" w:rsidRPr="00AD0067" w:rsidRDefault="00AD0067" w:rsidP="00001DD8">
            <w:pPr>
              <w:shd w:val="clear" w:color="auto" w:fill="FFFFFF"/>
              <w:snapToGrid w:val="0"/>
              <w:ind w:left="149"/>
              <w:jc w:val="center"/>
              <w:rPr>
                <w:rFonts w:ascii="Times New Roman" w:hAnsi="Times New Roman" w:cs="Times New Roman"/>
                <w:b/>
                <w:color w:val="000000"/>
                <w:spacing w:val="-3"/>
              </w:rPr>
            </w:pPr>
            <w:r w:rsidRPr="00AD0067">
              <w:rPr>
                <w:rFonts w:ascii="Times New Roman" w:hAnsi="Times New Roman" w:cs="Times New Roman"/>
                <w:b/>
                <w:color w:val="000000"/>
                <w:spacing w:val="-3"/>
              </w:rPr>
              <w:t>Наименование</w:t>
            </w:r>
          </w:p>
        </w:tc>
        <w:tc>
          <w:tcPr>
            <w:tcW w:w="1517" w:type="dxa"/>
            <w:tcBorders>
              <w:top w:val="single" w:sz="4" w:space="0" w:color="000000"/>
              <w:left w:val="single" w:sz="4" w:space="0" w:color="000000"/>
              <w:bottom w:val="single" w:sz="4" w:space="0" w:color="000000"/>
            </w:tcBorders>
            <w:shd w:val="clear" w:color="auto" w:fill="FFFFFF"/>
            <w:vAlign w:val="center"/>
          </w:tcPr>
          <w:p w:rsidR="00AD0067" w:rsidRPr="00AD0067" w:rsidRDefault="00AD0067" w:rsidP="00001DD8">
            <w:pPr>
              <w:shd w:val="clear" w:color="auto" w:fill="FFFFFF"/>
              <w:snapToGrid w:val="0"/>
              <w:spacing w:line="274" w:lineRule="exact"/>
              <w:ind w:left="86" w:right="86" w:firstLine="72"/>
              <w:jc w:val="center"/>
              <w:rPr>
                <w:rFonts w:ascii="Times New Roman" w:hAnsi="Times New Roman" w:cs="Times New Roman"/>
                <w:b/>
                <w:color w:val="000000"/>
              </w:rPr>
            </w:pPr>
            <w:r w:rsidRPr="00AD0067">
              <w:rPr>
                <w:rFonts w:ascii="Times New Roman" w:hAnsi="Times New Roman" w:cs="Times New Roman"/>
                <w:b/>
                <w:color w:val="000000"/>
                <w:spacing w:val="-2"/>
              </w:rPr>
              <w:t>Бюджеты всех уров</w:t>
            </w:r>
            <w:r w:rsidRPr="00AD0067">
              <w:rPr>
                <w:rFonts w:ascii="Times New Roman" w:hAnsi="Times New Roman" w:cs="Times New Roman"/>
                <w:b/>
                <w:color w:val="000000"/>
                <w:spacing w:val="-2"/>
              </w:rPr>
              <w:softHyphen/>
            </w:r>
            <w:r w:rsidRPr="00AD0067">
              <w:rPr>
                <w:rFonts w:ascii="Times New Roman" w:hAnsi="Times New Roman" w:cs="Times New Roman"/>
                <w:b/>
                <w:color w:val="000000"/>
                <w:spacing w:val="-4"/>
              </w:rPr>
              <w:t>ней и част</w:t>
            </w:r>
            <w:r w:rsidRPr="00AD0067">
              <w:rPr>
                <w:rFonts w:ascii="Times New Roman" w:hAnsi="Times New Roman" w:cs="Times New Roman"/>
                <w:b/>
                <w:color w:val="000000"/>
                <w:spacing w:val="-4"/>
              </w:rPr>
              <w:softHyphen/>
            </w:r>
            <w:r w:rsidRPr="00AD0067">
              <w:rPr>
                <w:rFonts w:ascii="Times New Roman" w:hAnsi="Times New Roman" w:cs="Times New Roman"/>
                <w:b/>
                <w:color w:val="000000"/>
                <w:spacing w:val="-2"/>
              </w:rPr>
              <w:t>ные инве</w:t>
            </w:r>
            <w:r w:rsidRPr="00AD0067">
              <w:rPr>
                <w:rFonts w:ascii="Times New Roman" w:hAnsi="Times New Roman" w:cs="Times New Roman"/>
                <w:b/>
                <w:color w:val="000000"/>
                <w:spacing w:val="-2"/>
              </w:rPr>
              <w:softHyphen/>
            </w:r>
            <w:r w:rsidRPr="00AD0067">
              <w:rPr>
                <w:rFonts w:ascii="Times New Roman" w:hAnsi="Times New Roman" w:cs="Times New Roman"/>
                <w:b/>
                <w:color w:val="000000"/>
              </w:rPr>
              <w:t>сторы</w:t>
            </w:r>
          </w:p>
        </w:tc>
        <w:tc>
          <w:tcPr>
            <w:tcW w:w="1315" w:type="dxa"/>
            <w:tcBorders>
              <w:top w:val="single" w:sz="4" w:space="0" w:color="000000"/>
              <w:left w:val="single" w:sz="4" w:space="0" w:color="000000"/>
              <w:bottom w:val="single" w:sz="4" w:space="0" w:color="000000"/>
            </w:tcBorders>
            <w:shd w:val="clear" w:color="auto" w:fill="FFFFFF"/>
            <w:vAlign w:val="center"/>
          </w:tcPr>
          <w:p w:rsidR="00AD0067" w:rsidRPr="00AD0067" w:rsidRDefault="00AD0067" w:rsidP="00001DD8">
            <w:pPr>
              <w:shd w:val="clear" w:color="auto" w:fill="FFFFFF"/>
              <w:snapToGrid w:val="0"/>
              <w:spacing w:line="278" w:lineRule="exact"/>
              <w:ind w:left="38" w:right="53"/>
              <w:jc w:val="center"/>
              <w:rPr>
                <w:rFonts w:ascii="Times New Roman" w:hAnsi="Times New Roman" w:cs="Times New Roman"/>
                <w:b/>
                <w:color w:val="000000"/>
              </w:rPr>
            </w:pPr>
            <w:r w:rsidRPr="00AD0067">
              <w:rPr>
                <w:rFonts w:ascii="Times New Roman" w:hAnsi="Times New Roman" w:cs="Times New Roman"/>
                <w:b/>
                <w:color w:val="000000"/>
                <w:spacing w:val="-1"/>
              </w:rPr>
              <w:t xml:space="preserve">В </w:t>
            </w:r>
            <w:proofErr w:type="spellStart"/>
            <w:r w:rsidRPr="00AD0067">
              <w:rPr>
                <w:rFonts w:ascii="Times New Roman" w:hAnsi="Times New Roman" w:cs="Times New Roman"/>
                <w:b/>
                <w:color w:val="000000"/>
                <w:spacing w:val="-1"/>
              </w:rPr>
              <w:t>т.ч</w:t>
            </w:r>
            <w:proofErr w:type="spellEnd"/>
            <w:r w:rsidRPr="00AD0067">
              <w:rPr>
                <w:rFonts w:ascii="Times New Roman" w:hAnsi="Times New Roman" w:cs="Times New Roman"/>
                <w:b/>
                <w:color w:val="000000"/>
                <w:spacing w:val="-1"/>
              </w:rPr>
              <w:t xml:space="preserve">.  федеральный </w:t>
            </w:r>
            <w:r w:rsidRPr="00AD0067">
              <w:rPr>
                <w:rFonts w:ascii="Times New Roman" w:hAnsi="Times New Roman" w:cs="Times New Roman"/>
                <w:b/>
                <w:color w:val="000000"/>
              </w:rPr>
              <w:t xml:space="preserve">бюджет </w:t>
            </w:r>
          </w:p>
        </w:tc>
        <w:tc>
          <w:tcPr>
            <w:tcW w:w="1440" w:type="dxa"/>
            <w:tcBorders>
              <w:top w:val="single" w:sz="4" w:space="0" w:color="000000"/>
              <w:left w:val="single" w:sz="4" w:space="0" w:color="000000"/>
              <w:bottom w:val="single" w:sz="4" w:space="0" w:color="000000"/>
            </w:tcBorders>
            <w:shd w:val="clear" w:color="auto" w:fill="FFFFFF"/>
            <w:vAlign w:val="center"/>
          </w:tcPr>
          <w:p w:rsidR="00AD0067" w:rsidRPr="00AD0067" w:rsidRDefault="00AD0067" w:rsidP="00001DD8">
            <w:pPr>
              <w:shd w:val="clear" w:color="auto" w:fill="FFFFFF"/>
              <w:snapToGrid w:val="0"/>
              <w:spacing w:line="274" w:lineRule="exact"/>
              <w:ind w:left="110" w:right="120"/>
              <w:jc w:val="center"/>
              <w:rPr>
                <w:rFonts w:ascii="Times New Roman" w:hAnsi="Times New Roman" w:cs="Times New Roman"/>
                <w:b/>
                <w:color w:val="000000"/>
              </w:rPr>
            </w:pPr>
            <w:r w:rsidRPr="00AD0067">
              <w:rPr>
                <w:rFonts w:ascii="Times New Roman" w:hAnsi="Times New Roman" w:cs="Times New Roman"/>
                <w:b/>
                <w:color w:val="000000"/>
                <w:spacing w:val="-3"/>
              </w:rPr>
              <w:t xml:space="preserve">В </w:t>
            </w:r>
            <w:proofErr w:type="spellStart"/>
            <w:r w:rsidRPr="00AD0067">
              <w:rPr>
                <w:rFonts w:ascii="Times New Roman" w:hAnsi="Times New Roman" w:cs="Times New Roman"/>
                <w:b/>
                <w:color w:val="000000"/>
                <w:spacing w:val="-3"/>
              </w:rPr>
              <w:t>т.ч</w:t>
            </w:r>
            <w:proofErr w:type="spellEnd"/>
            <w:r w:rsidRPr="00AD0067">
              <w:rPr>
                <w:rFonts w:ascii="Times New Roman" w:hAnsi="Times New Roman" w:cs="Times New Roman"/>
                <w:b/>
                <w:color w:val="000000"/>
                <w:spacing w:val="-3"/>
              </w:rPr>
              <w:t xml:space="preserve">. </w:t>
            </w:r>
            <w:r w:rsidRPr="00AD0067">
              <w:rPr>
                <w:rFonts w:ascii="Times New Roman" w:hAnsi="Times New Roman" w:cs="Times New Roman"/>
                <w:b/>
                <w:color w:val="000000"/>
              </w:rPr>
              <w:t>бюджет областной</w:t>
            </w:r>
          </w:p>
        </w:tc>
        <w:tc>
          <w:tcPr>
            <w:tcW w:w="1260" w:type="dxa"/>
            <w:tcBorders>
              <w:top w:val="single" w:sz="4" w:space="0" w:color="000000"/>
              <w:left w:val="single" w:sz="4" w:space="0" w:color="000000"/>
              <w:bottom w:val="single" w:sz="4" w:space="0" w:color="000000"/>
            </w:tcBorders>
            <w:shd w:val="clear" w:color="auto" w:fill="FFFFFF"/>
            <w:vAlign w:val="center"/>
          </w:tcPr>
          <w:p w:rsidR="00AD0067" w:rsidRPr="00AD0067" w:rsidRDefault="00AD0067" w:rsidP="00001DD8">
            <w:pPr>
              <w:shd w:val="clear" w:color="auto" w:fill="FFFFFF"/>
              <w:snapToGrid w:val="0"/>
              <w:spacing w:line="274" w:lineRule="exact"/>
              <w:jc w:val="center"/>
              <w:rPr>
                <w:rFonts w:ascii="Times New Roman" w:hAnsi="Times New Roman" w:cs="Times New Roman"/>
                <w:b/>
                <w:color w:val="000000"/>
              </w:rPr>
            </w:pPr>
            <w:r w:rsidRPr="00AD0067">
              <w:rPr>
                <w:rFonts w:ascii="Times New Roman" w:hAnsi="Times New Roman" w:cs="Times New Roman"/>
                <w:b/>
                <w:color w:val="000000"/>
              </w:rPr>
              <w:t xml:space="preserve">В </w:t>
            </w:r>
            <w:proofErr w:type="spellStart"/>
            <w:r w:rsidRPr="00AD0067">
              <w:rPr>
                <w:rFonts w:ascii="Times New Roman" w:hAnsi="Times New Roman" w:cs="Times New Roman"/>
                <w:b/>
                <w:color w:val="000000"/>
              </w:rPr>
              <w:t>т.ч</w:t>
            </w:r>
            <w:proofErr w:type="spellEnd"/>
            <w:r w:rsidRPr="00AD0067">
              <w:rPr>
                <w:rFonts w:ascii="Times New Roman" w:hAnsi="Times New Roman" w:cs="Times New Roman"/>
                <w:b/>
                <w:color w:val="000000"/>
              </w:rPr>
              <w:t>.</w:t>
            </w:r>
          </w:p>
          <w:p w:rsidR="00AD0067" w:rsidRPr="00AD0067" w:rsidRDefault="00AD0067" w:rsidP="00001DD8">
            <w:pPr>
              <w:shd w:val="clear" w:color="auto" w:fill="FFFFFF"/>
              <w:spacing w:line="274" w:lineRule="exact"/>
              <w:jc w:val="center"/>
              <w:rPr>
                <w:rFonts w:ascii="Times New Roman" w:hAnsi="Times New Roman" w:cs="Times New Roman"/>
                <w:b/>
                <w:color w:val="000000"/>
                <w:spacing w:val="-1"/>
              </w:rPr>
            </w:pPr>
            <w:r w:rsidRPr="00AD0067">
              <w:rPr>
                <w:rFonts w:ascii="Times New Roman" w:hAnsi="Times New Roman" w:cs="Times New Roman"/>
                <w:b/>
                <w:color w:val="000000"/>
                <w:spacing w:val="-1"/>
              </w:rPr>
              <w:t>Местный бюджет</w:t>
            </w:r>
          </w:p>
          <w:p w:rsidR="00AD0067" w:rsidRPr="00AD0067" w:rsidRDefault="00AD0067" w:rsidP="00001DD8">
            <w:pPr>
              <w:shd w:val="clear" w:color="auto" w:fill="FFFFFF"/>
              <w:spacing w:line="274" w:lineRule="exact"/>
              <w:jc w:val="center"/>
              <w:rPr>
                <w:rFonts w:ascii="Times New Roman" w:hAnsi="Times New Roman" w:cs="Times New Roman"/>
                <w:b/>
                <w:color w:val="000000"/>
                <w:spacing w:val="-2"/>
              </w:rPr>
            </w:pPr>
          </w:p>
        </w:tc>
        <w:tc>
          <w:tcPr>
            <w:tcW w:w="14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0067" w:rsidRPr="00AD0067" w:rsidRDefault="00AD0067" w:rsidP="00001DD8">
            <w:pPr>
              <w:shd w:val="clear" w:color="auto" w:fill="FFFFFF"/>
              <w:snapToGrid w:val="0"/>
              <w:spacing w:line="278" w:lineRule="exact"/>
              <w:ind w:left="86" w:right="115"/>
              <w:jc w:val="center"/>
              <w:rPr>
                <w:rFonts w:ascii="Times New Roman" w:hAnsi="Times New Roman" w:cs="Times New Roman"/>
                <w:b/>
                <w:color w:val="000000"/>
                <w:spacing w:val="-1"/>
              </w:rPr>
            </w:pPr>
            <w:r w:rsidRPr="00AD0067">
              <w:rPr>
                <w:rFonts w:ascii="Times New Roman" w:hAnsi="Times New Roman" w:cs="Times New Roman"/>
                <w:b/>
                <w:color w:val="000000"/>
                <w:spacing w:val="-1"/>
              </w:rPr>
              <w:t xml:space="preserve">В </w:t>
            </w:r>
            <w:proofErr w:type="spellStart"/>
            <w:r w:rsidRPr="00AD0067">
              <w:rPr>
                <w:rFonts w:ascii="Times New Roman" w:hAnsi="Times New Roman" w:cs="Times New Roman"/>
                <w:b/>
                <w:color w:val="000000"/>
                <w:spacing w:val="-1"/>
              </w:rPr>
              <w:t>т.ч</w:t>
            </w:r>
            <w:proofErr w:type="spellEnd"/>
            <w:r w:rsidRPr="00AD0067">
              <w:rPr>
                <w:rFonts w:ascii="Times New Roman" w:hAnsi="Times New Roman" w:cs="Times New Roman"/>
                <w:b/>
                <w:color w:val="000000"/>
                <w:spacing w:val="-1"/>
              </w:rPr>
              <w:t>. вне</w:t>
            </w:r>
            <w:r w:rsidRPr="00AD0067">
              <w:rPr>
                <w:rFonts w:ascii="Times New Roman" w:hAnsi="Times New Roman" w:cs="Times New Roman"/>
                <w:b/>
                <w:color w:val="000000"/>
                <w:spacing w:val="-1"/>
              </w:rPr>
              <w:softHyphen/>
            </w:r>
            <w:r w:rsidRPr="00AD0067">
              <w:rPr>
                <w:rFonts w:ascii="Times New Roman" w:hAnsi="Times New Roman" w:cs="Times New Roman"/>
                <w:b/>
                <w:color w:val="000000"/>
                <w:spacing w:val="-3"/>
              </w:rPr>
              <w:t xml:space="preserve">бюджетные </w:t>
            </w:r>
            <w:r w:rsidRPr="00AD0067">
              <w:rPr>
                <w:rFonts w:ascii="Times New Roman" w:hAnsi="Times New Roman" w:cs="Times New Roman"/>
                <w:b/>
                <w:color w:val="000000"/>
                <w:spacing w:val="-1"/>
              </w:rPr>
              <w:t>источники</w:t>
            </w:r>
          </w:p>
        </w:tc>
      </w:tr>
      <w:tr w:rsidR="00AD0067" w:rsidRPr="00AD0067" w:rsidTr="00AD0067">
        <w:trPr>
          <w:trHeight w:hRule="exact" w:val="933"/>
        </w:trPr>
        <w:tc>
          <w:tcPr>
            <w:tcW w:w="552" w:type="dxa"/>
            <w:tcBorders>
              <w:top w:val="single" w:sz="4" w:space="0" w:color="000000"/>
              <w:left w:val="single" w:sz="4" w:space="0" w:color="000000"/>
              <w:bottom w:val="single" w:sz="4" w:space="0" w:color="000000"/>
            </w:tcBorders>
            <w:shd w:val="clear" w:color="auto" w:fill="FFFFFF"/>
            <w:vAlign w:val="center"/>
          </w:tcPr>
          <w:p w:rsidR="00AD0067" w:rsidRPr="00AD0067" w:rsidRDefault="00AD0067" w:rsidP="00001DD8">
            <w:pPr>
              <w:shd w:val="clear" w:color="auto" w:fill="FFFFFF"/>
              <w:snapToGrid w:val="0"/>
              <w:ind w:left="14"/>
              <w:jc w:val="center"/>
              <w:rPr>
                <w:rFonts w:ascii="Times New Roman" w:hAnsi="Times New Roman" w:cs="Times New Roman"/>
              </w:rPr>
            </w:pPr>
            <w:r w:rsidRPr="00AD0067">
              <w:rPr>
                <w:rFonts w:ascii="Times New Roman" w:hAnsi="Times New Roman" w:cs="Times New Roman"/>
              </w:rPr>
              <w:t>1</w:t>
            </w:r>
          </w:p>
        </w:tc>
        <w:tc>
          <w:tcPr>
            <w:tcW w:w="2016" w:type="dxa"/>
            <w:tcBorders>
              <w:top w:val="single" w:sz="4" w:space="0" w:color="000000"/>
              <w:left w:val="single" w:sz="4" w:space="0" w:color="000000"/>
              <w:bottom w:val="single" w:sz="4" w:space="0" w:color="000000"/>
            </w:tcBorders>
            <w:shd w:val="clear" w:color="auto" w:fill="FFFFFF"/>
            <w:vAlign w:val="center"/>
          </w:tcPr>
          <w:p w:rsidR="00AD0067" w:rsidRPr="00AD0067" w:rsidRDefault="00AD0067" w:rsidP="00001DD8">
            <w:pPr>
              <w:shd w:val="clear" w:color="auto" w:fill="FFFFFF"/>
              <w:snapToGrid w:val="0"/>
              <w:rPr>
                <w:rFonts w:ascii="Times New Roman" w:hAnsi="Times New Roman" w:cs="Times New Roman"/>
              </w:rPr>
            </w:pPr>
            <w:r w:rsidRPr="00AD0067">
              <w:rPr>
                <w:rFonts w:ascii="Times New Roman" w:hAnsi="Times New Roman" w:cs="Times New Roman"/>
              </w:rPr>
              <w:t>Ремонт дорог</w:t>
            </w:r>
          </w:p>
          <w:p w:rsidR="00AD0067" w:rsidRPr="00AD0067" w:rsidRDefault="00AD0067" w:rsidP="00001DD8">
            <w:pPr>
              <w:shd w:val="clear" w:color="auto" w:fill="FFFFFF"/>
              <w:snapToGrid w:val="0"/>
              <w:rPr>
                <w:rFonts w:ascii="Times New Roman" w:hAnsi="Times New Roman" w:cs="Times New Roman"/>
              </w:rPr>
            </w:pPr>
            <w:r w:rsidRPr="00AD0067">
              <w:rPr>
                <w:rFonts w:ascii="Times New Roman" w:hAnsi="Times New Roman" w:cs="Times New Roman"/>
              </w:rPr>
              <w:t>Руб.</w:t>
            </w:r>
          </w:p>
          <w:p w:rsidR="00AD0067" w:rsidRPr="00AD0067" w:rsidRDefault="00AD0067" w:rsidP="00001DD8">
            <w:pPr>
              <w:shd w:val="clear" w:color="auto" w:fill="FFFFFF"/>
              <w:snapToGrid w:val="0"/>
              <w:rPr>
                <w:rFonts w:ascii="Times New Roman" w:hAnsi="Times New Roman" w:cs="Times New Roman"/>
              </w:rPr>
            </w:pPr>
          </w:p>
          <w:p w:rsidR="00AD0067" w:rsidRPr="00AD0067" w:rsidRDefault="00AD0067" w:rsidP="00001DD8">
            <w:pPr>
              <w:shd w:val="clear" w:color="auto" w:fill="FFFFFF"/>
              <w:snapToGrid w:val="0"/>
              <w:rPr>
                <w:rFonts w:ascii="Times New Roman" w:hAnsi="Times New Roman" w:cs="Times New Roman"/>
              </w:rPr>
            </w:pPr>
            <w:proofErr w:type="spellStart"/>
            <w:r w:rsidRPr="00AD0067">
              <w:rPr>
                <w:rFonts w:ascii="Times New Roman" w:hAnsi="Times New Roman" w:cs="Times New Roman"/>
              </w:rPr>
              <w:t>сетидорожной</w:t>
            </w:r>
            <w:proofErr w:type="spellEnd"/>
            <w:r w:rsidRPr="00AD0067">
              <w:rPr>
                <w:rFonts w:ascii="Times New Roman" w:hAnsi="Times New Roman" w:cs="Times New Roman"/>
              </w:rPr>
              <w:t xml:space="preserve"> </w:t>
            </w:r>
          </w:p>
        </w:tc>
        <w:tc>
          <w:tcPr>
            <w:tcW w:w="1517" w:type="dxa"/>
            <w:tcBorders>
              <w:top w:val="single" w:sz="4" w:space="0" w:color="000000"/>
              <w:left w:val="single" w:sz="4" w:space="0" w:color="000000"/>
              <w:bottom w:val="single" w:sz="4" w:space="0" w:color="000000"/>
            </w:tcBorders>
            <w:shd w:val="clear" w:color="auto" w:fill="FFFFFF"/>
          </w:tcPr>
          <w:p w:rsidR="00AD0067" w:rsidRPr="00AD0067" w:rsidRDefault="00AD0067" w:rsidP="00001DD8">
            <w:pPr>
              <w:shd w:val="clear" w:color="auto" w:fill="FFFFFF"/>
              <w:snapToGrid w:val="0"/>
              <w:ind w:left="-56"/>
              <w:jc w:val="center"/>
              <w:rPr>
                <w:rFonts w:ascii="Times New Roman" w:hAnsi="Times New Roman" w:cs="Times New Roman"/>
              </w:rPr>
            </w:pPr>
            <w:r w:rsidRPr="00AD0067">
              <w:rPr>
                <w:rFonts w:ascii="Times New Roman" w:hAnsi="Times New Roman" w:cs="Times New Roman"/>
              </w:rPr>
              <w:t>254164,4</w:t>
            </w:r>
          </w:p>
        </w:tc>
        <w:tc>
          <w:tcPr>
            <w:tcW w:w="1315" w:type="dxa"/>
            <w:tcBorders>
              <w:top w:val="single" w:sz="4" w:space="0" w:color="000000"/>
              <w:left w:val="single" w:sz="4" w:space="0" w:color="000000"/>
              <w:bottom w:val="single" w:sz="4" w:space="0" w:color="000000"/>
            </w:tcBorders>
            <w:shd w:val="clear" w:color="auto" w:fill="FFFFFF"/>
          </w:tcPr>
          <w:p w:rsidR="00AD0067" w:rsidRPr="00AD0067" w:rsidRDefault="00AD0067" w:rsidP="00001DD8">
            <w:pPr>
              <w:shd w:val="clear" w:color="auto" w:fill="FFFFFF"/>
              <w:snapToGrid w:val="0"/>
              <w:ind w:right="5"/>
              <w:jc w:val="center"/>
              <w:rPr>
                <w:rFonts w:ascii="Times New Roman" w:hAnsi="Times New Roman" w:cs="Times New Roman"/>
              </w:rPr>
            </w:pPr>
            <w:r w:rsidRPr="00AD0067">
              <w:rPr>
                <w:rFonts w:ascii="Times New Roman" w:hAnsi="Times New Roman" w:cs="Times New Roman"/>
              </w:rPr>
              <w:t>0</w:t>
            </w:r>
          </w:p>
        </w:tc>
        <w:tc>
          <w:tcPr>
            <w:tcW w:w="1440" w:type="dxa"/>
            <w:tcBorders>
              <w:top w:val="single" w:sz="4" w:space="0" w:color="000000"/>
              <w:left w:val="single" w:sz="4" w:space="0" w:color="000000"/>
              <w:bottom w:val="single" w:sz="4" w:space="0" w:color="000000"/>
            </w:tcBorders>
            <w:shd w:val="clear" w:color="auto" w:fill="FFFFFF"/>
          </w:tcPr>
          <w:p w:rsidR="00AD0067" w:rsidRPr="00AD0067" w:rsidRDefault="00AD0067" w:rsidP="00001DD8">
            <w:pPr>
              <w:shd w:val="clear" w:color="auto" w:fill="FFFFFF"/>
              <w:snapToGrid w:val="0"/>
              <w:jc w:val="center"/>
              <w:rPr>
                <w:rFonts w:ascii="Times New Roman" w:hAnsi="Times New Roman" w:cs="Times New Roman"/>
              </w:rPr>
            </w:pPr>
            <w:r w:rsidRPr="00AD0067">
              <w:rPr>
                <w:rFonts w:ascii="Times New Roman" w:hAnsi="Times New Roman" w:cs="Times New Roman"/>
              </w:rPr>
              <w:t>241456,6</w:t>
            </w:r>
          </w:p>
        </w:tc>
        <w:tc>
          <w:tcPr>
            <w:tcW w:w="1260" w:type="dxa"/>
            <w:tcBorders>
              <w:top w:val="single" w:sz="4" w:space="0" w:color="000000"/>
              <w:left w:val="single" w:sz="4" w:space="0" w:color="000000"/>
              <w:bottom w:val="single" w:sz="4" w:space="0" w:color="000000"/>
            </w:tcBorders>
            <w:shd w:val="clear" w:color="auto" w:fill="FFFFFF"/>
          </w:tcPr>
          <w:p w:rsidR="00AD0067" w:rsidRPr="00AD0067" w:rsidRDefault="00AD0067" w:rsidP="00001DD8">
            <w:pPr>
              <w:shd w:val="clear" w:color="auto" w:fill="FFFFFF"/>
              <w:snapToGrid w:val="0"/>
              <w:jc w:val="center"/>
              <w:rPr>
                <w:rFonts w:ascii="Times New Roman" w:hAnsi="Times New Roman" w:cs="Times New Roman"/>
              </w:rPr>
            </w:pPr>
            <w:r w:rsidRPr="00AD0067">
              <w:rPr>
                <w:rFonts w:ascii="Times New Roman" w:hAnsi="Times New Roman" w:cs="Times New Roman"/>
              </w:rPr>
              <w:t>12707,8</w:t>
            </w:r>
          </w:p>
        </w:tc>
        <w:tc>
          <w:tcPr>
            <w:tcW w:w="1443" w:type="dxa"/>
            <w:tcBorders>
              <w:top w:val="single" w:sz="4" w:space="0" w:color="000000"/>
              <w:left w:val="single" w:sz="4" w:space="0" w:color="000000"/>
              <w:bottom w:val="single" w:sz="4" w:space="0" w:color="000000"/>
              <w:right w:val="single" w:sz="4" w:space="0" w:color="000000"/>
            </w:tcBorders>
            <w:shd w:val="clear" w:color="auto" w:fill="FFFFFF"/>
          </w:tcPr>
          <w:p w:rsidR="00AD0067" w:rsidRPr="00AD0067" w:rsidRDefault="00AD0067" w:rsidP="00001DD8">
            <w:pPr>
              <w:shd w:val="clear" w:color="auto" w:fill="FFFFFF"/>
              <w:snapToGrid w:val="0"/>
              <w:jc w:val="center"/>
              <w:rPr>
                <w:rFonts w:ascii="Times New Roman" w:hAnsi="Times New Roman" w:cs="Times New Roman"/>
              </w:rPr>
            </w:pPr>
            <w:r w:rsidRPr="00AD0067">
              <w:rPr>
                <w:rFonts w:ascii="Times New Roman" w:hAnsi="Times New Roman" w:cs="Times New Roman"/>
              </w:rPr>
              <w:t>0</w:t>
            </w:r>
          </w:p>
        </w:tc>
      </w:tr>
      <w:tr w:rsidR="00AD0067" w:rsidRPr="00AD0067" w:rsidTr="00001DD8">
        <w:trPr>
          <w:trHeight w:hRule="exact" w:val="283"/>
        </w:trPr>
        <w:tc>
          <w:tcPr>
            <w:tcW w:w="552" w:type="dxa"/>
            <w:tcBorders>
              <w:top w:val="single" w:sz="4" w:space="0" w:color="000000"/>
              <w:left w:val="single" w:sz="4" w:space="0" w:color="000000"/>
              <w:bottom w:val="single" w:sz="4" w:space="0" w:color="000000"/>
            </w:tcBorders>
            <w:shd w:val="clear" w:color="auto" w:fill="FFFFFF"/>
            <w:vAlign w:val="center"/>
          </w:tcPr>
          <w:p w:rsidR="00AD0067" w:rsidRPr="00AD0067" w:rsidRDefault="00AD0067" w:rsidP="00001DD8">
            <w:pPr>
              <w:shd w:val="clear" w:color="auto" w:fill="FFFFFF"/>
              <w:snapToGrid w:val="0"/>
              <w:ind w:left="14"/>
              <w:jc w:val="center"/>
              <w:rPr>
                <w:rFonts w:ascii="Times New Roman" w:hAnsi="Times New Roman" w:cs="Times New Roman"/>
              </w:rPr>
            </w:pPr>
            <w:r w:rsidRPr="00AD0067">
              <w:rPr>
                <w:rFonts w:ascii="Times New Roman" w:hAnsi="Times New Roman" w:cs="Times New Roman"/>
              </w:rPr>
              <w:t>2</w:t>
            </w:r>
          </w:p>
        </w:tc>
        <w:tc>
          <w:tcPr>
            <w:tcW w:w="2016" w:type="dxa"/>
            <w:tcBorders>
              <w:top w:val="single" w:sz="4" w:space="0" w:color="000000"/>
              <w:left w:val="single" w:sz="4" w:space="0" w:color="000000"/>
              <w:bottom w:val="single" w:sz="4" w:space="0" w:color="000000"/>
            </w:tcBorders>
            <w:shd w:val="clear" w:color="auto" w:fill="FFFFFF"/>
          </w:tcPr>
          <w:p w:rsidR="00AD0067" w:rsidRPr="00AD0067" w:rsidRDefault="00AD0067" w:rsidP="00001DD8">
            <w:pPr>
              <w:shd w:val="clear" w:color="auto" w:fill="FFFFFF"/>
              <w:snapToGrid w:val="0"/>
              <w:rPr>
                <w:rFonts w:ascii="Times New Roman" w:hAnsi="Times New Roman" w:cs="Times New Roman"/>
              </w:rPr>
            </w:pPr>
            <w:r w:rsidRPr="00AD0067">
              <w:rPr>
                <w:rFonts w:ascii="Times New Roman" w:hAnsi="Times New Roman" w:cs="Times New Roman"/>
              </w:rPr>
              <w:t xml:space="preserve">Освещение </w:t>
            </w:r>
          </w:p>
        </w:tc>
        <w:tc>
          <w:tcPr>
            <w:tcW w:w="1517" w:type="dxa"/>
            <w:tcBorders>
              <w:top w:val="single" w:sz="4" w:space="0" w:color="000000"/>
              <w:left w:val="single" w:sz="4" w:space="0" w:color="000000"/>
              <w:bottom w:val="single" w:sz="4" w:space="0" w:color="000000"/>
            </w:tcBorders>
            <w:shd w:val="clear" w:color="auto" w:fill="FFFFFF"/>
          </w:tcPr>
          <w:p w:rsidR="00AD0067" w:rsidRPr="00AD0067" w:rsidRDefault="00AD0067" w:rsidP="00001DD8">
            <w:pPr>
              <w:shd w:val="clear" w:color="auto" w:fill="FFFFFF"/>
              <w:snapToGrid w:val="0"/>
              <w:jc w:val="center"/>
              <w:rPr>
                <w:rFonts w:ascii="Times New Roman" w:hAnsi="Times New Roman" w:cs="Times New Roman"/>
                <w:color w:val="C00000"/>
              </w:rPr>
            </w:pPr>
            <w:r w:rsidRPr="00AD0067">
              <w:rPr>
                <w:rFonts w:ascii="Times New Roman" w:hAnsi="Times New Roman" w:cs="Times New Roman"/>
              </w:rPr>
              <w:t>6800,0</w:t>
            </w:r>
          </w:p>
        </w:tc>
        <w:tc>
          <w:tcPr>
            <w:tcW w:w="1315" w:type="dxa"/>
            <w:tcBorders>
              <w:top w:val="single" w:sz="4" w:space="0" w:color="000000"/>
              <w:left w:val="single" w:sz="4" w:space="0" w:color="000000"/>
              <w:bottom w:val="single" w:sz="4" w:space="0" w:color="000000"/>
            </w:tcBorders>
            <w:shd w:val="clear" w:color="auto" w:fill="FFFFFF"/>
          </w:tcPr>
          <w:p w:rsidR="00AD0067" w:rsidRPr="00AD0067" w:rsidRDefault="00AD0067" w:rsidP="00001DD8">
            <w:pPr>
              <w:shd w:val="clear" w:color="auto" w:fill="FFFFFF"/>
              <w:snapToGrid w:val="0"/>
              <w:ind w:right="5"/>
              <w:jc w:val="center"/>
              <w:rPr>
                <w:rFonts w:ascii="Times New Roman" w:hAnsi="Times New Roman" w:cs="Times New Roman"/>
              </w:rPr>
            </w:pPr>
            <w:r w:rsidRPr="00AD0067">
              <w:rPr>
                <w:rFonts w:ascii="Times New Roman" w:hAnsi="Times New Roman" w:cs="Times New Roman"/>
              </w:rPr>
              <w:t>0</w:t>
            </w:r>
          </w:p>
        </w:tc>
        <w:tc>
          <w:tcPr>
            <w:tcW w:w="1440" w:type="dxa"/>
            <w:tcBorders>
              <w:top w:val="single" w:sz="4" w:space="0" w:color="000000"/>
              <w:left w:val="single" w:sz="4" w:space="0" w:color="000000"/>
              <w:bottom w:val="single" w:sz="4" w:space="0" w:color="000000"/>
            </w:tcBorders>
            <w:shd w:val="clear" w:color="auto" w:fill="FFFFFF"/>
          </w:tcPr>
          <w:p w:rsidR="00AD0067" w:rsidRPr="00AD0067" w:rsidRDefault="00AD0067" w:rsidP="00001DD8">
            <w:pPr>
              <w:shd w:val="clear" w:color="auto" w:fill="FFFFFF"/>
              <w:snapToGrid w:val="0"/>
              <w:jc w:val="center"/>
              <w:rPr>
                <w:rFonts w:ascii="Times New Roman" w:hAnsi="Times New Roman" w:cs="Times New Roman"/>
              </w:rPr>
            </w:pPr>
            <w:r w:rsidRPr="00AD0067">
              <w:rPr>
                <w:rFonts w:ascii="Times New Roman" w:hAnsi="Times New Roman" w:cs="Times New Roman"/>
              </w:rPr>
              <w:t>0</w:t>
            </w:r>
          </w:p>
        </w:tc>
        <w:tc>
          <w:tcPr>
            <w:tcW w:w="1260" w:type="dxa"/>
            <w:tcBorders>
              <w:top w:val="single" w:sz="4" w:space="0" w:color="000000"/>
              <w:left w:val="single" w:sz="4" w:space="0" w:color="000000"/>
              <w:bottom w:val="single" w:sz="4" w:space="0" w:color="000000"/>
            </w:tcBorders>
            <w:shd w:val="clear" w:color="auto" w:fill="FFFFFF"/>
          </w:tcPr>
          <w:p w:rsidR="00AD0067" w:rsidRPr="00AD0067" w:rsidRDefault="00AD0067" w:rsidP="00001DD8">
            <w:pPr>
              <w:shd w:val="clear" w:color="auto" w:fill="FFFFFF"/>
              <w:snapToGrid w:val="0"/>
              <w:rPr>
                <w:rFonts w:ascii="Times New Roman" w:hAnsi="Times New Roman" w:cs="Times New Roman"/>
              </w:rPr>
            </w:pPr>
            <w:r w:rsidRPr="00AD0067">
              <w:rPr>
                <w:rFonts w:ascii="Times New Roman" w:hAnsi="Times New Roman" w:cs="Times New Roman"/>
              </w:rPr>
              <w:t xml:space="preserve">      12 112,5</w:t>
            </w:r>
          </w:p>
        </w:tc>
        <w:tc>
          <w:tcPr>
            <w:tcW w:w="1443" w:type="dxa"/>
            <w:tcBorders>
              <w:top w:val="single" w:sz="4" w:space="0" w:color="000000"/>
              <w:left w:val="single" w:sz="4" w:space="0" w:color="000000"/>
              <w:bottom w:val="single" w:sz="4" w:space="0" w:color="000000"/>
              <w:right w:val="single" w:sz="4" w:space="0" w:color="000000"/>
            </w:tcBorders>
            <w:shd w:val="clear" w:color="auto" w:fill="FFFFFF"/>
          </w:tcPr>
          <w:p w:rsidR="00AD0067" w:rsidRPr="00AD0067" w:rsidRDefault="00AD0067" w:rsidP="00001DD8">
            <w:pPr>
              <w:shd w:val="clear" w:color="auto" w:fill="FFFFFF"/>
              <w:snapToGrid w:val="0"/>
              <w:jc w:val="center"/>
              <w:rPr>
                <w:rFonts w:ascii="Times New Roman" w:hAnsi="Times New Roman" w:cs="Times New Roman"/>
              </w:rPr>
            </w:pPr>
            <w:r w:rsidRPr="00AD0067">
              <w:rPr>
                <w:rFonts w:ascii="Times New Roman" w:hAnsi="Times New Roman" w:cs="Times New Roman"/>
              </w:rPr>
              <w:t>0</w:t>
            </w:r>
          </w:p>
        </w:tc>
      </w:tr>
    </w:tbl>
    <w:p w:rsidR="00AD0067" w:rsidRPr="00AD0067" w:rsidRDefault="00AD0067" w:rsidP="00AD0067">
      <w:pPr>
        <w:shd w:val="clear" w:color="auto" w:fill="FFFFFF"/>
        <w:ind w:right="-52" w:firstLine="708"/>
        <w:jc w:val="both"/>
        <w:rPr>
          <w:rFonts w:ascii="Times New Roman" w:hAnsi="Times New Roman" w:cs="Times New Roman"/>
        </w:rPr>
      </w:pPr>
      <w:r w:rsidRPr="00AD0067">
        <w:rPr>
          <w:rFonts w:ascii="Times New Roman" w:hAnsi="Times New Roman" w:cs="Times New Roman"/>
        </w:rPr>
        <w:t>Под внебюджетными источниками понимаются средства пред</w:t>
      </w:r>
      <w:r w:rsidRPr="00AD0067">
        <w:rPr>
          <w:rFonts w:ascii="Times New Roman" w:hAnsi="Times New Roman" w:cs="Times New Roman"/>
        </w:rPr>
        <w:softHyphen/>
        <w:t>приятий, внешних инвесторов и потребителей. Более конкретно распределение источни</w:t>
      </w:r>
      <w:r w:rsidRPr="00AD0067">
        <w:rPr>
          <w:rFonts w:ascii="Times New Roman" w:hAnsi="Times New Roman" w:cs="Times New Roman"/>
        </w:rPr>
        <w:softHyphen/>
        <w:t>ков финансирования определяется при разработке инвестиционных проектов.</w:t>
      </w:r>
    </w:p>
    <w:p w:rsidR="00AD0067" w:rsidRPr="00AD0067" w:rsidRDefault="00AD0067" w:rsidP="00AD0067">
      <w:pPr>
        <w:shd w:val="clear" w:color="auto" w:fill="FFFFFF"/>
        <w:spacing w:line="274" w:lineRule="exact"/>
        <w:ind w:left="72" w:right="130" w:firstLine="706"/>
        <w:jc w:val="both"/>
        <w:rPr>
          <w:rFonts w:ascii="Times New Roman" w:hAnsi="Times New Roman" w:cs="Times New Roman"/>
          <w:spacing w:val="-1"/>
        </w:rPr>
      </w:pPr>
      <w:r w:rsidRPr="00AD0067">
        <w:rPr>
          <w:rFonts w:ascii="Times New Roman" w:hAnsi="Times New Roman" w:cs="Times New Roman"/>
        </w:rPr>
        <w:t>Рассматривая интегральные показатели текущего уровня социально-</w:t>
      </w:r>
      <w:r w:rsidRPr="00AD0067">
        <w:rPr>
          <w:rFonts w:ascii="Times New Roman" w:hAnsi="Times New Roman" w:cs="Times New Roman"/>
          <w:spacing w:val="-1"/>
        </w:rPr>
        <w:t>экономического развития города, отмечается следующее:</w:t>
      </w:r>
    </w:p>
    <w:p w:rsidR="00AD0067" w:rsidRPr="00AD0067" w:rsidRDefault="00AD0067" w:rsidP="00AD0067">
      <w:pPr>
        <w:pStyle w:val="a4"/>
        <w:spacing w:before="0" w:beforeAutospacing="0" w:after="0" w:afterAutospacing="0"/>
        <w:jc w:val="both"/>
        <w:rPr>
          <w:b/>
          <w:color w:val="242424"/>
        </w:rPr>
      </w:pPr>
    </w:p>
    <w:p w:rsidR="00AD0067" w:rsidRPr="00AD0067" w:rsidRDefault="00AD0067" w:rsidP="00AD0067">
      <w:pPr>
        <w:pStyle w:val="a4"/>
        <w:spacing w:before="0" w:beforeAutospacing="0" w:after="0" w:afterAutospacing="0"/>
        <w:jc w:val="both"/>
        <w:rPr>
          <w:b/>
          <w:color w:val="242424"/>
          <w:sz w:val="28"/>
          <w:szCs w:val="28"/>
        </w:rPr>
      </w:pPr>
      <w:r w:rsidRPr="00AD0067">
        <w:rPr>
          <w:b/>
          <w:color w:val="242424"/>
        </w:rPr>
        <w:t>7. Оценка эффективности мероприятий развития транспортной инфраструктуры</w:t>
      </w:r>
    </w:p>
    <w:p w:rsidR="00AD0067" w:rsidRPr="00AD0067" w:rsidRDefault="00AD0067" w:rsidP="00AD0067">
      <w:pPr>
        <w:shd w:val="clear" w:color="auto" w:fill="FFFFFF"/>
        <w:spacing w:line="240" w:lineRule="atLeast"/>
        <w:jc w:val="both"/>
        <w:rPr>
          <w:rFonts w:ascii="Times New Roman" w:hAnsi="Times New Roman" w:cs="Times New Roman"/>
          <w:bCs/>
        </w:rPr>
      </w:pPr>
      <w:r w:rsidRPr="00AD0067">
        <w:rPr>
          <w:rFonts w:ascii="Times New Roman" w:hAnsi="Times New Roman" w:cs="Times New Roman"/>
          <w:bCs/>
        </w:rPr>
        <w:t xml:space="preserve">- развитие транспортной инфраструктуры города </w:t>
      </w:r>
    </w:p>
    <w:p w:rsidR="00AD0067" w:rsidRPr="00AD0067" w:rsidRDefault="00AD0067" w:rsidP="00AD0067">
      <w:pPr>
        <w:shd w:val="clear" w:color="auto" w:fill="FFFFFF"/>
        <w:spacing w:line="240" w:lineRule="atLeast"/>
        <w:jc w:val="both"/>
        <w:rPr>
          <w:rFonts w:ascii="Times New Roman" w:hAnsi="Times New Roman" w:cs="Times New Roman"/>
          <w:bCs/>
        </w:rPr>
      </w:pPr>
      <w:r w:rsidRPr="00AD0067">
        <w:rPr>
          <w:rFonts w:ascii="Times New Roman" w:hAnsi="Times New Roman" w:cs="Times New Roman"/>
          <w:bCs/>
        </w:rPr>
        <w:t xml:space="preserve">- </w:t>
      </w:r>
      <w:proofErr w:type="gramStart"/>
      <w:r w:rsidRPr="00AD0067">
        <w:rPr>
          <w:rFonts w:ascii="Times New Roman" w:hAnsi="Times New Roman" w:cs="Times New Roman"/>
          <w:bCs/>
        </w:rPr>
        <w:t>сбалансированное</w:t>
      </w:r>
      <w:proofErr w:type="gramEnd"/>
      <w:r w:rsidRPr="00AD0067">
        <w:rPr>
          <w:rFonts w:ascii="Times New Roman" w:hAnsi="Times New Roman" w:cs="Times New Roman"/>
          <w:bCs/>
        </w:rPr>
        <w:t xml:space="preserve"> и скоординированное с иными сферами жизни деятельности</w:t>
      </w:r>
    </w:p>
    <w:p w:rsidR="00AD0067" w:rsidRPr="00AD0067" w:rsidRDefault="00AD0067" w:rsidP="00AD0067">
      <w:pPr>
        <w:shd w:val="clear" w:color="auto" w:fill="FFFFFF"/>
        <w:spacing w:line="240" w:lineRule="atLeast"/>
        <w:jc w:val="both"/>
        <w:rPr>
          <w:rFonts w:ascii="Times New Roman" w:hAnsi="Times New Roman" w:cs="Times New Roman"/>
          <w:bCs/>
        </w:rPr>
      </w:pPr>
      <w:r w:rsidRPr="00AD0067">
        <w:rPr>
          <w:rFonts w:ascii="Times New Roman" w:hAnsi="Times New Roman" w:cs="Times New Roman"/>
          <w:bCs/>
        </w:rPr>
        <w:t>- формирование условий для социально- экономического развития</w:t>
      </w:r>
    </w:p>
    <w:p w:rsidR="00AD0067" w:rsidRPr="00AD0067" w:rsidRDefault="00AD0067" w:rsidP="00AD0067">
      <w:pPr>
        <w:shd w:val="clear" w:color="auto" w:fill="FFFFFF"/>
        <w:spacing w:line="240" w:lineRule="atLeast"/>
        <w:jc w:val="both"/>
        <w:rPr>
          <w:rFonts w:ascii="Times New Roman" w:hAnsi="Times New Roman" w:cs="Times New Roman"/>
          <w:bCs/>
        </w:rPr>
      </w:pPr>
      <w:r w:rsidRPr="00AD0067">
        <w:rPr>
          <w:rFonts w:ascii="Times New Roman" w:hAnsi="Times New Roman" w:cs="Times New Roman"/>
          <w:bCs/>
        </w:rPr>
        <w:t xml:space="preserve">- повышение безопасности </w:t>
      </w:r>
    </w:p>
    <w:p w:rsidR="00AD0067" w:rsidRPr="00AD0067" w:rsidRDefault="00AD0067" w:rsidP="00AD0067">
      <w:pPr>
        <w:shd w:val="clear" w:color="auto" w:fill="FFFFFF"/>
        <w:spacing w:line="240" w:lineRule="atLeast"/>
        <w:jc w:val="both"/>
        <w:rPr>
          <w:rFonts w:ascii="Times New Roman" w:hAnsi="Times New Roman" w:cs="Times New Roman"/>
          <w:bCs/>
        </w:rPr>
      </w:pPr>
      <w:r w:rsidRPr="00AD0067">
        <w:rPr>
          <w:rFonts w:ascii="Times New Roman" w:hAnsi="Times New Roman" w:cs="Times New Roman"/>
          <w:bCs/>
        </w:rPr>
        <w:t xml:space="preserve">- качество эффективности транспортного обслуживания населения, юридических лиц и индивидуальных предпринимателей, осуществляющих экономическую деятельность  </w:t>
      </w:r>
    </w:p>
    <w:p w:rsidR="00AD0067" w:rsidRPr="00AD0067" w:rsidRDefault="00AD0067" w:rsidP="00AD0067">
      <w:pPr>
        <w:shd w:val="clear" w:color="auto" w:fill="FFFFFF"/>
        <w:spacing w:line="240" w:lineRule="atLeast"/>
        <w:jc w:val="both"/>
        <w:rPr>
          <w:rFonts w:ascii="Times New Roman" w:hAnsi="Times New Roman" w:cs="Times New Roman"/>
          <w:bCs/>
        </w:rPr>
      </w:pPr>
      <w:r w:rsidRPr="00AD0067">
        <w:rPr>
          <w:rFonts w:ascii="Times New Roman" w:hAnsi="Times New Roman" w:cs="Times New Roman"/>
        </w:rPr>
        <w:t>- снижение негативного воздействия транспортной инфраструктуры на окружающую среду города.</w:t>
      </w:r>
    </w:p>
    <w:p w:rsidR="00AD0067" w:rsidRPr="00AD0067" w:rsidRDefault="00AD0067" w:rsidP="00AD0067">
      <w:pPr>
        <w:pStyle w:val="a4"/>
        <w:spacing w:before="0" w:beforeAutospacing="0" w:after="150" w:afterAutospacing="0" w:line="238" w:lineRule="atLeast"/>
        <w:jc w:val="both"/>
        <w:rPr>
          <w:b/>
          <w:color w:val="242424"/>
        </w:rPr>
      </w:pPr>
    </w:p>
    <w:p w:rsidR="00AD0067" w:rsidRPr="00AD0067" w:rsidRDefault="00AD0067" w:rsidP="00AD0067">
      <w:pPr>
        <w:pStyle w:val="a4"/>
        <w:spacing w:before="0" w:beforeAutospacing="0" w:after="150" w:afterAutospacing="0" w:line="238" w:lineRule="atLeast"/>
        <w:jc w:val="both"/>
        <w:rPr>
          <w:b/>
          <w:color w:val="242424"/>
          <w:sz w:val="28"/>
          <w:szCs w:val="28"/>
        </w:rPr>
      </w:pPr>
      <w:r w:rsidRPr="00AD0067">
        <w:rPr>
          <w:b/>
          <w:color w:val="242424"/>
        </w:rPr>
        <w:t>8. Предложение по институциональным преобразованиям. Совершенствованию правового информационного обеспечения деятельности в сфере транспортного обслуживания населения и субъектов экономической деятельности  на территории города</w:t>
      </w:r>
    </w:p>
    <w:p w:rsidR="00AD0067" w:rsidRPr="00AD0067" w:rsidRDefault="00AD0067" w:rsidP="00AD0067">
      <w:pPr>
        <w:ind w:firstLine="708"/>
        <w:jc w:val="both"/>
        <w:rPr>
          <w:rFonts w:ascii="Times New Roman" w:hAnsi="Times New Roman" w:cs="Times New Roman"/>
        </w:rPr>
      </w:pPr>
      <w:r w:rsidRPr="00AD0067">
        <w:rPr>
          <w:rFonts w:ascii="Times New Roman" w:hAnsi="Times New Roman" w:cs="Times New Roman"/>
        </w:rPr>
        <w:t xml:space="preserve">Администрация города Каргата Каргатского района Новосибирской области осуществляет общий </w:t>
      </w:r>
      <w:proofErr w:type="gramStart"/>
      <w:r w:rsidRPr="00AD0067">
        <w:rPr>
          <w:rFonts w:ascii="Times New Roman" w:hAnsi="Times New Roman" w:cs="Times New Roman"/>
        </w:rPr>
        <w:t>контроль за</w:t>
      </w:r>
      <w:proofErr w:type="gramEnd"/>
      <w:r w:rsidRPr="00AD0067">
        <w:rPr>
          <w:rFonts w:ascii="Times New Roman" w:hAnsi="Times New Roman" w:cs="Times New Roman"/>
        </w:rPr>
        <w:t xml:space="preserve"> ходом реализации мероприятий Программы, а также непосредственно организационные, методические и контрольные функции в ходе реализации Программы, которые обеспечивают:</w:t>
      </w:r>
    </w:p>
    <w:p w:rsidR="00AD0067" w:rsidRPr="00AD0067" w:rsidRDefault="00AD0067" w:rsidP="00AD0067">
      <w:pPr>
        <w:jc w:val="both"/>
        <w:rPr>
          <w:rFonts w:ascii="Times New Roman" w:hAnsi="Times New Roman" w:cs="Times New Roman"/>
        </w:rPr>
      </w:pPr>
      <w:r w:rsidRPr="00AD0067">
        <w:rPr>
          <w:rFonts w:ascii="Times New Roman" w:hAnsi="Times New Roman" w:cs="Times New Roman"/>
        </w:rPr>
        <w:t>- разработку ежегодного плана мероприятий по реализации Программы с уточнением объемов и источников финансирования мероприятий;</w:t>
      </w:r>
    </w:p>
    <w:p w:rsidR="00AD0067" w:rsidRPr="00AD0067" w:rsidRDefault="00AD0067" w:rsidP="00AD0067">
      <w:pPr>
        <w:jc w:val="both"/>
        <w:rPr>
          <w:rFonts w:ascii="Times New Roman" w:hAnsi="Times New Roman" w:cs="Times New Roman"/>
        </w:rPr>
      </w:pPr>
      <w:r w:rsidRPr="00AD0067">
        <w:rPr>
          <w:rFonts w:ascii="Times New Roman" w:hAnsi="Times New Roman" w:cs="Times New Roman"/>
        </w:rPr>
        <w:t xml:space="preserve">- </w:t>
      </w:r>
      <w:proofErr w:type="gramStart"/>
      <w:r w:rsidRPr="00AD0067">
        <w:rPr>
          <w:rFonts w:ascii="Times New Roman" w:hAnsi="Times New Roman" w:cs="Times New Roman"/>
        </w:rPr>
        <w:t>контроль за</w:t>
      </w:r>
      <w:proofErr w:type="gramEnd"/>
      <w:r w:rsidRPr="00AD0067">
        <w:rPr>
          <w:rFonts w:ascii="Times New Roman" w:hAnsi="Times New Roman" w:cs="Times New Roman"/>
        </w:rPr>
        <w:t xml:space="preserve"> реализацией программных мероприятий по срокам, содержанию, финансовым затратам и ресурсам;</w:t>
      </w:r>
    </w:p>
    <w:p w:rsidR="00AD0067" w:rsidRPr="00AD0067" w:rsidRDefault="00AD0067" w:rsidP="00AD0067">
      <w:pPr>
        <w:jc w:val="both"/>
        <w:rPr>
          <w:rFonts w:ascii="Times New Roman" w:hAnsi="Times New Roman" w:cs="Times New Roman"/>
        </w:rPr>
      </w:pPr>
      <w:r w:rsidRPr="00AD0067">
        <w:rPr>
          <w:rFonts w:ascii="Times New Roman" w:hAnsi="Times New Roman" w:cs="Times New Roman"/>
        </w:rPr>
        <w:t>- методическое, информационное и организационное сопровождение работы по реализации комплекса программных мероприятий.</w:t>
      </w:r>
    </w:p>
    <w:p w:rsidR="00AD0067" w:rsidRPr="00AD0067" w:rsidRDefault="00AD0067" w:rsidP="00AD0067">
      <w:pPr>
        <w:ind w:firstLine="708"/>
        <w:jc w:val="both"/>
        <w:rPr>
          <w:rFonts w:ascii="Times New Roman" w:hAnsi="Times New Roman" w:cs="Times New Roman"/>
        </w:rPr>
      </w:pPr>
      <w:r w:rsidRPr="00AD0067">
        <w:rPr>
          <w:rFonts w:ascii="Times New Roman" w:hAnsi="Times New Roman" w:cs="Times New Roman"/>
        </w:rPr>
        <w:t>Программа разрабатывается сроком на 14 лет и подлежит корректировке ежегодно.</w:t>
      </w:r>
    </w:p>
    <w:p w:rsidR="00AD0067" w:rsidRPr="00AD0067" w:rsidRDefault="00AD0067" w:rsidP="00AD0067">
      <w:pPr>
        <w:ind w:firstLine="708"/>
        <w:jc w:val="both"/>
        <w:rPr>
          <w:rFonts w:ascii="Times New Roman" w:hAnsi="Times New Roman" w:cs="Times New Roman"/>
        </w:rPr>
      </w:pPr>
      <w:r w:rsidRPr="00AD0067">
        <w:rPr>
          <w:rFonts w:ascii="Times New Roman" w:hAnsi="Times New Roman" w:cs="Times New Roman"/>
        </w:rPr>
        <w:t>План-график работ по реализации программы должен соответствовать плану мероприятий, содержащемуся в разделе «Программа инвестиционных проектов, обеспечивающих достижение целевых показателей» настоящего Отчета. Утверждение тарифов и принятие решений по выделению бюджетных средств из бюджета города, подготовка и проведение конкурсов на привлечение инвесторов, принимаются в соответствии с действующим законодательством.</w:t>
      </w:r>
    </w:p>
    <w:p w:rsidR="00AD0067" w:rsidRPr="00AD0067" w:rsidRDefault="00AD0067" w:rsidP="00AD0067">
      <w:pPr>
        <w:ind w:firstLine="708"/>
        <w:jc w:val="both"/>
        <w:rPr>
          <w:rFonts w:ascii="Times New Roman" w:hAnsi="Times New Roman" w:cs="Times New Roman"/>
        </w:rPr>
      </w:pPr>
      <w:r w:rsidRPr="00AD0067">
        <w:rPr>
          <w:rFonts w:ascii="Times New Roman" w:hAnsi="Times New Roman" w:cs="Times New Roman"/>
        </w:rPr>
        <w:t>Мониторинг и корректировка Программы осуществляется на основании следующих нормативных документов.</w:t>
      </w:r>
    </w:p>
    <w:p w:rsidR="00AD0067" w:rsidRPr="00AD0067" w:rsidRDefault="00AD0067" w:rsidP="00AD0067">
      <w:pPr>
        <w:ind w:firstLine="708"/>
        <w:jc w:val="both"/>
        <w:rPr>
          <w:rFonts w:ascii="Times New Roman" w:hAnsi="Times New Roman" w:cs="Times New Roman"/>
        </w:rPr>
      </w:pPr>
      <w:r w:rsidRPr="00AD0067">
        <w:rPr>
          <w:rFonts w:ascii="Times New Roman" w:hAnsi="Times New Roman" w:cs="Times New Roman"/>
        </w:rPr>
        <w:t>Мониторинг Программы включает следующие этапы:</w:t>
      </w:r>
    </w:p>
    <w:p w:rsidR="00AD0067" w:rsidRPr="00AD0067" w:rsidRDefault="00AD0067" w:rsidP="00AD0067">
      <w:pPr>
        <w:ind w:firstLine="540"/>
        <w:jc w:val="both"/>
        <w:rPr>
          <w:rFonts w:ascii="Times New Roman" w:hAnsi="Times New Roman" w:cs="Times New Roman"/>
        </w:rPr>
      </w:pPr>
      <w:r w:rsidRPr="00AD0067">
        <w:rPr>
          <w:rFonts w:ascii="Times New Roman" w:hAnsi="Times New Roman" w:cs="Times New Roman"/>
        </w:rPr>
        <w:t>1. Периодический сбор информации о результатах проводимых преобразований в транспортном  хозяйстве, а также информации о состоянии и развитии транспортной  инфраструктуры;</w:t>
      </w:r>
    </w:p>
    <w:p w:rsidR="00AD0067" w:rsidRPr="00AD0067" w:rsidRDefault="00AD0067" w:rsidP="00AD0067">
      <w:pPr>
        <w:ind w:firstLine="540"/>
        <w:jc w:val="both"/>
        <w:rPr>
          <w:rFonts w:ascii="Times New Roman" w:hAnsi="Times New Roman" w:cs="Times New Roman"/>
        </w:rPr>
      </w:pPr>
      <w:r w:rsidRPr="00AD0067">
        <w:rPr>
          <w:rFonts w:ascii="Times New Roman" w:hAnsi="Times New Roman" w:cs="Times New Roman"/>
        </w:rPr>
        <w:t xml:space="preserve">2. </w:t>
      </w:r>
      <w:proofErr w:type="spellStart"/>
      <w:r w:rsidRPr="00AD0067">
        <w:rPr>
          <w:rFonts w:ascii="Times New Roman" w:hAnsi="Times New Roman" w:cs="Times New Roman"/>
        </w:rPr>
        <w:t>Вверификация</w:t>
      </w:r>
      <w:proofErr w:type="spellEnd"/>
      <w:r w:rsidRPr="00AD0067">
        <w:rPr>
          <w:rFonts w:ascii="Times New Roman" w:hAnsi="Times New Roman" w:cs="Times New Roman"/>
        </w:rPr>
        <w:t xml:space="preserve"> данных;</w:t>
      </w:r>
    </w:p>
    <w:p w:rsidR="00AD0067" w:rsidRPr="00AD0067" w:rsidRDefault="00AD0067" w:rsidP="00AD0067">
      <w:pPr>
        <w:ind w:firstLine="540"/>
        <w:jc w:val="both"/>
        <w:rPr>
          <w:rFonts w:ascii="Times New Roman" w:hAnsi="Times New Roman" w:cs="Times New Roman"/>
        </w:rPr>
      </w:pPr>
      <w:r w:rsidRPr="00AD0067">
        <w:rPr>
          <w:rFonts w:ascii="Times New Roman" w:hAnsi="Times New Roman" w:cs="Times New Roman"/>
        </w:rPr>
        <w:t>3. Анализ данных о результатах проводимых преобразований транспортной  инфраструктуры.</w:t>
      </w:r>
    </w:p>
    <w:p w:rsidR="00AD0067" w:rsidRPr="00AD0067" w:rsidRDefault="00AD0067" w:rsidP="00AD0067">
      <w:pPr>
        <w:ind w:firstLine="708"/>
        <w:jc w:val="both"/>
        <w:rPr>
          <w:rFonts w:ascii="Times New Roman" w:hAnsi="Times New Roman" w:cs="Times New Roman"/>
        </w:rPr>
      </w:pPr>
      <w:r w:rsidRPr="00AD0067">
        <w:rPr>
          <w:rFonts w:ascii="Times New Roman" w:hAnsi="Times New Roman" w:cs="Times New Roman"/>
        </w:rPr>
        <w:t xml:space="preserve">Мониторинг осуществляется посредством сбора, обработки и анализа информации. Сбор исходной информации производится по показателям, характеризующим выполнение программы, а также состоянию транспортной  инфраструктуры. </w:t>
      </w:r>
    </w:p>
    <w:p w:rsidR="000464FD" w:rsidRDefault="00AD0067" w:rsidP="00AD0067">
      <w:pPr>
        <w:ind w:firstLine="708"/>
        <w:jc w:val="both"/>
      </w:pPr>
      <w:r w:rsidRPr="00AD0067">
        <w:rPr>
          <w:rFonts w:ascii="Times New Roman" w:hAnsi="Times New Roman" w:cs="Times New Roman"/>
        </w:rPr>
        <w:t xml:space="preserve">Разработка и последующая корректировка Программы комплексного развития транспортной  инфраструктуры базируется на необходимости </w:t>
      </w:r>
      <w:proofErr w:type="gramStart"/>
      <w:r w:rsidRPr="00AD0067">
        <w:rPr>
          <w:rFonts w:ascii="Times New Roman" w:hAnsi="Times New Roman" w:cs="Times New Roman"/>
        </w:rPr>
        <w:t>достижения целевых уровней муниципальных стандартов качества предоставления транспортных услуг</w:t>
      </w:r>
      <w:proofErr w:type="gramEnd"/>
      <w:r w:rsidRPr="00AD0067">
        <w:rPr>
          <w:rFonts w:ascii="Times New Roman" w:hAnsi="Times New Roman" w:cs="Times New Roman"/>
        </w:rPr>
        <w:t xml:space="preserve"> при соблюдении ограничений по платежной способности потребителей, то есть при обеспечении не только технической, но и экономической доступности коммунальных услуг.</w:t>
      </w:r>
    </w:p>
    <w:sectPr w:rsidR="000464FD" w:rsidSect="009E0BA3">
      <w:pgSz w:w="11906" w:h="16838"/>
      <w:pgMar w:top="142" w:right="566" w:bottom="426"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4"/>
    <w:lvl w:ilvl="0">
      <w:numFmt w:val="bullet"/>
      <w:lvlText w:val="-"/>
      <w:lvlJc w:val="left"/>
      <w:pPr>
        <w:tabs>
          <w:tab w:val="num" w:pos="2546"/>
        </w:tabs>
        <w:ind w:left="2411" w:firstLine="0"/>
      </w:pPr>
      <w:rPr>
        <w:rFonts w:ascii="Times New Roman" w:hAnsi="Times New Roman" w:cs="Times New Roman"/>
      </w:rPr>
    </w:lvl>
  </w:abstractNum>
  <w:abstractNum w:abstractNumId="1">
    <w:nsid w:val="00000008"/>
    <w:multiLevelType w:val="multilevel"/>
    <w:tmpl w:val="00000008"/>
    <w:name w:val="WW8Num11"/>
    <w:lvl w:ilvl="0">
      <w:start w:val="1"/>
      <w:numFmt w:val="decimal"/>
      <w:lvlText w:val="%1."/>
      <w:lvlJc w:val="left"/>
      <w:pPr>
        <w:tabs>
          <w:tab w:val="num" w:pos="0"/>
        </w:tabs>
        <w:ind w:left="720" w:hanging="360"/>
      </w:pPr>
      <w:rPr>
        <w:rFonts w:cs="Times New Roman"/>
      </w:rPr>
    </w:lvl>
    <w:lvl w:ilvl="1">
      <w:numFmt w:val="none"/>
      <w:suff w:val="nothing"/>
      <w:lvlText w:val=""/>
      <w:lvlJc w:val="left"/>
      <w:pPr>
        <w:tabs>
          <w:tab w:val="num" w:pos="360"/>
        </w:tabs>
        <w:ind w:left="0" w:firstLine="0"/>
      </w:pPr>
    </w:lvl>
    <w:lvl w:ilvl="2">
      <w:numFmt w:val="none"/>
      <w:suff w:val="nothing"/>
      <w:lvlText w:val=""/>
      <w:lvlJc w:val="left"/>
      <w:pPr>
        <w:tabs>
          <w:tab w:val="num" w:pos="360"/>
        </w:tabs>
        <w:ind w:left="0" w:firstLine="0"/>
      </w:pPr>
    </w:lvl>
    <w:lvl w:ilvl="3">
      <w:numFmt w:val="none"/>
      <w:suff w:val="nothing"/>
      <w:lvlText w:val=""/>
      <w:lvlJc w:val="left"/>
      <w:pPr>
        <w:tabs>
          <w:tab w:val="num" w:pos="360"/>
        </w:tabs>
        <w:ind w:left="0" w:firstLine="0"/>
      </w:pPr>
    </w:lvl>
    <w:lvl w:ilvl="4">
      <w:numFmt w:val="none"/>
      <w:suff w:val="nothing"/>
      <w:lvlText w:val=""/>
      <w:lvlJc w:val="left"/>
      <w:pPr>
        <w:tabs>
          <w:tab w:val="num" w:pos="360"/>
        </w:tabs>
        <w:ind w:left="0" w:firstLine="0"/>
      </w:pPr>
    </w:lvl>
    <w:lvl w:ilvl="5">
      <w:numFmt w:val="none"/>
      <w:suff w:val="nothing"/>
      <w:lvlText w:val=""/>
      <w:lvlJc w:val="left"/>
      <w:pPr>
        <w:tabs>
          <w:tab w:val="num" w:pos="360"/>
        </w:tabs>
        <w:ind w:left="0" w:firstLine="0"/>
      </w:pPr>
    </w:lvl>
    <w:lvl w:ilvl="6">
      <w:numFmt w:val="none"/>
      <w:suff w:val="nothing"/>
      <w:lvlText w:val=""/>
      <w:lvlJc w:val="left"/>
      <w:pPr>
        <w:tabs>
          <w:tab w:val="num" w:pos="360"/>
        </w:tabs>
        <w:ind w:left="0" w:firstLine="0"/>
      </w:pPr>
    </w:lvl>
    <w:lvl w:ilvl="7">
      <w:numFmt w:val="none"/>
      <w:suff w:val="nothing"/>
      <w:lvlText w:val=""/>
      <w:lvlJc w:val="left"/>
      <w:pPr>
        <w:tabs>
          <w:tab w:val="num" w:pos="360"/>
        </w:tabs>
        <w:ind w:left="0" w:firstLine="0"/>
      </w:pPr>
    </w:lvl>
    <w:lvl w:ilvl="8">
      <w:numFmt w:val="none"/>
      <w:suff w:val="nothing"/>
      <w:lvlText w:val=""/>
      <w:lvlJc w:val="left"/>
      <w:pPr>
        <w:tabs>
          <w:tab w:val="num" w:pos="360"/>
        </w:tabs>
        <w:ind w:left="0" w:firstLine="0"/>
      </w:pPr>
    </w:lvl>
  </w:abstractNum>
  <w:abstractNum w:abstractNumId="2">
    <w:nsid w:val="0000000A"/>
    <w:multiLevelType w:val="singleLevel"/>
    <w:tmpl w:val="0000000A"/>
    <w:name w:val="WW8Num13"/>
    <w:lvl w:ilvl="0">
      <w:start w:val="1"/>
      <w:numFmt w:val="decimal"/>
      <w:lvlText w:val="4.%1."/>
      <w:lvlJc w:val="left"/>
      <w:pPr>
        <w:tabs>
          <w:tab w:val="num" w:pos="2141"/>
        </w:tabs>
        <w:ind w:left="2141" w:hanging="360"/>
      </w:pPr>
    </w:lvl>
  </w:abstractNum>
  <w:abstractNum w:abstractNumId="3">
    <w:nsid w:val="0000000C"/>
    <w:multiLevelType w:val="singleLevel"/>
    <w:tmpl w:val="0000000C"/>
    <w:name w:val="WW8Num15"/>
    <w:lvl w:ilvl="0">
      <w:start w:val="1"/>
      <w:numFmt w:val="decimal"/>
      <w:lvlText w:val="%1)"/>
      <w:lvlJc w:val="left"/>
      <w:pPr>
        <w:tabs>
          <w:tab w:val="num" w:pos="1421"/>
        </w:tabs>
        <w:ind w:left="1421" w:hanging="360"/>
      </w:pPr>
    </w:lvl>
  </w:abstractNum>
  <w:abstractNum w:abstractNumId="4">
    <w:nsid w:val="0000000D"/>
    <w:multiLevelType w:val="singleLevel"/>
    <w:tmpl w:val="0000000D"/>
    <w:name w:val="WW8Num16"/>
    <w:lvl w:ilvl="0">
      <w:start w:val="1"/>
      <w:numFmt w:val="decimal"/>
      <w:lvlText w:val="5.%1."/>
      <w:lvlJc w:val="left"/>
      <w:pPr>
        <w:tabs>
          <w:tab w:val="num" w:pos="2141"/>
        </w:tabs>
        <w:ind w:left="2141" w:hanging="360"/>
      </w:pPr>
    </w:lvl>
  </w:abstractNum>
  <w:abstractNum w:abstractNumId="5">
    <w:nsid w:val="00000011"/>
    <w:multiLevelType w:val="singleLevel"/>
    <w:tmpl w:val="00000011"/>
    <w:name w:val="WW8Num22"/>
    <w:lvl w:ilvl="0">
      <w:start w:val="1"/>
      <w:numFmt w:val="decimal"/>
      <w:lvlText w:val="6.%1."/>
      <w:lvlJc w:val="left"/>
      <w:pPr>
        <w:tabs>
          <w:tab w:val="num" w:pos="2141"/>
        </w:tabs>
        <w:ind w:left="2141" w:hanging="360"/>
      </w:pPr>
    </w:lvl>
  </w:abstractNum>
  <w:abstractNum w:abstractNumId="6">
    <w:nsid w:val="00000015"/>
    <w:multiLevelType w:val="singleLevel"/>
    <w:tmpl w:val="00000015"/>
    <w:lvl w:ilvl="0">
      <w:numFmt w:val="bullet"/>
      <w:lvlText w:val="-"/>
      <w:lvlJc w:val="left"/>
      <w:pPr>
        <w:tabs>
          <w:tab w:val="num" w:pos="0"/>
        </w:tabs>
        <w:ind w:left="0" w:firstLine="0"/>
      </w:pPr>
      <w:rPr>
        <w:rFonts w:ascii="Times New Roman" w:hAnsi="Times New Roman" w:cs="Times New Roman"/>
      </w:rPr>
    </w:lvl>
  </w:abstractNum>
  <w:abstractNum w:abstractNumId="7">
    <w:nsid w:val="365F0704"/>
    <w:multiLevelType w:val="hybridMultilevel"/>
    <w:tmpl w:val="A13ADE9A"/>
    <w:lvl w:ilvl="0" w:tplc="C0B8DCF2">
      <w:numFmt w:val="bullet"/>
      <w:lvlText w:val="-"/>
      <w:lvlJc w:val="left"/>
      <w:pPr>
        <w:ind w:left="1004" w:hanging="360"/>
      </w:pPr>
      <w:rPr>
        <w:rFonts w:ascii="Times New Roman" w:eastAsia="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8">
    <w:nsid w:val="37127A1D"/>
    <w:multiLevelType w:val="hybridMultilevel"/>
    <w:tmpl w:val="E1ECC3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E3128D8"/>
    <w:multiLevelType w:val="hybridMultilevel"/>
    <w:tmpl w:val="6CF21412"/>
    <w:lvl w:ilvl="0" w:tplc="3F5E5A20">
      <w:start w:val="1"/>
      <w:numFmt w:val="decimal"/>
      <w:lvlText w:val="%1."/>
      <w:lvlJc w:val="left"/>
      <w:pPr>
        <w:tabs>
          <w:tab w:val="num" w:pos="1260"/>
        </w:tabs>
        <w:ind w:left="1260" w:hanging="360"/>
      </w:pPr>
      <w:rPr>
        <w:rFonts w:hint="default"/>
        <w:b/>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0">
    <w:nsid w:val="58AA43CC"/>
    <w:multiLevelType w:val="hybridMultilevel"/>
    <w:tmpl w:val="7AB2A44A"/>
    <w:lvl w:ilvl="0" w:tplc="C0B8DCF2">
      <w:numFmt w:val="bullet"/>
      <w:lvlText w:val="-"/>
      <w:lvlJc w:val="left"/>
      <w:pPr>
        <w:ind w:left="1004" w:hanging="360"/>
      </w:pPr>
      <w:rPr>
        <w:rFonts w:ascii="Times New Roman" w:eastAsia="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1">
    <w:nsid w:val="60113BF6"/>
    <w:multiLevelType w:val="hybridMultilevel"/>
    <w:tmpl w:val="271CBEA2"/>
    <w:lvl w:ilvl="0" w:tplc="C0B8DCF2">
      <w:numFmt w:val="bullet"/>
      <w:lvlText w:val="-"/>
      <w:lvlJc w:val="left"/>
      <w:pPr>
        <w:ind w:left="1004" w:hanging="360"/>
      </w:pPr>
      <w:rPr>
        <w:rFonts w:ascii="Times New Roman" w:eastAsia="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2">
    <w:nsid w:val="636D237D"/>
    <w:multiLevelType w:val="multilevel"/>
    <w:tmpl w:val="FFFA9CC8"/>
    <w:lvl w:ilvl="0">
      <w:start w:val="1"/>
      <w:numFmt w:val="bullet"/>
      <w:pStyle w:val="a"/>
      <w:suff w:val="space"/>
      <w:lvlText w:val="–"/>
      <w:lvlJc w:val="left"/>
      <w:pPr>
        <w:ind w:left="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num w:numId="1">
    <w:abstractNumId w:val="3"/>
    <w:lvlOverride w:ilvl="0">
      <w:startOverride w:val="1"/>
    </w:lvlOverride>
  </w:num>
  <w:num w:numId="2">
    <w:abstractNumId w:val="1"/>
    <w:lvlOverride w:ilvl="0">
      <w:startOverride w:val="1"/>
    </w:lvlOverride>
    <w:lvlOverride w:ilvl="1"/>
    <w:lvlOverride w:ilvl="2"/>
    <w:lvlOverride w:ilvl="3"/>
    <w:lvlOverride w:ilvl="4"/>
    <w:lvlOverride w:ilvl="5"/>
    <w:lvlOverride w:ilvl="6"/>
    <w:lvlOverride w:ilvl="7"/>
    <w:lvlOverride w:ilvl="8"/>
  </w:num>
  <w:num w:numId="3">
    <w:abstractNumId w:val="6"/>
  </w:num>
  <w:num w:numId="4">
    <w:abstractNumId w:val="9"/>
  </w:num>
  <w:num w:numId="5">
    <w:abstractNumId w:val="11"/>
  </w:num>
  <w:num w:numId="6">
    <w:abstractNumId w:val="10"/>
  </w:num>
  <w:num w:numId="7">
    <w:abstractNumId w:val="7"/>
  </w:num>
  <w:num w:numId="8">
    <w:abstractNumId w:val="12"/>
  </w:num>
  <w:num w:numId="9">
    <w:abstractNumId w:val="8"/>
  </w:num>
  <w:num w:numId="10">
    <w:abstractNumId w:val="2"/>
  </w:num>
  <w:num w:numId="11">
    <w:abstractNumId w:val="4"/>
  </w:num>
  <w:num w:numId="12">
    <w:abstractNumId w:val="0"/>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5D7814"/>
    <w:rsid w:val="000464FD"/>
    <w:rsid w:val="000D1DB5"/>
    <w:rsid w:val="0011092D"/>
    <w:rsid w:val="001325B8"/>
    <w:rsid w:val="004455EE"/>
    <w:rsid w:val="005D7814"/>
    <w:rsid w:val="009E0BA3"/>
    <w:rsid w:val="00AB68D8"/>
    <w:rsid w:val="00AD0067"/>
    <w:rsid w:val="00CD553E"/>
    <w:rsid w:val="00D74F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1092D"/>
  </w:style>
  <w:style w:type="paragraph" w:styleId="1">
    <w:name w:val="heading 1"/>
    <w:basedOn w:val="a0"/>
    <w:next w:val="a0"/>
    <w:link w:val="10"/>
    <w:qFormat/>
    <w:rsid w:val="00AD0067"/>
    <w:pPr>
      <w:keepNext/>
      <w:spacing w:before="240" w:after="60" w:line="240" w:lineRule="auto"/>
      <w:outlineLvl w:val="0"/>
    </w:pPr>
    <w:rPr>
      <w:rFonts w:ascii="Arial" w:eastAsia="Times New Roman" w:hAnsi="Arial" w:cs="Arial"/>
      <w:b/>
      <w:bCs/>
      <w:kern w:val="32"/>
      <w:sz w:val="32"/>
      <w:szCs w:val="32"/>
    </w:rPr>
  </w:style>
  <w:style w:type="paragraph" w:styleId="2">
    <w:name w:val="heading 2"/>
    <w:basedOn w:val="a0"/>
    <w:next w:val="a0"/>
    <w:link w:val="20"/>
    <w:qFormat/>
    <w:rsid w:val="00AD0067"/>
    <w:pPr>
      <w:keepNext/>
      <w:spacing w:before="240" w:after="60" w:line="240" w:lineRule="auto"/>
      <w:outlineLvl w:val="1"/>
    </w:pPr>
    <w:rPr>
      <w:rFonts w:ascii="Arial" w:eastAsia="Times New Roman" w:hAnsi="Arial" w:cs="Arial"/>
      <w:b/>
      <w:bCs/>
      <w:i/>
      <w:iCs/>
      <w:sz w:val="28"/>
      <w:szCs w:val="28"/>
    </w:rPr>
  </w:style>
  <w:style w:type="paragraph" w:styleId="3">
    <w:name w:val="heading 3"/>
    <w:basedOn w:val="a0"/>
    <w:link w:val="30"/>
    <w:qFormat/>
    <w:rsid w:val="00AD006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Web)"/>
    <w:basedOn w:val="a0"/>
    <w:unhideWhenUsed/>
    <w:rsid w:val="001325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
    <w:name w:val="ConsPlusNormal"/>
    <w:rsid w:val="004455EE"/>
    <w:pPr>
      <w:widowControl w:val="0"/>
      <w:autoSpaceDE w:val="0"/>
      <w:autoSpaceDN w:val="0"/>
      <w:spacing w:after="0" w:line="240" w:lineRule="auto"/>
    </w:pPr>
    <w:rPr>
      <w:rFonts w:ascii="Calibri" w:eastAsia="Times New Roman" w:hAnsi="Calibri" w:cs="Calibri"/>
      <w:szCs w:val="20"/>
    </w:rPr>
  </w:style>
  <w:style w:type="character" w:styleId="a5">
    <w:name w:val="Hyperlink"/>
    <w:basedOn w:val="a1"/>
    <w:unhideWhenUsed/>
    <w:rsid w:val="004455EE"/>
    <w:rPr>
      <w:color w:val="0000FF"/>
      <w:u w:val="single"/>
    </w:rPr>
  </w:style>
  <w:style w:type="character" w:customStyle="1" w:styleId="10">
    <w:name w:val="Заголовок 1 Знак"/>
    <w:basedOn w:val="a1"/>
    <w:link w:val="1"/>
    <w:rsid w:val="00AD0067"/>
    <w:rPr>
      <w:rFonts w:ascii="Arial" w:eastAsia="Times New Roman" w:hAnsi="Arial" w:cs="Arial"/>
      <w:b/>
      <w:bCs/>
      <w:kern w:val="32"/>
      <w:sz w:val="32"/>
      <w:szCs w:val="32"/>
    </w:rPr>
  </w:style>
  <w:style w:type="character" w:customStyle="1" w:styleId="20">
    <w:name w:val="Заголовок 2 Знак"/>
    <w:basedOn w:val="a1"/>
    <w:link w:val="2"/>
    <w:rsid w:val="00AD0067"/>
    <w:rPr>
      <w:rFonts w:ascii="Arial" w:eastAsia="Times New Roman" w:hAnsi="Arial" w:cs="Arial"/>
      <w:b/>
      <w:bCs/>
      <w:i/>
      <w:iCs/>
      <w:sz w:val="28"/>
      <w:szCs w:val="28"/>
    </w:rPr>
  </w:style>
  <w:style w:type="character" w:customStyle="1" w:styleId="30">
    <w:name w:val="Заголовок 3 Знак"/>
    <w:basedOn w:val="a1"/>
    <w:link w:val="3"/>
    <w:rsid w:val="00AD0067"/>
    <w:rPr>
      <w:rFonts w:ascii="Times New Roman" w:eastAsia="Times New Roman" w:hAnsi="Times New Roman" w:cs="Times New Roman"/>
      <w:b/>
      <w:bCs/>
      <w:sz w:val="27"/>
      <w:szCs w:val="27"/>
    </w:rPr>
  </w:style>
  <w:style w:type="character" w:customStyle="1" w:styleId="apple-converted-space">
    <w:name w:val="apple-converted-space"/>
    <w:basedOn w:val="a1"/>
    <w:rsid w:val="00AD0067"/>
  </w:style>
  <w:style w:type="paragraph" w:customStyle="1" w:styleId="11">
    <w:name w:val="Без интервала1"/>
    <w:rsid w:val="00AD0067"/>
    <w:pPr>
      <w:suppressAutoHyphens/>
      <w:spacing w:after="0" w:line="240" w:lineRule="auto"/>
    </w:pPr>
    <w:rPr>
      <w:rFonts w:ascii="Arial" w:eastAsia="Arial" w:hAnsi="Arial" w:cs="Times New Roman"/>
      <w:sz w:val="24"/>
      <w:lang w:eastAsia="ar-SA"/>
    </w:rPr>
  </w:style>
  <w:style w:type="paragraph" w:customStyle="1" w:styleId="ConsPlusCell">
    <w:name w:val="ConsPlusCell"/>
    <w:rsid w:val="00AD0067"/>
    <w:pPr>
      <w:widowControl w:val="0"/>
      <w:suppressAutoHyphens/>
      <w:autoSpaceDE w:val="0"/>
      <w:spacing w:after="0" w:line="240" w:lineRule="auto"/>
    </w:pPr>
    <w:rPr>
      <w:rFonts w:ascii="Arial" w:eastAsia="Calibri" w:hAnsi="Arial" w:cs="Arial"/>
      <w:color w:val="000000"/>
      <w:sz w:val="28"/>
      <w:szCs w:val="28"/>
      <w:lang w:eastAsia="ar-SA"/>
    </w:rPr>
  </w:style>
  <w:style w:type="paragraph" w:customStyle="1" w:styleId="12">
    <w:name w:val="Стиль1"/>
    <w:basedOn w:val="1"/>
    <w:rsid w:val="00AD0067"/>
    <w:pPr>
      <w:keepNext w:val="0"/>
      <w:suppressAutoHyphens/>
      <w:spacing w:before="120" w:after="0"/>
      <w:jc w:val="center"/>
      <w:outlineLvl w:val="9"/>
    </w:pPr>
    <w:rPr>
      <w:rFonts w:ascii="Times New Roman" w:hAnsi="Times New Roman"/>
      <w:bCs w:val="0"/>
      <w:spacing w:val="-1"/>
      <w:kern w:val="2"/>
      <w:sz w:val="28"/>
      <w:szCs w:val="24"/>
      <w:lang w:eastAsia="ar-SA"/>
    </w:rPr>
  </w:style>
  <w:style w:type="paragraph" w:styleId="a6">
    <w:name w:val="No Spacing"/>
    <w:link w:val="a7"/>
    <w:qFormat/>
    <w:rsid w:val="00AD0067"/>
    <w:pPr>
      <w:spacing w:after="0" w:line="240" w:lineRule="auto"/>
    </w:pPr>
    <w:rPr>
      <w:rFonts w:ascii="Calibri" w:eastAsia="Times New Roman" w:hAnsi="Calibri" w:cs="Calibri"/>
    </w:rPr>
  </w:style>
  <w:style w:type="character" w:customStyle="1" w:styleId="a7">
    <w:name w:val="Без интервала Знак"/>
    <w:link w:val="a6"/>
    <w:rsid w:val="00AD0067"/>
    <w:rPr>
      <w:rFonts w:ascii="Calibri" w:eastAsia="Times New Roman" w:hAnsi="Calibri" w:cs="Calibri"/>
    </w:rPr>
  </w:style>
  <w:style w:type="paragraph" w:customStyle="1" w:styleId="13">
    <w:name w:val="Обычный1"/>
    <w:rsid w:val="00AD0067"/>
    <w:pPr>
      <w:snapToGrid w:val="0"/>
      <w:spacing w:after="0" w:line="240" w:lineRule="auto"/>
    </w:pPr>
    <w:rPr>
      <w:rFonts w:ascii="Times New Roman" w:eastAsia="Times New Roman" w:hAnsi="Times New Roman" w:cs="Times New Roman"/>
      <w:szCs w:val="20"/>
    </w:rPr>
  </w:style>
  <w:style w:type="paragraph" w:styleId="a8">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0"/>
    <w:next w:val="a0"/>
    <w:link w:val="21"/>
    <w:qFormat/>
    <w:rsid w:val="00AD0067"/>
    <w:pPr>
      <w:spacing w:after="0" w:line="240" w:lineRule="auto"/>
      <w:jc w:val="center"/>
    </w:pPr>
    <w:rPr>
      <w:rFonts w:ascii="Times New Roman" w:eastAsia="Times New Roman" w:hAnsi="Times New Roman" w:cs="Times New Roman"/>
      <w:b/>
      <w:bCs/>
      <w:sz w:val="24"/>
      <w:szCs w:val="24"/>
    </w:rPr>
  </w:style>
  <w:style w:type="character" w:customStyle="1" w:styleId="21">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8"/>
    <w:locked/>
    <w:rsid w:val="00AD0067"/>
    <w:rPr>
      <w:rFonts w:ascii="Times New Roman" w:eastAsia="Times New Roman" w:hAnsi="Times New Roman" w:cs="Times New Roman"/>
      <w:b/>
      <w:bCs/>
      <w:sz w:val="24"/>
      <w:szCs w:val="24"/>
    </w:rPr>
  </w:style>
  <w:style w:type="paragraph" w:styleId="a">
    <w:name w:val="List"/>
    <w:basedOn w:val="a0"/>
    <w:link w:val="a9"/>
    <w:rsid w:val="00AD0067"/>
    <w:pPr>
      <w:numPr>
        <w:numId w:val="8"/>
      </w:numPr>
      <w:spacing w:after="60" w:line="240" w:lineRule="auto"/>
      <w:jc w:val="both"/>
    </w:pPr>
    <w:rPr>
      <w:rFonts w:ascii="Times New Roman" w:eastAsia="Times New Roman" w:hAnsi="Times New Roman" w:cs="Times New Roman"/>
      <w:snapToGrid w:val="0"/>
      <w:sz w:val="24"/>
      <w:szCs w:val="24"/>
      <w:lang w:val="x-none" w:eastAsia="x-none"/>
    </w:rPr>
  </w:style>
  <w:style w:type="character" w:customStyle="1" w:styleId="a9">
    <w:name w:val="Список Знак"/>
    <w:link w:val="a"/>
    <w:rsid w:val="00AD0067"/>
    <w:rPr>
      <w:rFonts w:ascii="Times New Roman" w:eastAsia="Times New Roman" w:hAnsi="Times New Roman" w:cs="Times New Roman"/>
      <w:snapToGrid w:val="0"/>
      <w:sz w:val="24"/>
      <w:szCs w:val="24"/>
      <w:lang w:val="x-none" w:eastAsia="x-none"/>
    </w:rPr>
  </w:style>
  <w:style w:type="paragraph" w:customStyle="1" w:styleId="aa">
    <w:name w:val="Таблица"/>
    <w:basedOn w:val="a0"/>
    <w:rsid w:val="00AD0067"/>
    <w:pPr>
      <w:suppressAutoHyphens/>
      <w:spacing w:after="0" w:line="240" w:lineRule="auto"/>
      <w:jc w:val="both"/>
    </w:pPr>
    <w:rPr>
      <w:rFonts w:ascii="Times New Roman" w:eastAsia="Calibri" w:hAnsi="Times New Roman" w:cs="Times New Roman"/>
      <w:b/>
      <w:sz w:val="24"/>
      <w:lang w:eastAsia="ar-SA"/>
    </w:rPr>
  </w:style>
  <w:style w:type="paragraph" w:styleId="ab">
    <w:name w:val="Title"/>
    <w:basedOn w:val="a0"/>
    <w:next w:val="ac"/>
    <w:link w:val="ad"/>
    <w:qFormat/>
    <w:rsid w:val="00AD0067"/>
    <w:pPr>
      <w:suppressAutoHyphens/>
      <w:spacing w:after="0" w:line="240" w:lineRule="auto"/>
      <w:jc w:val="center"/>
    </w:pPr>
    <w:rPr>
      <w:rFonts w:ascii="Times New Roman" w:eastAsia="Times New Roman" w:hAnsi="Times New Roman" w:cs="Times New Roman"/>
      <w:sz w:val="28"/>
      <w:szCs w:val="20"/>
      <w:lang w:eastAsia="ar-SA"/>
    </w:rPr>
  </w:style>
  <w:style w:type="character" w:customStyle="1" w:styleId="ad">
    <w:name w:val="Название Знак"/>
    <w:basedOn w:val="a1"/>
    <w:link w:val="ab"/>
    <w:rsid w:val="00AD0067"/>
    <w:rPr>
      <w:rFonts w:ascii="Times New Roman" w:eastAsia="Times New Roman" w:hAnsi="Times New Roman" w:cs="Times New Roman"/>
      <w:sz w:val="28"/>
      <w:szCs w:val="20"/>
      <w:lang w:eastAsia="ar-SA"/>
    </w:rPr>
  </w:style>
  <w:style w:type="paragraph" w:styleId="ac">
    <w:name w:val="Subtitle"/>
    <w:basedOn w:val="a0"/>
    <w:next w:val="ae"/>
    <w:link w:val="af"/>
    <w:qFormat/>
    <w:rsid w:val="00AD0067"/>
    <w:pPr>
      <w:keepNext/>
      <w:widowControl w:val="0"/>
      <w:suppressAutoHyphens/>
      <w:autoSpaceDE w:val="0"/>
      <w:spacing w:before="240" w:after="120" w:line="240" w:lineRule="auto"/>
      <w:jc w:val="center"/>
    </w:pPr>
    <w:rPr>
      <w:rFonts w:ascii="Arial" w:eastAsia="Microsoft YaHei" w:hAnsi="Arial" w:cs="Mangal"/>
      <w:i/>
      <w:iCs/>
      <w:sz w:val="28"/>
      <w:szCs w:val="28"/>
      <w:lang w:eastAsia="ar-SA"/>
    </w:rPr>
  </w:style>
  <w:style w:type="character" w:customStyle="1" w:styleId="af">
    <w:name w:val="Подзаголовок Знак"/>
    <w:basedOn w:val="a1"/>
    <w:link w:val="ac"/>
    <w:rsid w:val="00AD0067"/>
    <w:rPr>
      <w:rFonts w:ascii="Arial" w:eastAsia="Microsoft YaHei" w:hAnsi="Arial" w:cs="Mangal"/>
      <w:i/>
      <w:iCs/>
      <w:sz w:val="28"/>
      <w:szCs w:val="28"/>
      <w:lang w:eastAsia="ar-SA"/>
    </w:rPr>
  </w:style>
  <w:style w:type="paragraph" w:styleId="ae">
    <w:name w:val="Body Text"/>
    <w:basedOn w:val="a0"/>
    <w:link w:val="af0"/>
    <w:rsid w:val="00AD0067"/>
    <w:pPr>
      <w:spacing w:after="120" w:line="240" w:lineRule="auto"/>
    </w:pPr>
    <w:rPr>
      <w:rFonts w:ascii="Times New Roman" w:eastAsia="Times New Roman" w:hAnsi="Times New Roman" w:cs="Times New Roman"/>
      <w:sz w:val="24"/>
      <w:szCs w:val="24"/>
    </w:rPr>
  </w:style>
  <w:style w:type="character" w:customStyle="1" w:styleId="af0">
    <w:name w:val="Основной текст Знак"/>
    <w:basedOn w:val="a1"/>
    <w:link w:val="ae"/>
    <w:rsid w:val="00AD0067"/>
    <w:rPr>
      <w:rFonts w:ascii="Times New Roman" w:eastAsia="Times New Roman" w:hAnsi="Times New Roman" w:cs="Times New Roman"/>
      <w:sz w:val="24"/>
      <w:szCs w:val="24"/>
    </w:rPr>
  </w:style>
  <w:style w:type="paragraph" w:styleId="af1">
    <w:name w:val="Body Text Indent"/>
    <w:basedOn w:val="a0"/>
    <w:link w:val="af2"/>
    <w:rsid w:val="00AD0067"/>
    <w:pPr>
      <w:spacing w:after="120" w:line="240" w:lineRule="auto"/>
      <w:ind w:left="283"/>
    </w:pPr>
    <w:rPr>
      <w:rFonts w:ascii="Times New Roman" w:eastAsia="Times New Roman" w:hAnsi="Times New Roman" w:cs="Times New Roman"/>
      <w:sz w:val="24"/>
      <w:szCs w:val="24"/>
    </w:rPr>
  </w:style>
  <w:style w:type="character" w:customStyle="1" w:styleId="af2">
    <w:name w:val="Основной текст с отступом Знак"/>
    <w:basedOn w:val="a1"/>
    <w:link w:val="af1"/>
    <w:rsid w:val="00AD0067"/>
    <w:rPr>
      <w:rFonts w:ascii="Times New Roman" w:eastAsia="Times New Roman" w:hAnsi="Times New Roman" w:cs="Times New Roman"/>
      <w:sz w:val="24"/>
      <w:szCs w:val="24"/>
    </w:rPr>
  </w:style>
  <w:style w:type="table" w:styleId="af3">
    <w:name w:val="Table Grid"/>
    <w:basedOn w:val="a2"/>
    <w:uiPriority w:val="59"/>
    <w:rsid w:val="00AD0067"/>
    <w:pPr>
      <w:spacing w:after="0" w:line="240" w:lineRule="auto"/>
      <w:jc w:val="center"/>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Balloon Text"/>
    <w:basedOn w:val="a0"/>
    <w:link w:val="af5"/>
    <w:rsid w:val="00AD0067"/>
    <w:pPr>
      <w:spacing w:after="0" w:line="240" w:lineRule="auto"/>
    </w:pPr>
    <w:rPr>
      <w:rFonts w:ascii="Tahoma" w:eastAsia="Times New Roman" w:hAnsi="Tahoma" w:cs="Times New Roman"/>
      <w:sz w:val="16"/>
      <w:szCs w:val="16"/>
      <w:lang w:val="x-none" w:eastAsia="x-none"/>
    </w:rPr>
  </w:style>
  <w:style w:type="character" w:customStyle="1" w:styleId="af5">
    <w:name w:val="Текст выноски Знак"/>
    <w:basedOn w:val="a1"/>
    <w:link w:val="af4"/>
    <w:rsid w:val="00AD0067"/>
    <w:rPr>
      <w:rFonts w:ascii="Tahoma" w:eastAsia="Times New Roman" w:hAnsi="Tahoma" w:cs="Times New Roman"/>
      <w:sz w:val="16"/>
      <w:szCs w:val="16"/>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734635">
      <w:bodyDiv w:val="1"/>
      <w:marLeft w:val="0"/>
      <w:marRight w:val="0"/>
      <w:marTop w:val="0"/>
      <w:marBottom w:val="0"/>
      <w:divBdr>
        <w:top w:val="none" w:sz="0" w:space="0" w:color="auto"/>
        <w:left w:val="none" w:sz="0" w:space="0" w:color="auto"/>
        <w:bottom w:val="none" w:sz="0" w:space="0" w:color="auto"/>
        <w:right w:val="none" w:sz="0" w:space="0" w:color="auto"/>
      </w:divBdr>
    </w:div>
    <w:div w:id="1133864827">
      <w:bodyDiv w:val="1"/>
      <w:marLeft w:val="0"/>
      <w:marRight w:val="0"/>
      <w:marTop w:val="0"/>
      <w:marBottom w:val="0"/>
      <w:divBdr>
        <w:top w:val="none" w:sz="0" w:space="0" w:color="auto"/>
        <w:left w:val="none" w:sz="0" w:space="0" w:color="auto"/>
        <w:bottom w:val="none" w:sz="0" w:space="0" w:color="auto"/>
        <w:right w:val="none" w:sz="0" w:space="0" w:color="auto"/>
      </w:divBdr>
    </w:div>
    <w:div w:id="1486700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zakon.scli.ru/ru/legal_texts/act_municipal_education/index.php?do4=document&amp;id4=96e20c02-1b12-465a-b64c-24aa9227000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4912</Words>
  <Characters>28002</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Ромашка</dc:creator>
  <cp:keywords/>
  <dc:description/>
  <cp:lastModifiedBy>Пользователь</cp:lastModifiedBy>
  <cp:revision>12</cp:revision>
  <dcterms:created xsi:type="dcterms:W3CDTF">2019-04-15T01:36:00Z</dcterms:created>
  <dcterms:modified xsi:type="dcterms:W3CDTF">2019-06-04T09:51:00Z</dcterms:modified>
</cp:coreProperties>
</file>